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634" w:rsidRPr="00A3302D" w:rsidRDefault="00E12634" w:rsidP="00A3302D">
      <w:pPr>
        <w:widowControl w:val="0"/>
        <w:autoSpaceDE w:val="0"/>
        <w:autoSpaceDN w:val="0"/>
        <w:adjustRightInd w:val="0"/>
        <w:contextualSpacing/>
        <w:jc w:val="center"/>
        <w:rPr>
          <w:szCs w:val="22"/>
          <w:lang w:val="ru-RU"/>
        </w:rPr>
      </w:pPr>
      <w:r w:rsidRPr="00A3302D">
        <w:rPr>
          <w:szCs w:val="22"/>
          <w:lang w:val="ru-RU"/>
        </w:rPr>
        <w:t>ДОГОВОР № ____________</w:t>
      </w:r>
    </w:p>
    <w:p w:rsidR="00FB3FB9" w:rsidRPr="00466C5A" w:rsidRDefault="00FA5C21" w:rsidP="00A3302D">
      <w:pPr>
        <w:ind w:left="360"/>
        <w:jc w:val="center"/>
        <w:rPr>
          <w:szCs w:val="22"/>
          <w:lang w:val="ru-RU"/>
        </w:rPr>
      </w:pPr>
      <w:r w:rsidRPr="00A3302D">
        <w:rPr>
          <w:szCs w:val="22"/>
          <w:lang w:val="ru-RU"/>
        </w:rPr>
        <w:t xml:space="preserve">на поставку оборудования </w:t>
      </w:r>
      <w:proofErr w:type="spellStart"/>
      <w:r w:rsidRPr="00A3302D">
        <w:rPr>
          <w:szCs w:val="22"/>
          <w:lang w:val="ru-RU"/>
        </w:rPr>
        <w:t>Wi-Fi</w:t>
      </w:r>
      <w:proofErr w:type="spellEnd"/>
      <w:r w:rsidRPr="00A3302D">
        <w:rPr>
          <w:szCs w:val="22"/>
          <w:lang w:val="ru-RU"/>
        </w:rPr>
        <w:t xml:space="preserve"> производства ООО «Предприятие </w:t>
      </w:r>
      <w:proofErr w:type="spellStart"/>
      <w:r w:rsidRPr="00A3302D">
        <w:rPr>
          <w:szCs w:val="22"/>
          <w:lang w:val="ru-RU"/>
        </w:rPr>
        <w:t>Элтекс</w:t>
      </w:r>
      <w:proofErr w:type="spellEnd"/>
      <w:r w:rsidRPr="00A3302D">
        <w:rPr>
          <w:szCs w:val="22"/>
          <w:lang w:val="ru-RU"/>
        </w:rPr>
        <w:t xml:space="preserve">» </w:t>
      </w:r>
      <w:r w:rsidR="00466C5A">
        <w:rPr>
          <w:szCs w:val="22"/>
          <w:lang w:val="ru-RU"/>
        </w:rPr>
        <w:t xml:space="preserve">для B2B клиентов </w:t>
      </w:r>
      <w:r w:rsidR="00622261">
        <w:rPr>
          <w:szCs w:val="22"/>
          <w:lang w:val="ru-RU"/>
        </w:rPr>
        <w:t>ПАО «Башинформсвязь»</w:t>
      </w:r>
    </w:p>
    <w:p w:rsidR="00FB3FB9" w:rsidRPr="00A3302D" w:rsidRDefault="00FB3FB9" w:rsidP="00E12634">
      <w:pPr>
        <w:widowControl w:val="0"/>
        <w:autoSpaceDE w:val="0"/>
        <w:autoSpaceDN w:val="0"/>
        <w:adjustRightInd w:val="0"/>
        <w:contextualSpacing/>
        <w:rPr>
          <w:szCs w:val="22"/>
          <w:lang w:val="ru-RU"/>
        </w:rPr>
      </w:pPr>
    </w:p>
    <w:p w:rsidR="00E12634" w:rsidRPr="00A3302D" w:rsidRDefault="00466C5A" w:rsidP="00E12634">
      <w:pPr>
        <w:widowControl w:val="0"/>
        <w:autoSpaceDE w:val="0"/>
        <w:autoSpaceDN w:val="0"/>
        <w:adjustRightInd w:val="0"/>
        <w:contextualSpacing/>
        <w:rPr>
          <w:szCs w:val="22"/>
          <w:lang w:val="ru-RU"/>
        </w:rPr>
      </w:pPr>
      <w:r>
        <w:rPr>
          <w:szCs w:val="22"/>
          <w:lang w:val="ru-RU"/>
        </w:rPr>
        <w:t xml:space="preserve">г. Уфа            </w:t>
      </w:r>
      <w:r w:rsidR="00E12634" w:rsidRPr="00A3302D">
        <w:rPr>
          <w:szCs w:val="22"/>
          <w:lang w:val="ru-RU"/>
        </w:rPr>
        <w:tab/>
      </w:r>
      <w:r w:rsidR="00E12634" w:rsidRPr="00A3302D">
        <w:rPr>
          <w:szCs w:val="22"/>
          <w:lang w:val="ru-RU"/>
        </w:rPr>
        <w:tab/>
      </w:r>
      <w:r w:rsidR="00E12634" w:rsidRPr="00A3302D">
        <w:rPr>
          <w:szCs w:val="22"/>
          <w:lang w:val="ru-RU"/>
        </w:rPr>
        <w:tab/>
      </w:r>
      <w:r w:rsidR="00E12634" w:rsidRPr="00A3302D">
        <w:rPr>
          <w:szCs w:val="22"/>
          <w:lang w:val="ru-RU"/>
        </w:rPr>
        <w:tab/>
        <w:t xml:space="preserve">                   </w:t>
      </w:r>
      <w:r w:rsidR="00360F08" w:rsidRPr="00A3302D">
        <w:rPr>
          <w:szCs w:val="22"/>
          <w:lang w:val="ru-RU"/>
        </w:rPr>
        <w:t xml:space="preserve">       </w:t>
      </w:r>
      <w:r w:rsidR="00E12634" w:rsidRPr="00A3302D">
        <w:rPr>
          <w:szCs w:val="22"/>
          <w:lang w:val="ru-RU"/>
        </w:rPr>
        <w:t xml:space="preserve">                             </w:t>
      </w:r>
      <w:proofErr w:type="gramStart"/>
      <w:r w:rsidR="00E12634" w:rsidRPr="00A3302D">
        <w:rPr>
          <w:szCs w:val="22"/>
          <w:lang w:val="ru-RU"/>
        </w:rPr>
        <w:t xml:space="preserve">   «</w:t>
      </w:r>
      <w:proofErr w:type="gramEnd"/>
      <w:r w:rsidR="00E12634" w:rsidRPr="00A3302D">
        <w:rPr>
          <w:szCs w:val="22"/>
          <w:lang w:val="ru-RU"/>
        </w:rPr>
        <w:t>_» _________ 201</w:t>
      </w:r>
      <w:r w:rsidR="00FA5C21" w:rsidRPr="00A3302D">
        <w:rPr>
          <w:szCs w:val="22"/>
          <w:lang w:val="ru-RU"/>
        </w:rPr>
        <w:t>7</w:t>
      </w:r>
      <w:r w:rsidR="00E12634" w:rsidRPr="00A3302D">
        <w:rPr>
          <w:szCs w:val="22"/>
          <w:lang w:val="ru-RU"/>
        </w:rPr>
        <w:t xml:space="preserve"> г.</w:t>
      </w:r>
    </w:p>
    <w:p w:rsidR="00FB3FB9" w:rsidRPr="00A3302D" w:rsidRDefault="00FB3FB9" w:rsidP="00E12634">
      <w:pPr>
        <w:widowControl w:val="0"/>
        <w:autoSpaceDE w:val="0"/>
        <w:autoSpaceDN w:val="0"/>
        <w:adjustRightInd w:val="0"/>
        <w:contextualSpacing/>
        <w:rPr>
          <w:szCs w:val="22"/>
          <w:lang w:val="ru-RU"/>
        </w:rPr>
      </w:pPr>
    </w:p>
    <w:p w:rsidR="00E12634" w:rsidRPr="00A3302D" w:rsidRDefault="00057E15" w:rsidP="00A3302D">
      <w:pPr>
        <w:ind w:left="360"/>
        <w:rPr>
          <w:szCs w:val="22"/>
          <w:lang w:val="ru-RU"/>
        </w:rPr>
      </w:pPr>
      <w:r w:rsidRPr="00A3302D">
        <w:rPr>
          <w:szCs w:val="22"/>
          <w:lang w:val="ru-RU"/>
        </w:rPr>
        <w:t>Общество с ограниченной ответственностью «Предприятие «</w:t>
      </w:r>
      <w:r w:rsidR="004D61A1">
        <w:rPr>
          <w:szCs w:val="22"/>
          <w:lang w:val="ru-RU"/>
        </w:rPr>
        <w:t>ЭЛТЕКС</w:t>
      </w:r>
      <w:r w:rsidRPr="00A3302D">
        <w:rPr>
          <w:szCs w:val="22"/>
          <w:lang w:val="ru-RU"/>
        </w:rPr>
        <w:t>» (ООО «Предприятие «</w:t>
      </w:r>
      <w:r w:rsidR="004D61A1">
        <w:rPr>
          <w:szCs w:val="22"/>
          <w:lang w:val="ru-RU"/>
        </w:rPr>
        <w:t>ЭЛТЕКС</w:t>
      </w:r>
      <w:r w:rsidRPr="00A3302D">
        <w:rPr>
          <w:szCs w:val="22"/>
          <w:lang w:val="ru-RU"/>
        </w:rPr>
        <w:t xml:space="preserve">»), именуемое в дальнейшем «Поставщик», в лице  </w:t>
      </w:r>
      <w:r w:rsidR="00E13950" w:rsidRPr="00E13950">
        <w:rPr>
          <w:lang w:val="ru-RU"/>
        </w:rPr>
        <w:t>директора Черникова Алексея Николаевича</w:t>
      </w:r>
      <w:r w:rsidRPr="00A3302D">
        <w:rPr>
          <w:szCs w:val="22"/>
          <w:lang w:val="ru-RU"/>
        </w:rPr>
        <w:t xml:space="preserve">, </w:t>
      </w:r>
      <w:r w:rsidR="00772CC5" w:rsidRPr="00A3302D">
        <w:rPr>
          <w:szCs w:val="22"/>
          <w:lang w:val="ru-RU"/>
        </w:rPr>
        <w:t xml:space="preserve"> </w:t>
      </w:r>
      <w:r w:rsidRPr="00A3302D">
        <w:rPr>
          <w:szCs w:val="22"/>
          <w:lang w:val="ru-RU"/>
        </w:rPr>
        <w:t>действующего на основании Устава</w:t>
      </w:r>
      <w:r w:rsidR="00E12634" w:rsidRPr="00A3302D">
        <w:rPr>
          <w:szCs w:val="22"/>
          <w:lang w:val="ru-RU"/>
        </w:rPr>
        <w:t xml:space="preserve">, с одной стороны, и </w:t>
      </w:r>
      <w:r w:rsidR="00466C5A" w:rsidRPr="00466C5A">
        <w:rPr>
          <w:lang w:val="ru-RU"/>
        </w:rPr>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466C5A" w:rsidRPr="00466C5A">
        <w:rPr>
          <w:lang w:val="ru-RU"/>
        </w:rPr>
        <w:t>Долгоаршинных</w:t>
      </w:r>
      <w:proofErr w:type="spellEnd"/>
      <w:r w:rsidR="00466C5A" w:rsidRPr="00466C5A">
        <w:rPr>
          <w:lang w:val="ru-RU"/>
        </w:rPr>
        <w:t xml:space="preserve"> Марата </w:t>
      </w:r>
      <w:proofErr w:type="spellStart"/>
      <w:r w:rsidR="00466C5A" w:rsidRPr="00466C5A">
        <w:rPr>
          <w:lang w:val="ru-RU"/>
        </w:rPr>
        <w:t>Гайнулловича</w:t>
      </w:r>
      <w:proofErr w:type="spellEnd"/>
      <w:r w:rsidR="00466C5A" w:rsidRPr="00466C5A">
        <w:rPr>
          <w:lang w:val="ru-RU"/>
        </w:rPr>
        <w:t xml:space="preserve">, действующего на основании Устава, с другой стороны, </w:t>
      </w:r>
      <w:r w:rsidR="00E12634" w:rsidRPr="00A3302D">
        <w:rPr>
          <w:szCs w:val="22"/>
          <w:lang w:val="ru-RU"/>
        </w:rPr>
        <w:t xml:space="preserve"> совместно именуемые «Стороны», а по отдельности – «Сторона», заключили настоящий </w:t>
      </w:r>
      <w:r w:rsidR="00360F08" w:rsidRPr="00A3302D">
        <w:rPr>
          <w:szCs w:val="22"/>
          <w:lang w:val="ru-RU"/>
        </w:rPr>
        <w:t>Д</w:t>
      </w:r>
      <w:r w:rsidR="00E12634" w:rsidRPr="00A3302D">
        <w:rPr>
          <w:szCs w:val="22"/>
          <w:lang w:val="ru-RU"/>
        </w:rPr>
        <w:t xml:space="preserve">оговор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r w:rsidR="00A3302D">
        <w:rPr>
          <w:szCs w:val="22"/>
          <w:lang w:val="ru-RU"/>
        </w:rPr>
        <w:t xml:space="preserve"> </w:t>
      </w:r>
      <w:r w:rsidR="00E12634" w:rsidRPr="00A3302D">
        <w:rPr>
          <w:szCs w:val="22"/>
          <w:lang w:val="ru-RU"/>
        </w:rPr>
        <w:t>№ ______________ от «___» _____ 201</w:t>
      </w:r>
      <w:r w:rsidR="00FA5C21" w:rsidRPr="00A3302D">
        <w:rPr>
          <w:szCs w:val="22"/>
          <w:lang w:val="ru-RU"/>
        </w:rPr>
        <w:t>7</w:t>
      </w:r>
      <w:r w:rsidR="00E12634" w:rsidRPr="00A3302D">
        <w:rPr>
          <w:szCs w:val="22"/>
          <w:lang w:val="ru-RU"/>
        </w:rPr>
        <w:t xml:space="preserve"> г. (далее – «Договор») о нижеследующем.</w:t>
      </w:r>
    </w:p>
    <w:p w:rsidR="00E12634" w:rsidRPr="00A3302D" w:rsidRDefault="00E12634" w:rsidP="00FA5C21">
      <w:pPr>
        <w:widowControl w:val="0"/>
        <w:autoSpaceDE w:val="0"/>
        <w:autoSpaceDN w:val="0"/>
        <w:adjustRightInd w:val="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ТЕРМИНЫ И ОПРЕДЕЛЕНИЯ</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E12634">
      <w:pPr>
        <w:widowControl w:val="0"/>
        <w:numPr>
          <w:ilvl w:val="1"/>
          <w:numId w:val="2"/>
        </w:numPr>
        <w:autoSpaceDE w:val="0"/>
        <w:autoSpaceDN w:val="0"/>
        <w:adjustRightInd w:val="0"/>
        <w:ind w:left="426" w:hanging="426"/>
        <w:contextualSpacing/>
        <w:rPr>
          <w:szCs w:val="22"/>
          <w:lang w:val="ru-RU"/>
        </w:rPr>
      </w:pPr>
      <w:r w:rsidRPr="00A3302D">
        <w:rPr>
          <w:szCs w:val="22"/>
          <w:lang w:val="ru-RU"/>
        </w:rPr>
        <w:t>В настоящем Договоре следующие термины должны пониматься так, как указано ниже:</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«Адрес доставки» – это указанный в Заказе адрес, по которому соответствующая партия Оборудования</w:t>
      </w:r>
      <w:r w:rsidR="008E590B" w:rsidRPr="00A3302D">
        <w:rPr>
          <w:szCs w:val="22"/>
          <w:lang w:val="ru-RU"/>
        </w:rPr>
        <w:t xml:space="preserve"> и/или экземпляров ПО</w:t>
      </w:r>
      <w:r w:rsidRPr="00A3302D">
        <w:rPr>
          <w:szCs w:val="22"/>
          <w:lang w:val="ru-RU"/>
        </w:rPr>
        <w:t xml:space="preserve"> должна быть передана Покупателю;</w:t>
      </w:r>
    </w:p>
    <w:p w:rsidR="00E12634" w:rsidRPr="00A3302D" w:rsidRDefault="00E12634" w:rsidP="00360F08">
      <w:pPr>
        <w:numPr>
          <w:ilvl w:val="2"/>
          <w:numId w:val="2"/>
        </w:numPr>
        <w:tabs>
          <w:tab w:val="left" w:pos="1134"/>
        </w:tabs>
        <w:ind w:left="0" w:firstLine="284"/>
        <w:rPr>
          <w:szCs w:val="22"/>
          <w:lang w:val="ru-RU"/>
        </w:rPr>
      </w:pPr>
      <w:r w:rsidRPr="00A3302D" w:rsidDel="00D454A6">
        <w:rPr>
          <w:szCs w:val="22"/>
          <w:lang w:val="ru-RU"/>
        </w:rPr>
        <w:t xml:space="preserve"> </w:t>
      </w:r>
      <w:r w:rsidRPr="00A3302D">
        <w:rPr>
          <w:szCs w:val="22"/>
          <w:lang w:val="ru-RU"/>
        </w:rPr>
        <w:t>«Акт сдачи-приёмки Оборудования</w:t>
      </w:r>
      <w:r w:rsidR="00EB08B6" w:rsidRPr="00A3302D">
        <w:rPr>
          <w:szCs w:val="22"/>
          <w:lang w:val="ru-RU"/>
        </w:rPr>
        <w:t xml:space="preserve"> и</w:t>
      </w:r>
      <w:r w:rsidR="002C5471" w:rsidRPr="00A3302D">
        <w:rPr>
          <w:szCs w:val="22"/>
          <w:lang w:val="ru-RU"/>
        </w:rPr>
        <w:t>/или</w:t>
      </w:r>
      <w:r w:rsidR="00EB08B6" w:rsidRPr="00A3302D">
        <w:rPr>
          <w:szCs w:val="22"/>
          <w:lang w:val="ru-RU"/>
        </w:rPr>
        <w:t xml:space="preserve"> экземпляров ПО</w:t>
      </w:r>
      <w:r w:rsidRPr="00A3302D">
        <w:rPr>
          <w:szCs w:val="22"/>
          <w:lang w:val="ru-RU"/>
        </w:rPr>
        <w:t xml:space="preserve">» – акт, подтверждающий приёмку и осмотр Покупателем </w:t>
      </w:r>
      <w:r w:rsidR="00233561" w:rsidRPr="00A3302D">
        <w:rPr>
          <w:szCs w:val="22"/>
          <w:lang w:val="ru-RU"/>
        </w:rPr>
        <w:t>всего объема</w:t>
      </w:r>
      <w:r w:rsidRPr="00A3302D">
        <w:rPr>
          <w:szCs w:val="22"/>
          <w:lang w:val="ru-RU"/>
        </w:rPr>
        <w:t xml:space="preserve"> Оборудования</w:t>
      </w:r>
      <w:r w:rsidR="00233561" w:rsidRPr="00A3302D">
        <w:rPr>
          <w:szCs w:val="22"/>
          <w:lang w:val="ru-RU"/>
        </w:rPr>
        <w:t xml:space="preserve"> и</w:t>
      </w:r>
      <w:r w:rsidR="00A65373" w:rsidRPr="00A3302D">
        <w:rPr>
          <w:szCs w:val="22"/>
          <w:lang w:val="ru-RU"/>
        </w:rPr>
        <w:t>/или</w:t>
      </w:r>
      <w:r w:rsidR="00233561" w:rsidRPr="00A3302D">
        <w:rPr>
          <w:szCs w:val="22"/>
          <w:lang w:val="ru-RU"/>
        </w:rPr>
        <w:t xml:space="preserve"> экземпляров ПО, предусмотренного соответствующим Заказом,</w:t>
      </w:r>
      <w:r w:rsidRPr="00A3302D">
        <w:rPr>
          <w:szCs w:val="22"/>
          <w:lang w:val="ru-RU"/>
        </w:rPr>
        <w:t xml:space="preserve"> по качеству (в части явных, видимых недостатков) соответствующих упаковок, а также по количеству упаковочных мест;</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bCs/>
          <w:szCs w:val="22"/>
          <w:lang w:val="ru-RU"/>
        </w:rPr>
        <w:t>«</w:t>
      </w:r>
      <w:r w:rsidRPr="00A3302D">
        <w:rPr>
          <w:szCs w:val="22"/>
          <w:lang w:val="ru-RU"/>
        </w:rPr>
        <w:t>Акт приемки Услуг</w:t>
      </w:r>
      <w:r w:rsidRPr="00A3302D">
        <w:rPr>
          <w:bCs/>
          <w:szCs w:val="22"/>
          <w:lang w:val="ru-RU"/>
        </w:rPr>
        <w:t xml:space="preserve">» </w:t>
      </w:r>
      <w:r w:rsidRPr="00A3302D">
        <w:rPr>
          <w:szCs w:val="22"/>
          <w:lang w:val="ru-RU"/>
        </w:rPr>
        <w:t xml:space="preserve">- </w:t>
      </w:r>
      <w:r w:rsidRPr="00A3302D">
        <w:rPr>
          <w:szCs w:val="22"/>
          <w:lang w:val="ru-RU" w:eastAsia="en-US"/>
        </w:rPr>
        <w:t>означает документ, составленный по форме Приложения</w:t>
      </w:r>
      <w:r w:rsidRPr="00A3302D">
        <w:rPr>
          <w:szCs w:val="22"/>
          <w:lang w:eastAsia="en-US"/>
        </w:rPr>
        <w:t> </w:t>
      </w:r>
      <w:r w:rsidR="00360F08" w:rsidRPr="00A3302D">
        <w:rPr>
          <w:szCs w:val="22"/>
          <w:lang w:val="ru-RU" w:eastAsia="en-US"/>
        </w:rPr>
        <w:t>№</w:t>
      </w:r>
      <w:r w:rsidR="00F33004" w:rsidRPr="00A3302D">
        <w:rPr>
          <w:szCs w:val="22"/>
          <w:lang w:val="ru-RU" w:eastAsia="en-US"/>
        </w:rPr>
        <w:t xml:space="preserve">4 </w:t>
      </w:r>
      <w:r w:rsidRPr="00A3302D">
        <w:rPr>
          <w:szCs w:val="22"/>
          <w:lang w:val="ru-RU" w:eastAsia="en-US"/>
        </w:rPr>
        <w:t xml:space="preserve">настоящего Договора, </w:t>
      </w:r>
      <w:r w:rsidRPr="00A3302D">
        <w:rPr>
          <w:szCs w:val="22"/>
          <w:lang w:val="ru-RU"/>
        </w:rPr>
        <w:t>подписываемый Сторонами в соответствии с условиями настоящего Договора, подтверждающий надлежащее оказание Поставщиком Услуг, предусмотренных соответствующим Заказом;</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 «Заказ» – заказ на поставку Оборудования</w:t>
      </w:r>
      <w:r w:rsidR="00EB08B6" w:rsidRPr="00A3302D">
        <w:rPr>
          <w:szCs w:val="22"/>
          <w:lang w:val="ru-RU"/>
        </w:rPr>
        <w:t xml:space="preserve"> и</w:t>
      </w:r>
      <w:r w:rsidR="002C5471" w:rsidRPr="00A3302D">
        <w:rPr>
          <w:szCs w:val="22"/>
          <w:lang w:val="ru-RU"/>
        </w:rPr>
        <w:t>/или</w:t>
      </w:r>
      <w:r w:rsidR="00EB08B6" w:rsidRPr="00A3302D">
        <w:rPr>
          <w:szCs w:val="22"/>
          <w:lang w:val="ru-RU"/>
        </w:rPr>
        <w:t xml:space="preserve"> экземпляров ПО</w:t>
      </w:r>
      <w:r w:rsidRPr="00A3302D">
        <w:rPr>
          <w:szCs w:val="22"/>
          <w:lang w:val="ru-RU"/>
        </w:rPr>
        <w:t xml:space="preserve"> или оказания Услуг, </w:t>
      </w:r>
      <w:r w:rsidR="00AA5BB0" w:rsidRPr="00A3302D">
        <w:rPr>
          <w:szCs w:val="22"/>
          <w:lang w:val="ru-RU"/>
        </w:rPr>
        <w:t xml:space="preserve">оформленный </w:t>
      </w:r>
      <w:r w:rsidRPr="00A3302D">
        <w:rPr>
          <w:szCs w:val="22"/>
          <w:lang w:val="ru-RU"/>
        </w:rPr>
        <w:t xml:space="preserve">Сторонами в порядке, предусмотренном разделом </w:t>
      </w:r>
      <w:r w:rsidR="00364A47" w:rsidRPr="00A3302D">
        <w:rPr>
          <w:szCs w:val="22"/>
          <w:lang w:val="ru-RU"/>
        </w:rPr>
        <w:t>15</w:t>
      </w:r>
      <w:r w:rsidRPr="00A3302D">
        <w:rPr>
          <w:szCs w:val="22"/>
          <w:lang w:val="ru-RU"/>
        </w:rPr>
        <w:t xml:space="preserve"> настоящего Договора;</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 «Оборудование» – товар, включая </w:t>
      </w:r>
      <w:r w:rsidR="004A1AD8" w:rsidRPr="00A3302D">
        <w:rPr>
          <w:szCs w:val="22"/>
          <w:lang w:val="ru-RU"/>
        </w:rPr>
        <w:t xml:space="preserve">предустановленное </w:t>
      </w:r>
      <w:r w:rsidRPr="00A3302D">
        <w:rPr>
          <w:szCs w:val="22"/>
          <w:lang w:val="ru-RU"/>
        </w:rPr>
        <w:t xml:space="preserve">ПО, наименования и цены которого указаны в </w:t>
      </w:r>
      <w:r w:rsidR="00EB7BF1" w:rsidRPr="00A3302D">
        <w:rPr>
          <w:szCs w:val="22"/>
          <w:lang w:val="ru-RU"/>
        </w:rPr>
        <w:t>Технических требованиях</w:t>
      </w:r>
      <w:r w:rsidR="00676C3A" w:rsidRPr="00A3302D">
        <w:rPr>
          <w:szCs w:val="22"/>
          <w:lang w:val="ru-RU"/>
        </w:rPr>
        <w:t xml:space="preserve">, </w:t>
      </w:r>
      <w:r w:rsidR="004A1AD8" w:rsidRPr="00A3302D">
        <w:rPr>
          <w:szCs w:val="22"/>
          <w:lang w:val="ru-RU"/>
        </w:rPr>
        <w:t xml:space="preserve">экземпляров </w:t>
      </w:r>
      <w:r w:rsidR="00676C3A" w:rsidRPr="00A3302D">
        <w:rPr>
          <w:szCs w:val="22"/>
          <w:lang w:val="ru-RU"/>
        </w:rPr>
        <w:t>ПО и Услуг</w:t>
      </w:r>
      <w:r w:rsidRPr="00A3302D">
        <w:rPr>
          <w:szCs w:val="22"/>
          <w:lang w:val="ru-RU"/>
        </w:rPr>
        <w:t xml:space="preserve"> (Приложени</w:t>
      </w:r>
      <w:r w:rsidR="00676C3A" w:rsidRPr="00A3302D">
        <w:rPr>
          <w:szCs w:val="22"/>
          <w:lang w:val="ru-RU"/>
        </w:rPr>
        <w:t>е</w:t>
      </w:r>
      <w:r w:rsidRPr="00A3302D">
        <w:rPr>
          <w:szCs w:val="22"/>
          <w:lang w:val="ru-RU"/>
        </w:rPr>
        <w:t xml:space="preserve"> № 1 к настоящему Договору), </w:t>
      </w:r>
      <w:r w:rsidR="00FF4223" w:rsidRPr="00A3302D">
        <w:rPr>
          <w:szCs w:val="22"/>
          <w:lang w:val="ru-RU"/>
        </w:rPr>
        <w:t xml:space="preserve">поставляемый </w:t>
      </w:r>
      <w:r w:rsidRPr="00A3302D">
        <w:rPr>
          <w:szCs w:val="22"/>
          <w:lang w:val="ru-RU"/>
        </w:rPr>
        <w:t>по соответствующему Заказу, заключенному к настоящему Договору.</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«партия Оборудования</w:t>
      </w:r>
      <w:r w:rsidR="002C5471" w:rsidRPr="00A3302D">
        <w:rPr>
          <w:szCs w:val="22"/>
          <w:lang w:val="ru-RU"/>
        </w:rPr>
        <w:t xml:space="preserve"> и/или экземпляров ПО</w:t>
      </w:r>
      <w:r w:rsidRPr="00A3302D">
        <w:rPr>
          <w:szCs w:val="22"/>
          <w:lang w:val="ru-RU"/>
        </w:rPr>
        <w:t>» или «партия» – совокупность единиц Оборудования,</w:t>
      </w:r>
      <w:r w:rsidR="004A1AD8" w:rsidRPr="00A3302D">
        <w:rPr>
          <w:szCs w:val="22"/>
          <w:lang w:val="ru-RU"/>
        </w:rPr>
        <w:t xml:space="preserve"> экземпляров ПО,</w:t>
      </w:r>
      <w:r w:rsidRPr="00A3302D">
        <w:rPr>
          <w:szCs w:val="22"/>
          <w:lang w:val="ru-RU"/>
        </w:rPr>
        <w:t xml:space="preserve"> которые в соответствии </w:t>
      </w:r>
      <w:r w:rsidR="00A9329E" w:rsidRPr="00A3302D">
        <w:rPr>
          <w:szCs w:val="22"/>
          <w:lang w:val="ru-RU"/>
        </w:rPr>
        <w:t xml:space="preserve">с </w:t>
      </w:r>
      <w:r w:rsidRPr="00A3302D">
        <w:rPr>
          <w:szCs w:val="22"/>
          <w:lang w:val="ru-RU"/>
        </w:rPr>
        <w:t>Заказом должны быть переданы Покупателю по каждому соответствующему Адресу доставки;</w:t>
      </w:r>
    </w:p>
    <w:p w:rsidR="00BE4209" w:rsidRPr="00A3302D" w:rsidRDefault="00BE4209" w:rsidP="00BE4209">
      <w:pPr>
        <w:widowControl w:val="0"/>
        <w:numPr>
          <w:ilvl w:val="2"/>
          <w:numId w:val="13"/>
        </w:numPr>
        <w:tabs>
          <w:tab w:val="left" w:pos="1134"/>
        </w:tabs>
        <w:autoSpaceDE w:val="0"/>
        <w:autoSpaceDN w:val="0"/>
        <w:adjustRightInd w:val="0"/>
        <w:ind w:left="0" w:firstLine="284"/>
        <w:contextualSpacing/>
        <w:rPr>
          <w:szCs w:val="22"/>
          <w:lang w:val="ru-RU"/>
        </w:rPr>
      </w:pPr>
      <w:r w:rsidRPr="00A3302D">
        <w:rPr>
          <w:szCs w:val="22"/>
          <w:lang w:val="ru-RU"/>
        </w:rPr>
        <w:t>«Правообладатель» – лицо, которому принадлежит либо исключительное право на ПО в полном объёме, либо право использования ПО таком объёме, который необходим, чтобы предоставить Покупателю право использования на условиях раздела 14 настоящего Договора;</w:t>
      </w:r>
    </w:p>
    <w:p w:rsidR="00E04375" w:rsidRPr="00A3302D" w:rsidRDefault="00E04375" w:rsidP="00AE60DD">
      <w:pPr>
        <w:widowControl w:val="0"/>
        <w:numPr>
          <w:ilvl w:val="2"/>
          <w:numId w:val="14"/>
        </w:numPr>
        <w:autoSpaceDE w:val="0"/>
        <w:autoSpaceDN w:val="0"/>
        <w:adjustRightInd w:val="0"/>
        <w:ind w:left="0" w:firstLine="284"/>
        <w:contextualSpacing/>
        <w:rPr>
          <w:szCs w:val="22"/>
          <w:lang w:val="ru-RU"/>
        </w:rPr>
      </w:pPr>
      <w:r w:rsidRPr="00A3302D">
        <w:rPr>
          <w:szCs w:val="22"/>
          <w:lang w:val="ru-RU"/>
        </w:rPr>
        <w:t xml:space="preserve">«Программное обеспечение» (ПО) – перечисленные в </w:t>
      </w:r>
      <w:r w:rsidR="00EB7BF1" w:rsidRPr="00A3302D">
        <w:rPr>
          <w:szCs w:val="22"/>
          <w:lang w:val="ru-RU"/>
        </w:rPr>
        <w:t>Технических требованиях</w:t>
      </w:r>
      <w:r w:rsidRPr="00A3302D">
        <w:rPr>
          <w:szCs w:val="22"/>
          <w:lang w:val="ru-RU"/>
        </w:rPr>
        <w:t xml:space="preserve"> (Приложение № 1 к настоящему Договору) программы для ЭВМ, включая</w:t>
      </w:r>
      <w:r w:rsidR="00FF4223" w:rsidRPr="00A3302D">
        <w:rPr>
          <w:szCs w:val="22"/>
          <w:lang w:val="ru-RU"/>
        </w:rPr>
        <w:t xml:space="preserve"> как </w:t>
      </w:r>
      <w:r w:rsidRPr="00A3302D">
        <w:rPr>
          <w:szCs w:val="22"/>
          <w:lang w:val="ru-RU"/>
        </w:rPr>
        <w:t xml:space="preserve">  программы, пре</w:t>
      </w:r>
      <w:r w:rsidR="004A1AD8" w:rsidRPr="00A3302D">
        <w:rPr>
          <w:szCs w:val="22"/>
          <w:lang w:val="ru-RU"/>
        </w:rPr>
        <w:t>дустановленные на Оборудовании</w:t>
      </w:r>
      <w:r w:rsidR="00FF4223" w:rsidRPr="00A3302D">
        <w:rPr>
          <w:szCs w:val="22"/>
          <w:lang w:val="ru-RU"/>
        </w:rPr>
        <w:t>, так</w:t>
      </w:r>
      <w:r w:rsidR="004A1AD8" w:rsidRPr="00A3302D">
        <w:rPr>
          <w:szCs w:val="22"/>
          <w:lang w:val="ru-RU"/>
        </w:rPr>
        <w:t xml:space="preserve"> и передаваемые на отдельном материальном носителе, </w:t>
      </w:r>
      <w:r w:rsidRPr="00A3302D">
        <w:rPr>
          <w:szCs w:val="22"/>
          <w:lang w:val="ru-RU"/>
        </w:rPr>
        <w:t>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определенного результата;</w:t>
      </w:r>
    </w:p>
    <w:p w:rsidR="003703BC" w:rsidRPr="00A3302D" w:rsidRDefault="003703BC" w:rsidP="00BE4209">
      <w:pPr>
        <w:widowControl w:val="0"/>
        <w:numPr>
          <w:ilvl w:val="2"/>
          <w:numId w:val="13"/>
        </w:numPr>
        <w:tabs>
          <w:tab w:val="left" w:pos="1134"/>
        </w:tabs>
        <w:autoSpaceDE w:val="0"/>
        <w:autoSpaceDN w:val="0"/>
        <w:adjustRightInd w:val="0"/>
        <w:ind w:left="0" w:firstLine="284"/>
        <w:contextualSpacing/>
        <w:rPr>
          <w:szCs w:val="22"/>
          <w:lang w:val="ru-RU"/>
        </w:rPr>
      </w:pPr>
      <w:r w:rsidRPr="00A3302D">
        <w:rPr>
          <w:szCs w:val="22"/>
          <w:lang w:val="ru-RU"/>
        </w:rPr>
        <w:t xml:space="preserve">«Программа и методика испытаний» – </w:t>
      </w:r>
      <w:r w:rsidR="00BB4194" w:rsidRPr="00A3302D">
        <w:rPr>
          <w:szCs w:val="22"/>
          <w:lang w:val="ru-RU"/>
        </w:rPr>
        <w:t>документ, регламентирующий порядок и условия приемки результата оказанных Услуг, путем проведения испытаний Оборудова</w:t>
      </w:r>
      <w:r w:rsidR="00EB7BF1" w:rsidRPr="00A3302D">
        <w:rPr>
          <w:szCs w:val="22"/>
          <w:lang w:val="ru-RU"/>
        </w:rPr>
        <w:t>ния</w:t>
      </w:r>
      <w:r w:rsidR="002C5471" w:rsidRPr="00A3302D">
        <w:rPr>
          <w:szCs w:val="22"/>
          <w:lang w:val="ru-RU"/>
        </w:rPr>
        <w:t xml:space="preserve"> и ПО</w:t>
      </w:r>
      <w:r w:rsidR="00EB7BF1" w:rsidRPr="00A3302D">
        <w:rPr>
          <w:szCs w:val="22"/>
          <w:lang w:val="ru-RU"/>
        </w:rPr>
        <w:t xml:space="preserve"> на соответствие Техническим</w:t>
      </w:r>
      <w:r w:rsidR="00BB4194" w:rsidRPr="00A3302D">
        <w:rPr>
          <w:szCs w:val="22"/>
          <w:lang w:val="ru-RU"/>
        </w:rPr>
        <w:t xml:space="preserve"> </w:t>
      </w:r>
      <w:r w:rsidR="00EB7BF1" w:rsidRPr="00A3302D">
        <w:rPr>
          <w:szCs w:val="22"/>
          <w:lang w:val="ru-RU"/>
        </w:rPr>
        <w:t>требованиям (Приложение №1</w:t>
      </w:r>
      <w:r w:rsidR="00BB4194" w:rsidRPr="00A3302D">
        <w:rPr>
          <w:szCs w:val="22"/>
          <w:lang w:val="ru-RU"/>
        </w:rPr>
        <w:t xml:space="preserve"> к настоящему Договору). </w:t>
      </w:r>
      <w:r w:rsidRPr="00A3302D">
        <w:rPr>
          <w:szCs w:val="22"/>
          <w:lang w:val="ru-RU"/>
        </w:rPr>
        <w:t xml:space="preserve"> </w:t>
      </w:r>
      <w:r w:rsidR="00BB4194" w:rsidRPr="00A3302D">
        <w:rPr>
          <w:szCs w:val="22"/>
          <w:lang w:val="ru-RU"/>
        </w:rPr>
        <w:t>Программа и методика испытаний разрабатывается Покупателем и согласовывается Поставщиком в порядке, предусмотренном п. 10.1 настоящего Договора;</w:t>
      </w:r>
    </w:p>
    <w:p w:rsidR="00E12634" w:rsidRPr="00A3302D" w:rsidRDefault="00E12634" w:rsidP="00125431">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«Производитель» – </w:t>
      </w:r>
      <w:r w:rsidR="00057E15" w:rsidRPr="00A3302D">
        <w:rPr>
          <w:szCs w:val="22"/>
          <w:lang w:val="ru-RU"/>
        </w:rPr>
        <w:t>компания ООО «Предприятие «</w:t>
      </w:r>
      <w:r w:rsidR="004D61A1">
        <w:rPr>
          <w:szCs w:val="22"/>
          <w:lang w:val="ru-RU"/>
        </w:rPr>
        <w:t>ЭЛТЕКС</w:t>
      </w:r>
      <w:r w:rsidR="00057E15" w:rsidRPr="00A3302D">
        <w:rPr>
          <w:szCs w:val="22"/>
          <w:lang w:val="ru-RU"/>
        </w:rPr>
        <w:t>», зарегистрированная по адресу: 630020 г. Новосибирск, ул. Окружная, 29В, которая является изготовителем Оборудования</w:t>
      </w:r>
      <w:r w:rsidR="002C5471" w:rsidRPr="00A3302D">
        <w:rPr>
          <w:szCs w:val="22"/>
          <w:lang w:val="ru-RU"/>
        </w:rPr>
        <w:t xml:space="preserve"> и/или экземпляров ПО</w:t>
      </w:r>
      <w:r w:rsidRPr="00A3302D">
        <w:rPr>
          <w:szCs w:val="22"/>
          <w:lang w:val="ru-RU"/>
        </w:rPr>
        <w:t>;</w:t>
      </w:r>
    </w:p>
    <w:p w:rsidR="00360F08" w:rsidRPr="00A3302D" w:rsidRDefault="00360F08"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 «Площадка» - площадка Покупателя, на которой буд</w:t>
      </w:r>
      <w:r w:rsidR="002C5471" w:rsidRPr="00A3302D">
        <w:rPr>
          <w:szCs w:val="22"/>
          <w:lang w:val="ru-RU"/>
        </w:rPr>
        <w:t>у</w:t>
      </w:r>
      <w:r w:rsidRPr="00A3302D">
        <w:rPr>
          <w:szCs w:val="22"/>
          <w:lang w:val="ru-RU"/>
        </w:rPr>
        <w:t xml:space="preserve">т </w:t>
      </w:r>
      <w:r w:rsidR="002C5471" w:rsidRPr="00A3302D">
        <w:rPr>
          <w:szCs w:val="22"/>
          <w:lang w:val="ru-RU"/>
        </w:rPr>
        <w:t xml:space="preserve">оказываться Услуги по </w:t>
      </w:r>
      <w:r w:rsidR="002151E0" w:rsidRPr="00A3302D">
        <w:rPr>
          <w:szCs w:val="22"/>
          <w:lang w:val="ru-RU"/>
        </w:rPr>
        <w:t xml:space="preserve">адаптации </w:t>
      </w:r>
      <w:r w:rsidR="002C5471" w:rsidRPr="00A3302D">
        <w:rPr>
          <w:szCs w:val="22"/>
          <w:lang w:val="ru-RU"/>
        </w:rPr>
        <w:t>ПО</w:t>
      </w:r>
      <w:r w:rsidRPr="00A3302D">
        <w:rPr>
          <w:szCs w:val="22"/>
          <w:lang w:val="ru-RU"/>
        </w:rPr>
        <w:t xml:space="preserve">, поставляемого по настоящему Договору. </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lastRenderedPageBreak/>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E12634" w:rsidRPr="00A3302D" w:rsidRDefault="00E12634"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 </w:t>
      </w:r>
      <w:r w:rsidRPr="00A3302D">
        <w:rPr>
          <w:bCs/>
          <w:szCs w:val="22"/>
          <w:lang w:val="ru-RU"/>
        </w:rPr>
        <w:t xml:space="preserve"> «</w:t>
      </w:r>
      <w:r w:rsidRPr="00A3302D">
        <w:rPr>
          <w:szCs w:val="22"/>
          <w:lang w:val="ru-RU"/>
        </w:rPr>
        <w:t>Услуги</w:t>
      </w:r>
      <w:r w:rsidRPr="00A3302D">
        <w:rPr>
          <w:bCs/>
          <w:szCs w:val="22"/>
          <w:lang w:val="ru-RU"/>
        </w:rPr>
        <w:t>»</w:t>
      </w:r>
      <w:r w:rsidR="00622261">
        <w:rPr>
          <w:szCs w:val="22"/>
          <w:lang w:val="ru-RU"/>
        </w:rPr>
        <w:t xml:space="preserve"> - означает оказываемые </w:t>
      </w:r>
      <w:r w:rsidRPr="00A3302D">
        <w:rPr>
          <w:szCs w:val="22"/>
          <w:lang w:val="ru-RU"/>
        </w:rPr>
        <w:t xml:space="preserve">Поставщиком в соответствии с Заказом услуги по </w:t>
      </w:r>
      <w:r w:rsidR="002151E0" w:rsidRPr="00A3302D">
        <w:rPr>
          <w:szCs w:val="22"/>
          <w:lang w:val="ru-RU"/>
        </w:rPr>
        <w:t xml:space="preserve">адаптации </w:t>
      </w:r>
      <w:r w:rsidR="002C5471" w:rsidRPr="00A3302D">
        <w:rPr>
          <w:szCs w:val="22"/>
          <w:lang w:val="ru-RU"/>
        </w:rPr>
        <w:t>ПО</w:t>
      </w:r>
      <w:r w:rsidR="00360F08" w:rsidRPr="00A3302D">
        <w:rPr>
          <w:szCs w:val="22"/>
          <w:lang w:val="ru-RU"/>
        </w:rPr>
        <w:t xml:space="preserve"> </w:t>
      </w:r>
      <w:r w:rsidRPr="00A3302D">
        <w:rPr>
          <w:color w:val="000000" w:themeColor="text1"/>
          <w:szCs w:val="22"/>
          <w:lang w:val="ru-RU"/>
        </w:rPr>
        <w:t xml:space="preserve">в соответствии с </w:t>
      </w:r>
      <w:r w:rsidR="00EB7BF1" w:rsidRPr="00A3302D">
        <w:rPr>
          <w:noProof/>
          <w:szCs w:val="22"/>
          <w:lang w:val="ru-RU"/>
        </w:rPr>
        <w:t>Приложением</w:t>
      </w:r>
      <w:r w:rsidRPr="00A3302D">
        <w:rPr>
          <w:noProof/>
          <w:szCs w:val="22"/>
          <w:lang w:val="ru-RU"/>
        </w:rPr>
        <w:t xml:space="preserve"> №1</w:t>
      </w:r>
      <w:r w:rsidR="002151E0" w:rsidRPr="00A3302D">
        <w:rPr>
          <w:noProof/>
          <w:szCs w:val="22"/>
          <w:lang w:val="ru-RU"/>
        </w:rPr>
        <w:t xml:space="preserve"> </w:t>
      </w:r>
      <w:r w:rsidRPr="00A3302D">
        <w:rPr>
          <w:noProof/>
          <w:color w:val="000000" w:themeColor="text1"/>
          <w:szCs w:val="22"/>
          <w:lang w:val="ru-RU"/>
        </w:rPr>
        <w:t xml:space="preserve">к настоящему </w:t>
      </w:r>
      <w:r w:rsidRPr="00A3302D">
        <w:rPr>
          <w:color w:val="000000" w:themeColor="text1"/>
          <w:szCs w:val="22"/>
          <w:lang w:val="ru-RU"/>
        </w:rPr>
        <w:t>Договору</w:t>
      </w:r>
      <w:r w:rsidRPr="00A3302D">
        <w:rPr>
          <w:color w:val="FF0000"/>
          <w:szCs w:val="22"/>
          <w:lang w:val="ru-RU"/>
        </w:rPr>
        <w:t>.</w:t>
      </w:r>
    </w:p>
    <w:p w:rsidR="00360F08" w:rsidRPr="00A3302D" w:rsidRDefault="00360F08" w:rsidP="004A1AD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«Экземпляры Программного обеспечения»</w:t>
      </w:r>
      <w:r w:rsidR="00912784" w:rsidRPr="00A3302D">
        <w:rPr>
          <w:szCs w:val="22"/>
          <w:lang w:val="ru-RU"/>
        </w:rPr>
        <w:t xml:space="preserve"> (далее по тексту – </w:t>
      </w:r>
      <w:r w:rsidR="00E04375" w:rsidRPr="00A3302D">
        <w:rPr>
          <w:szCs w:val="22"/>
          <w:lang w:val="ru-RU"/>
        </w:rPr>
        <w:t xml:space="preserve">экземпляры </w:t>
      </w:r>
      <w:r w:rsidR="00912784" w:rsidRPr="00A3302D">
        <w:rPr>
          <w:szCs w:val="22"/>
          <w:lang w:val="ru-RU"/>
        </w:rPr>
        <w:t>ПО)</w:t>
      </w:r>
      <w:r w:rsidRPr="00A3302D">
        <w:rPr>
          <w:szCs w:val="22"/>
          <w:lang w:val="ru-RU"/>
        </w:rPr>
        <w:t xml:space="preserve"> –</w:t>
      </w:r>
      <w:r w:rsidR="004A1AD8" w:rsidRPr="00A3302D">
        <w:rPr>
          <w:szCs w:val="22"/>
          <w:lang w:val="ru-RU"/>
        </w:rPr>
        <w:t xml:space="preserve"> материальные носители</w:t>
      </w:r>
      <w:r w:rsidR="00E04375" w:rsidRPr="00A3302D">
        <w:rPr>
          <w:szCs w:val="22"/>
          <w:lang w:val="ru-RU"/>
        </w:rPr>
        <w:t xml:space="preserve"> в товарной упаковке, </w:t>
      </w:r>
      <w:r w:rsidR="004A1AD8" w:rsidRPr="00A3302D">
        <w:rPr>
          <w:szCs w:val="22"/>
          <w:lang w:val="ru-RU"/>
        </w:rPr>
        <w:t xml:space="preserve">на которых содержаться (записаны) программы для ЭВМ, </w:t>
      </w:r>
      <w:r w:rsidR="00E04375" w:rsidRPr="00A3302D">
        <w:rPr>
          <w:szCs w:val="22"/>
          <w:lang w:val="ru-RU"/>
        </w:rPr>
        <w:t xml:space="preserve">право собственности на которые Покупатель приобретает по настоящему Договору. Право собственности на ПО, передаваемое на отдельном носителе в товарной упаковке, т.е. в виде товара, не предоставляет каких-либо прав использования ПО. Права использования ПО (Лицензии) приобретаются Покупателем в порядке, определенном разделом 14 настоящего Договора. </w:t>
      </w:r>
    </w:p>
    <w:p w:rsidR="00E12634" w:rsidRPr="00A3302D" w:rsidRDefault="00E12634" w:rsidP="00E04375">
      <w:pPr>
        <w:widowControl w:val="0"/>
        <w:autoSpaceDE w:val="0"/>
        <w:autoSpaceDN w:val="0"/>
        <w:adjustRightInd w:val="0"/>
        <w:ind w:firstLine="568"/>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rPr>
      </w:pPr>
      <w:r w:rsidRPr="00A3302D">
        <w:rPr>
          <w:szCs w:val="22"/>
        </w:rPr>
        <w:t>ПРЕДМЕТ ДОГОВОРА</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В порядке и на условиях, установленных настоящим Договором, Поставщик обязуется на основании Заказов:</w:t>
      </w:r>
    </w:p>
    <w:p w:rsidR="00E12634" w:rsidRPr="00A3302D" w:rsidRDefault="00E12634" w:rsidP="00E12634">
      <w:pPr>
        <w:pStyle w:val="ab"/>
        <w:widowControl w:val="0"/>
        <w:numPr>
          <w:ilvl w:val="2"/>
          <w:numId w:val="2"/>
        </w:numPr>
        <w:tabs>
          <w:tab w:val="left" w:pos="993"/>
        </w:tabs>
        <w:autoSpaceDE w:val="0"/>
        <w:autoSpaceDN w:val="0"/>
        <w:adjustRightInd w:val="0"/>
        <w:ind w:left="0" w:firstLine="284"/>
        <w:rPr>
          <w:szCs w:val="22"/>
          <w:lang w:val="ru-RU"/>
        </w:rPr>
      </w:pPr>
      <w:r w:rsidRPr="00A3302D">
        <w:rPr>
          <w:szCs w:val="22"/>
          <w:lang w:val="ru-RU"/>
        </w:rPr>
        <w:t xml:space="preserve"> передавать Покупателю Оборудование и </w:t>
      </w:r>
      <w:r w:rsidR="004A1AD8" w:rsidRPr="00A3302D">
        <w:rPr>
          <w:szCs w:val="22"/>
          <w:lang w:val="ru-RU"/>
        </w:rPr>
        <w:t xml:space="preserve">экземпляры </w:t>
      </w:r>
      <w:r w:rsidRPr="00A3302D">
        <w:rPr>
          <w:szCs w:val="22"/>
          <w:lang w:val="ru-RU"/>
        </w:rPr>
        <w:t>ПО в соответствии с Приложением №1</w:t>
      </w:r>
      <w:r w:rsidR="00EB7BF1" w:rsidRPr="00A3302D">
        <w:rPr>
          <w:szCs w:val="22"/>
          <w:lang w:val="ru-RU"/>
        </w:rPr>
        <w:t xml:space="preserve"> </w:t>
      </w:r>
      <w:r w:rsidRPr="00A3302D">
        <w:rPr>
          <w:szCs w:val="22"/>
          <w:lang w:val="ru-RU"/>
        </w:rPr>
        <w:t>к настоящему Договору в собственность;</w:t>
      </w:r>
    </w:p>
    <w:p w:rsidR="00E12634" w:rsidRPr="00A3302D" w:rsidRDefault="00E12634" w:rsidP="00E12634">
      <w:pPr>
        <w:numPr>
          <w:ilvl w:val="2"/>
          <w:numId w:val="2"/>
        </w:numPr>
        <w:tabs>
          <w:tab w:val="left" w:pos="993"/>
          <w:tab w:val="left" w:pos="1134"/>
        </w:tabs>
        <w:ind w:left="0" w:firstLine="284"/>
        <w:rPr>
          <w:szCs w:val="22"/>
          <w:lang w:val="ru-RU"/>
        </w:rPr>
      </w:pPr>
      <w:r w:rsidRPr="00A3302D">
        <w:rPr>
          <w:szCs w:val="22"/>
          <w:lang w:val="ru-RU"/>
        </w:rPr>
        <w:t>оказывать Покупателю Услуги в соответствии с Приложением №1</w:t>
      </w:r>
      <w:r w:rsidR="007870CE" w:rsidRPr="00A3302D">
        <w:rPr>
          <w:szCs w:val="22"/>
          <w:lang w:val="ru-RU"/>
        </w:rPr>
        <w:t xml:space="preserve"> </w:t>
      </w:r>
      <w:r w:rsidRPr="00A3302D">
        <w:rPr>
          <w:szCs w:val="22"/>
          <w:lang w:val="ru-RU"/>
        </w:rPr>
        <w:t>к настоящему Договору.</w:t>
      </w:r>
    </w:p>
    <w:p w:rsidR="00E12634" w:rsidRPr="00A3302D" w:rsidRDefault="00E12634" w:rsidP="00E12634">
      <w:pPr>
        <w:pStyle w:val="ab"/>
        <w:numPr>
          <w:ilvl w:val="1"/>
          <w:numId w:val="2"/>
        </w:numPr>
        <w:ind w:left="0" w:firstLine="0"/>
        <w:rPr>
          <w:szCs w:val="22"/>
          <w:lang w:val="ru-RU"/>
        </w:rPr>
      </w:pPr>
      <w:r w:rsidRPr="00A3302D">
        <w:rPr>
          <w:szCs w:val="22"/>
          <w:lang w:val="ru-RU"/>
        </w:rPr>
        <w:t xml:space="preserve">Покупатель обязуется принять Оборудование, </w:t>
      </w:r>
      <w:r w:rsidR="004A1AD8" w:rsidRPr="00A3302D">
        <w:rPr>
          <w:szCs w:val="22"/>
          <w:lang w:val="ru-RU"/>
        </w:rPr>
        <w:t xml:space="preserve">экземпляры </w:t>
      </w:r>
      <w:r w:rsidRPr="00A3302D">
        <w:rPr>
          <w:szCs w:val="22"/>
          <w:lang w:val="ru-RU"/>
        </w:rPr>
        <w:t>ПО</w:t>
      </w:r>
      <w:r w:rsidR="00360F08" w:rsidRPr="00A3302D">
        <w:rPr>
          <w:szCs w:val="22"/>
          <w:lang w:val="ru-RU"/>
        </w:rPr>
        <w:t xml:space="preserve"> и </w:t>
      </w:r>
      <w:r w:rsidRPr="00A3302D">
        <w:rPr>
          <w:szCs w:val="22"/>
          <w:lang w:val="ru-RU"/>
        </w:rPr>
        <w:t>Услуги и оплатить их.</w:t>
      </w:r>
    </w:p>
    <w:p w:rsidR="00263DDE" w:rsidRPr="00A3302D" w:rsidRDefault="00263DDE" w:rsidP="00263DDE">
      <w:pPr>
        <w:pStyle w:val="ab"/>
        <w:numPr>
          <w:ilvl w:val="1"/>
          <w:numId w:val="2"/>
        </w:numPr>
        <w:rPr>
          <w:szCs w:val="22"/>
          <w:lang w:val="ru-RU"/>
        </w:rPr>
      </w:pPr>
      <w:r w:rsidRPr="00A3302D">
        <w:rPr>
          <w:szCs w:val="22"/>
          <w:lang w:val="ru-RU"/>
        </w:rPr>
        <w:t xml:space="preserve">Права использования ПО (Лицензии) приобретаются Покупателем в порядке, определенном разделом 14 настоящего Договора. </w:t>
      </w:r>
    </w:p>
    <w:p w:rsidR="00263DDE" w:rsidRPr="00A3302D" w:rsidRDefault="00263DDE" w:rsidP="00AA5BB0">
      <w:pPr>
        <w:pStyle w:val="ab"/>
        <w:ind w:left="0"/>
        <w:rPr>
          <w:szCs w:val="22"/>
          <w:lang w:val="ru-RU"/>
        </w:rPr>
      </w:pP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ЦЕНА ДОГОВОРА И ПОРЯДОК РАСЧЁТОВ</w:t>
      </w:r>
    </w:p>
    <w:p w:rsidR="00E12634" w:rsidRPr="00A3302D" w:rsidRDefault="00E12634" w:rsidP="00E12634">
      <w:pPr>
        <w:widowControl w:val="0"/>
        <w:autoSpaceDE w:val="0"/>
        <w:autoSpaceDN w:val="0"/>
        <w:adjustRightInd w:val="0"/>
        <w:ind w:left="720"/>
        <w:contextualSpacing/>
        <w:rPr>
          <w:szCs w:val="22"/>
          <w:lang w:val="ru-RU"/>
        </w:rPr>
      </w:pPr>
    </w:p>
    <w:p w:rsidR="00360F08" w:rsidRPr="00A3302D" w:rsidRDefault="00360F08" w:rsidP="005637AB">
      <w:pPr>
        <w:pStyle w:val="ab"/>
        <w:widowControl w:val="0"/>
        <w:numPr>
          <w:ilvl w:val="1"/>
          <w:numId w:val="8"/>
        </w:numPr>
        <w:tabs>
          <w:tab w:val="clear" w:pos="792"/>
          <w:tab w:val="num" w:pos="567"/>
        </w:tabs>
        <w:autoSpaceDE w:val="0"/>
        <w:autoSpaceDN w:val="0"/>
        <w:adjustRightInd w:val="0"/>
        <w:ind w:left="0" w:firstLine="0"/>
        <w:rPr>
          <w:szCs w:val="22"/>
          <w:lang w:val="ru-RU"/>
        </w:rPr>
      </w:pPr>
      <w:r w:rsidRPr="00A3302D">
        <w:rPr>
          <w:szCs w:val="22"/>
          <w:lang w:val="ru-RU"/>
        </w:rPr>
        <w:t>Цена Договора составляет сумму не более</w:t>
      </w:r>
      <w:r w:rsidR="00044C6E" w:rsidRPr="00A3302D">
        <w:rPr>
          <w:szCs w:val="22"/>
          <w:lang w:val="ru-RU"/>
        </w:rPr>
        <w:t xml:space="preserve"> </w:t>
      </w:r>
      <w:r w:rsidR="00BD2726" w:rsidRPr="00BD2726">
        <w:rPr>
          <w:szCs w:val="22"/>
          <w:lang w:val="ru-RU"/>
        </w:rPr>
        <w:t>2 265 106,05 рублей (два миллиона двести шестьдесят пять тысяч сто шесть</w:t>
      </w:r>
      <w:r w:rsidR="00057E15" w:rsidRPr="00A3302D">
        <w:rPr>
          <w:szCs w:val="22"/>
          <w:lang w:val="ru-RU"/>
        </w:rPr>
        <w:t xml:space="preserve">) рублей </w:t>
      </w:r>
      <w:r w:rsidR="00044C6E" w:rsidRPr="00A3302D">
        <w:rPr>
          <w:szCs w:val="22"/>
          <w:lang w:val="ru-RU"/>
        </w:rPr>
        <w:t>0</w:t>
      </w:r>
      <w:r w:rsidR="00BD2726" w:rsidRPr="00BD2726">
        <w:rPr>
          <w:szCs w:val="22"/>
          <w:lang w:val="ru-RU"/>
        </w:rPr>
        <w:t>5</w:t>
      </w:r>
      <w:r w:rsidR="00057E15" w:rsidRPr="00A3302D">
        <w:rPr>
          <w:szCs w:val="22"/>
          <w:lang w:val="ru-RU"/>
        </w:rPr>
        <w:t xml:space="preserve"> копе</w:t>
      </w:r>
      <w:r w:rsidR="00044C6E" w:rsidRPr="00A3302D">
        <w:rPr>
          <w:szCs w:val="22"/>
          <w:lang w:val="ru-RU"/>
        </w:rPr>
        <w:t>ек</w:t>
      </w:r>
      <w:r w:rsidR="00125431" w:rsidRPr="00A3302D">
        <w:rPr>
          <w:szCs w:val="22"/>
          <w:lang w:val="ru-RU"/>
        </w:rPr>
        <w:t>, с учетом НДС 18%</w:t>
      </w:r>
      <w:r w:rsidR="000462DC" w:rsidRPr="00A3302D">
        <w:rPr>
          <w:szCs w:val="22"/>
          <w:lang w:val="ru-RU"/>
        </w:rPr>
        <w:t xml:space="preserve"> в размере </w:t>
      </w:r>
      <w:r w:rsidR="00BD2726" w:rsidRPr="00BD2726">
        <w:rPr>
          <w:szCs w:val="22"/>
          <w:lang w:val="ru-RU"/>
        </w:rPr>
        <w:t>345 524,65 рубля (триста сорок пять тысяч пятьсот д</w:t>
      </w:r>
      <w:r w:rsidR="00BD2726" w:rsidRPr="00BD2726">
        <w:rPr>
          <w:lang w:val="ru-RU"/>
        </w:rPr>
        <w:t>вадцать четыре</w:t>
      </w:r>
      <w:r w:rsidR="00BD2726">
        <w:rPr>
          <w:szCs w:val="22"/>
          <w:lang w:val="ru-RU"/>
        </w:rPr>
        <w:t>) рубля</w:t>
      </w:r>
      <w:r w:rsidR="000462DC" w:rsidRPr="00A3302D">
        <w:rPr>
          <w:szCs w:val="22"/>
          <w:lang w:val="ru-RU"/>
        </w:rPr>
        <w:t xml:space="preserve"> </w:t>
      </w:r>
      <w:r w:rsidR="00BD2726">
        <w:rPr>
          <w:szCs w:val="22"/>
          <w:lang w:val="ru-RU"/>
        </w:rPr>
        <w:t>6</w:t>
      </w:r>
      <w:r w:rsidR="000462DC" w:rsidRPr="00A3302D">
        <w:rPr>
          <w:szCs w:val="22"/>
          <w:lang w:val="ru-RU"/>
        </w:rPr>
        <w:t>5 копеек</w:t>
      </w:r>
      <w:r w:rsidRPr="00A3302D">
        <w:rPr>
          <w:szCs w:val="22"/>
          <w:lang w:val="ru-RU"/>
        </w:rPr>
        <w:t xml:space="preserve">. По настоящему Договору у Покупателя не возникает обязанности заказать Оборудование, </w:t>
      </w:r>
      <w:r w:rsidR="004A1AD8" w:rsidRPr="00A3302D">
        <w:rPr>
          <w:szCs w:val="22"/>
          <w:lang w:val="ru-RU"/>
        </w:rPr>
        <w:t xml:space="preserve">экземпляры </w:t>
      </w:r>
      <w:r w:rsidRPr="00A3302D">
        <w:rPr>
          <w:szCs w:val="22"/>
          <w:lang w:val="ru-RU"/>
        </w:rPr>
        <w:t>ПО и Услуг</w:t>
      </w:r>
      <w:r w:rsidR="00263DDE" w:rsidRPr="00A3302D">
        <w:rPr>
          <w:szCs w:val="22"/>
          <w:lang w:val="ru-RU"/>
        </w:rPr>
        <w:t>и</w:t>
      </w:r>
      <w:r w:rsidRPr="00A3302D">
        <w:rPr>
          <w:szCs w:val="22"/>
          <w:lang w:val="ru-RU"/>
        </w:rPr>
        <w:t xml:space="preserve"> на всю указанную сумму.</w:t>
      </w:r>
    </w:p>
    <w:p w:rsidR="00360F08" w:rsidRPr="00A3302D" w:rsidRDefault="00360F08" w:rsidP="005637AB">
      <w:pPr>
        <w:pStyle w:val="ab"/>
        <w:numPr>
          <w:ilvl w:val="1"/>
          <w:numId w:val="8"/>
        </w:numPr>
        <w:tabs>
          <w:tab w:val="clear" w:pos="792"/>
          <w:tab w:val="num" w:pos="567"/>
          <w:tab w:val="num" w:pos="993"/>
        </w:tabs>
        <w:autoSpaceDE w:val="0"/>
        <w:autoSpaceDN w:val="0"/>
        <w:ind w:left="0" w:firstLine="0"/>
        <w:rPr>
          <w:szCs w:val="22"/>
          <w:lang w:val="ru-RU"/>
        </w:rPr>
      </w:pPr>
      <w:r w:rsidRPr="00A3302D">
        <w:rPr>
          <w:szCs w:val="22"/>
          <w:lang w:val="ru-RU"/>
        </w:rPr>
        <w:t xml:space="preserve">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w:t>
      </w:r>
      <w:r w:rsidR="00912784" w:rsidRPr="00A3302D">
        <w:rPr>
          <w:szCs w:val="22"/>
          <w:lang w:val="ru-RU"/>
        </w:rPr>
        <w:t>Ц</w:t>
      </w:r>
      <w:r w:rsidRPr="00A3302D">
        <w:rPr>
          <w:szCs w:val="22"/>
          <w:lang w:val="ru-RU"/>
        </w:rPr>
        <w:t>ены Договора.</w:t>
      </w:r>
    </w:p>
    <w:p w:rsidR="00360F08" w:rsidRPr="00A3302D" w:rsidRDefault="00360F08" w:rsidP="005637AB">
      <w:pPr>
        <w:pStyle w:val="ab"/>
        <w:widowControl w:val="0"/>
        <w:numPr>
          <w:ilvl w:val="1"/>
          <w:numId w:val="8"/>
        </w:numPr>
        <w:tabs>
          <w:tab w:val="clear" w:pos="792"/>
          <w:tab w:val="num" w:pos="567"/>
        </w:tabs>
        <w:autoSpaceDE w:val="0"/>
        <w:autoSpaceDN w:val="0"/>
        <w:adjustRightInd w:val="0"/>
        <w:ind w:left="0" w:firstLine="0"/>
        <w:rPr>
          <w:szCs w:val="22"/>
          <w:lang w:val="ru-RU"/>
        </w:rPr>
      </w:pPr>
      <w:r w:rsidRPr="00A3302D">
        <w:rPr>
          <w:szCs w:val="22"/>
          <w:lang w:val="ru-RU"/>
        </w:rPr>
        <w:t xml:space="preserve">Цену Оборудования, </w:t>
      </w:r>
      <w:r w:rsidR="004A1AD8" w:rsidRPr="00A3302D">
        <w:rPr>
          <w:szCs w:val="22"/>
          <w:lang w:val="ru-RU"/>
        </w:rPr>
        <w:t xml:space="preserve">экземпляров </w:t>
      </w:r>
      <w:r w:rsidRPr="00A3302D">
        <w:rPr>
          <w:szCs w:val="22"/>
          <w:lang w:val="ru-RU"/>
        </w:rPr>
        <w:t>ПО и Услуг</w:t>
      </w:r>
      <w:r w:rsidR="00FF4223" w:rsidRPr="00A3302D">
        <w:rPr>
          <w:szCs w:val="22"/>
          <w:lang w:val="ru-RU"/>
        </w:rPr>
        <w:t>,</w:t>
      </w:r>
      <w:r w:rsidRPr="00A3302D">
        <w:rPr>
          <w:szCs w:val="22"/>
          <w:lang w:val="ru-RU"/>
        </w:rPr>
        <w:t xml:space="preserve"> в том числе НДС 18 %, Стороны </w:t>
      </w:r>
      <w:r w:rsidR="00A9329E" w:rsidRPr="00A3302D">
        <w:rPr>
          <w:szCs w:val="22"/>
          <w:lang w:val="ru-RU"/>
        </w:rPr>
        <w:t>указ</w:t>
      </w:r>
      <w:r w:rsidRPr="00A3302D">
        <w:rPr>
          <w:szCs w:val="22"/>
          <w:lang w:val="ru-RU"/>
        </w:rPr>
        <w:t xml:space="preserve">ывают в Заказе. Стоимость Оборудования, </w:t>
      </w:r>
      <w:r w:rsidR="004A1AD8" w:rsidRPr="00A3302D">
        <w:rPr>
          <w:szCs w:val="22"/>
          <w:lang w:val="ru-RU"/>
        </w:rPr>
        <w:t xml:space="preserve">экземпляров </w:t>
      </w:r>
      <w:r w:rsidRPr="00A3302D">
        <w:rPr>
          <w:szCs w:val="22"/>
          <w:lang w:val="ru-RU"/>
        </w:rPr>
        <w:t xml:space="preserve">ПО и Услуг, определенная Приложением №1 к настоящему Договору, при заключении соответствующего Заказа не может быть увеличена. </w:t>
      </w:r>
    </w:p>
    <w:p w:rsidR="00360F08" w:rsidRPr="00A3302D" w:rsidRDefault="00360F08" w:rsidP="005637AB">
      <w:pPr>
        <w:pStyle w:val="ab"/>
        <w:widowControl w:val="0"/>
        <w:numPr>
          <w:ilvl w:val="1"/>
          <w:numId w:val="8"/>
        </w:numPr>
        <w:tabs>
          <w:tab w:val="clear" w:pos="792"/>
          <w:tab w:val="num" w:pos="567"/>
        </w:tabs>
        <w:autoSpaceDE w:val="0"/>
        <w:autoSpaceDN w:val="0"/>
        <w:adjustRightInd w:val="0"/>
        <w:ind w:left="0" w:firstLine="0"/>
        <w:rPr>
          <w:szCs w:val="22"/>
          <w:lang w:val="ru-RU"/>
        </w:rPr>
      </w:pPr>
      <w:r w:rsidRPr="00A3302D">
        <w:rPr>
          <w:szCs w:val="22"/>
          <w:lang w:val="ru-RU"/>
        </w:rPr>
        <w:t xml:space="preserve"> Указанная в Заказе цена Оборудования, </w:t>
      </w:r>
      <w:r w:rsidR="004A1AD8" w:rsidRPr="00A3302D">
        <w:rPr>
          <w:szCs w:val="22"/>
          <w:lang w:val="ru-RU"/>
        </w:rPr>
        <w:t xml:space="preserve">экземпляров </w:t>
      </w:r>
      <w:r w:rsidRPr="00A3302D">
        <w:rPr>
          <w:szCs w:val="22"/>
          <w:lang w:val="ru-RU"/>
        </w:rPr>
        <w:t xml:space="preserve">ПО и Услуг является твёрдой. Поставщик не вправе требовать увеличения цены (суммы оплаты) по Заказу, в том числе в случае, когда в момент определения цены Оборудования, </w:t>
      </w:r>
      <w:r w:rsidR="004A1AD8" w:rsidRPr="00A3302D">
        <w:rPr>
          <w:szCs w:val="22"/>
          <w:lang w:val="ru-RU"/>
        </w:rPr>
        <w:t xml:space="preserve">экземпляров </w:t>
      </w:r>
      <w:r w:rsidRPr="00A3302D">
        <w:rPr>
          <w:szCs w:val="22"/>
          <w:lang w:val="ru-RU"/>
        </w:rPr>
        <w:t>ПО и Услуг исключалась возможность предусмотреть полный объём необходимых для исполнения настоящего Договора расходов.</w:t>
      </w:r>
    </w:p>
    <w:p w:rsidR="00360F08" w:rsidRPr="00A3302D" w:rsidRDefault="00360F08" w:rsidP="005637AB">
      <w:pPr>
        <w:pStyle w:val="ab"/>
        <w:widowControl w:val="0"/>
        <w:numPr>
          <w:ilvl w:val="1"/>
          <w:numId w:val="8"/>
        </w:numPr>
        <w:tabs>
          <w:tab w:val="clear" w:pos="792"/>
          <w:tab w:val="num" w:pos="567"/>
        </w:tabs>
        <w:autoSpaceDE w:val="0"/>
        <w:autoSpaceDN w:val="0"/>
        <w:adjustRightInd w:val="0"/>
        <w:ind w:left="0" w:firstLine="0"/>
        <w:rPr>
          <w:szCs w:val="22"/>
          <w:lang w:val="ru-RU"/>
        </w:rPr>
      </w:pPr>
      <w:r w:rsidRPr="00A3302D">
        <w:rPr>
          <w:szCs w:val="22"/>
          <w:lang w:val="ru-RU"/>
        </w:rPr>
        <w:t xml:space="preserve"> Указанная в согласованном Сторонами Заказе цена Оборудования, </w:t>
      </w:r>
      <w:r w:rsidR="004A1AD8" w:rsidRPr="00A3302D">
        <w:rPr>
          <w:szCs w:val="22"/>
          <w:lang w:val="ru-RU"/>
        </w:rPr>
        <w:t xml:space="preserve">экземпляров </w:t>
      </w:r>
      <w:r w:rsidRPr="00A3302D">
        <w:rPr>
          <w:szCs w:val="22"/>
          <w:lang w:val="ru-RU"/>
        </w:rPr>
        <w:t>ПО и Услуг включает в себя все платежи, причитающиеся Поставщику за выполнение обязательств по соответствующему Заказу.</w:t>
      </w:r>
    </w:p>
    <w:p w:rsidR="00360F08" w:rsidRPr="00A3302D" w:rsidRDefault="00360F08" w:rsidP="005637AB">
      <w:pPr>
        <w:pStyle w:val="ab"/>
        <w:widowControl w:val="0"/>
        <w:numPr>
          <w:ilvl w:val="1"/>
          <w:numId w:val="8"/>
        </w:numPr>
        <w:tabs>
          <w:tab w:val="clear" w:pos="792"/>
          <w:tab w:val="num" w:pos="567"/>
        </w:tabs>
        <w:autoSpaceDE w:val="0"/>
        <w:autoSpaceDN w:val="0"/>
        <w:adjustRightInd w:val="0"/>
        <w:ind w:left="0" w:firstLine="0"/>
        <w:rPr>
          <w:szCs w:val="22"/>
          <w:lang w:val="ru-RU"/>
        </w:rPr>
      </w:pPr>
      <w:r w:rsidRPr="00A3302D">
        <w:rPr>
          <w:szCs w:val="22"/>
          <w:lang w:val="ru-RU"/>
        </w:rPr>
        <w:t xml:space="preserve"> Оплата цены Оборудования, </w:t>
      </w:r>
      <w:r w:rsidR="004A1AD8" w:rsidRPr="00A3302D">
        <w:rPr>
          <w:szCs w:val="22"/>
          <w:lang w:val="ru-RU"/>
        </w:rPr>
        <w:t xml:space="preserve">экземпляров </w:t>
      </w:r>
      <w:r w:rsidRPr="00A3302D">
        <w:rPr>
          <w:szCs w:val="22"/>
          <w:lang w:val="ru-RU"/>
        </w:rPr>
        <w:t>ПО и Услуг по соответствующему Заказу производится в следующем порядке:</w:t>
      </w:r>
    </w:p>
    <w:p w:rsidR="00360F08" w:rsidRPr="00A3302D" w:rsidRDefault="00360F08" w:rsidP="00360F08">
      <w:pPr>
        <w:pStyle w:val="ab"/>
        <w:widowControl w:val="0"/>
        <w:numPr>
          <w:ilvl w:val="2"/>
          <w:numId w:val="8"/>
        </w:numPr>
        <w:tabs>
          <w:tab w:val="num" w:pos="1134"/>
        </w:tabs>
        <w:autoSpaceDE w:val="0"/>
        <w:autoSpaceDN w:val="0"/>
        <w:adjustRightInd w:val="0"/>
        <w:ind w:left="0" w:firstLine="426"/>
        <w:rPr>
          <w:szCs w:val="22"/>
          <w:lang w:val="ru-RU"/>
        </w:rPr>
      </w:pPr>
      <w:r w:rsidRPr="00A3302D">
        <w:rPr>
          <w:szCs w:val="22"/>
          <w:lang w:val="ru-RU"/>
        </w:rPr>
        <w:t>Покупатель оплачивает 10 % (десять процентов) от указанной в Заказе цены Оборудования,</w:t>
      </w:r>
      <w:r w:rsidR="00912784" w:rsidRPr="00A3302D">
        <w:rPr>
          <w:szCs w:val="22"/>
          <w:lang w:val="ru-RU"/>
        </w:rPr>
        <w:t xml:space="preserve"> </w:t>
      </w:r>
      <w:r w:rsidR="004A1AD8" w:rsidRPr="00A3302D">
        <w:rPr>
          <w:szCs w:val="22"/>
          <w:lang w:val="ru-RU"/>
        </w:rPr>
        <w:t xml:space="preserve">экземпляров </w:t>
      </w:r>
      <w:r w:rsidR="00912784" w:rsidRPr="00A3302D">
        <w:rPr>
          <w:szCs w:val="22"/>
          <w:lang w:val="ru-RU"/>
        </w:rPr>
        <w:t>ПО и Услуг</w:t>
      </w:r>
      <w:r w:rsidRPr="00A3302D">
        <w:rPr>
          <w:szCs w:val="22"/>
          <w:lang w:val="ru-RU"/>
        </w:rPr>
        <w:t xml:space="preserve"> в том числе НДС 18 %, в течение </w:t>
      </w:r>
      <w:r w:rsidR="00223AE4" w:rsidRPr="00A3302D">
        <w:rPr>
          <w:szCs w:val="22"/>
          <w:lang w:val="ru-RU"/>
        </w:rPr>
        <w:t>2</w:t>
      </w:r>
      <w:r w:rsidRPr="00A3302D">
        <w:rPr>
          <w:szCs w:val="22"/>
          <w:lang w:val="ru-RU"/>
        </w:rPr>
        <w:t>0 (</w:t>
      </w:r>
      <w:r w:rsidR="00223AE4" w:rsidRPr="00A3302D">
        <w:rPr>
          <w:szCs w:val="22"/>
          <w:lang w:val="ru-RU"/>
        </w:rPr>
        <w:t>двадцати</w:t>
      </w:r>
      <w:r w:rsidRPr="00A3302D">
        <w:rPr>
          <w:szCs w:val="22"/>
          <w:lang w:val="ru-RU"/>
        </w:rPr>
        <w:t>)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w:t>
      </w:r>
    </w:p>
    <w:p w:rsidR="00360F08" w:rsidRPr="00A3302D" w:rsidRDefault="00360F08" w:rsidP="00360F08">
      <w:pPr>
        <w:pStyle w:val="ab"/>
        <w:widowControl w:val="0"/>
        <w:numPr>
          <w:ilvl w:val="2"/>
          <w:numId w:val="8"/>
        </w:numPr>
        <w:tabs>
          <w:tab w:val="num" w:pos="1134"/>
        </w:tabs>
        <w:autoSpaceDE w:val="0"/>
        <w:autoSpaceDN w:val="0"/>
        <w:adjustRightInd w:val="0"/>
        <w:ind w:left="0" w:firstLine="426"/>
        <w:rPr>
          <w:szCs w:val="22"/>
          <w:lang w:val="ru-RU"/>
        </w:rPr>
      </w:pPr>
      <w:r w:rsidRPr="00A3302D">
        <w:rPr>
          <w:szCs w:val="22"/>
          <w:lang w:val="ru-RU"/>
        </w:rPr>
        <w:t xml:space="preserve">Покупатель оплачивает 90 % (девяносто процентов) указанной в Заказе цены Оборудования, </w:t>
      </w:r>
      <w:r w:rsidR="004A1AD8" w:rsidRPr="00A3302D">
        <w:rPr>
          <w:szCs w:val="22"/>
          <w:lang w:val="ru-RU"/>
        </w:rPr>
        <w:t xml:space="preserve">экземпляров </w:t>
      </w:r>
      <w:r w:rsidRPr="00A3302D">
        <w:rPr>
          <w:szCs w:val="22"/>
          <w:lang w:val="ru-RU"/>
        </w:rPr>
        <w:t xml:space="preserve">ПО и Услуг в том числе НДС 18 %, в течение </w:t>
      </w:r>
      <w:r w:rsidR="0044146F" w:rsidRPr="00A3302D">
        <w:rPr>
          <w:szCs w:val="22"/>
          <w:lang w:val="ru-RU"/>
        </w:rPr>
        <w:t>9</w:t>
      </w:r>
      <w:r w:rsidR="009640D6" w:rsidRPr="00A3302D">
        <w:rPr>
          <w:szCs w:val="22"/>
          <w:lang w:val="ru-RU"/>
        </w:rPr>
        <w:t>0</w:t>
      </w:r>
      <w:r w:rsidR="007916A0" w:rsidRPr="00A3302D">
        <w:rPr>
          <w:szCs w:val="22"/>
          <w:lang w:val="ru-RU"/>
        </w:rPr>
        <w:t xml:space="preserve"> </w:t>
      </w:r>
      <w:r w:rsidRPr="00A3302D">
        <w:rPr>
          <w:szCs w:val="22"/>
          <w:lang w:val="ru-RU"/>
        </w:rPr>
        <w:t>(</w:t>
      </w:r>
      <w:r w:rsidR="0044146F" w:rsidRPr="00A3302D">
        <w:rPr>
          <w:szCs w:val="22"/>
          <w:lang w:val="ru-RU"/>
        </w:rPr>
        <w:t>девяноста</w:t>
      </w:r>
      <w:r w:rsidRPr="00A3302D">
        <w:rPr>
          <w:szCs w:val="22"/>
          <w:lang w:val="ru-RU"/>
        </w:rPr>
        <w:t>) календарных дней с момента получения оригинала счета. Поставщик выставляет счет не позднее 5 (пяти) рабочих дней с даты подписания Сторонами А</w:t>
      </w:r>
      <w:r w:rsidR="004A1AD8" w:rsidRPr="00A3302D">
        <w:rPr>
          <w:szCs w:val="22"/>
          <w:lang w:val="ru-RU"/>
        </w:rPr>
        <w:t xml:space="preserve">кта сдачи-приёмки Оборудования </w:t>
      </w:r>
      <w:r w:rsidRPr="00A3302D">
        <w:rPr>
          <w:szCs w:val="22"/>
          <w:lang w:val="ru-RU"/>
        </w:rPr>
        <w:t xml:space="preserve">или Акта </w:t>
      </w:r>
      <w:r w:rsidRPr="00A3302D">
        <w:rPr>
          <w:szCs w:val="22"/>
          <w:lang w:val="ru-RU"/>
        </w:rPr>
        <w:lastRenderedPageBreak/>
        <w:t xml:space="preserve">приемки оказанных услуг, если иное не предусмотрено в п. </w:t>
      </w:r>
      <w:r w:rsidR="00D2257F" w:rsidRPr="00A3302D">
        <w:rPr>
          <w:szCs w:val="22"/>
          <w:lang w:val="ru-RU"/>
        </w:rPr>
        <w:t>10</w:t>
      </w:r>
      <w:r w:rsidRPr="00A3302D">
        <w:rPr>
          <w:szCs w:val="22"/>
          <w:lang w:val="ru-RU"/>
        </w:rPr>
        <w:t>.</w:t>
      </w:r>
      <w:r w:rsidR="00302B1C" w:rsidRPr="00A3302D">
        <w:rPr>
          <w:szCs w:val="22"/>
          <w:lang w:val="ru-RU"/>
        </w:rPr>
        <w:t>10</w:t>
      </w:r>
      <w:r w:rsidRPr="00A3302D">
        <w:rPr>
          <w:szCs w:val="22"/>
          <w:lang w:val="ru-RU"/>
        </w:rPr>
        <w:t xml:space="preserve"> настоящего Договора.</w:t>
      </w:r>
    </w:p>
    <w:p w:rsidR="00360F08" w:rsidRPr="00A3302D" w:rsidRDefault="005637AB" w:rsidP="005637AB">
      <w:pPr>
        <w:pStyle w:val="ab"/>
        <w:widowControl w:val="0"/>
        <w:numPr>
          <w:ilvl w:val="2"/>
          <w:numId w:val="8"/>
        </w:numPr>
        <w:tabs>
          <w:tab w:val="clear" w:pos="1440"/>
          <w:tab w:val="num" w:pos="1134"/>
        </w:tabs>
        <w:autoSpaceDE w:val="0"/>
        <w:autoSpaceDN w:val="0"/>
        <w:adjustRightInd w:val="0"/>
        <w:ind w:left="0" w:firstLine="284"/>
        <w:rPr>
          <w:szCs w:val="22"/>
          <w:lang w:val="ru-RU"/>
        </w:rPr>
      </w:pPr>
      <w:r w:rsidRPr="00A3302D">
        <w:rPr>
          <w:szCs w:val="22"/>
          <w:lang w:val="ru-RU"/>
        </w:rPr>
        <w:t xml:space="preserve">Покупатель оплачивает цену Заказа на поставку Оборудования и/или </w:t>
      </w:r>
      <w:r w:rsidR="004A1AD8" w:rsidRPr="00A3302D">
        <w:rPr>
          <w:szCs w:val="22"/>
          <w:lang w:val="ru-RU"/>
        </w:rPr>
        <w:t xml:space="preserve">экземпляров </w:t>
      </w:r>
      <w:proofErr w:type="gramStart"/>
      <w:r w:rsidRPr="00A3302D">
        <w:rPr>
          <w:szCs w:val="22"/>
          <w:lang w:val="ru-RU"/>
        </w:rPr>
        <w:t>ПО путем</w:t>
      </w:r>
      <w:proofErr w:type="gramEnd"/>
      <w:r w:rsidRPr="00A3302D">
        <w:rPr>
          <w:szCs w:val="22"/>
          <w:lang w:val="ru-RU"/>
        </w:rPr>
        <w:t xml:space="preserve"> перечисления денежных средств в рублях Российской Федерации на расчётный счёт Поставщика, указанный в разделе 2</w:t>
      </w:r>
      <w:r w:rsidR="00233483" w:rsidRPr="00A3302D">
        <w:rPr>
          <w:szCs w:val="22"/>
          <w:lang w:val="ru-RU"/>
        </w:rPr>
        <w:t>3</w:t>
      </w:r>
      <w:r w:rsidRPr="00A3302D">
        <w:rPr>
          <w:szCs w:val="22"/>
          <w:lang w:val="ru-RU"/>
        </w:rPr>
        <w:t xml:space="preserve"> настоящего Договора.</w:t>
      </w:r>
    </w:p>
    <w:p w:rsidR="00360F08" w:rsidRPr="00A3302D" w:rsidRDefault="00360F08" w:rsidP="00360F08">
      <w:pPr>
        <w:widowControl w:val="0"/>
        <w:numPr>
          <w:ilvl w:val="2"/>
          <w:numId w:val="2"/>
        </w:numPr>
        <w:tabs>
          <w:tab w:val="left" w:pos="1134"/>
        </w:tabs>
        <w:autoSpaceDE w:val="0"/>
        <w:autoSpaceDN w:val="0"/>
        <w:adjustRightInd w:val="0"/>
        <w:ind w:left="0" w:firstLine="284"/>
        <w:contextualSpacing/>
        <w:rPr>
          <w:szCs w:val="22"/>
          <w:lang w:val="ru-RU"/>
        </w:rPr>
      </w:pPr>
      <w:r w:rsidRPr="00A3302D">
        <w:rPr>
          <w:szCs w:val="22"/>
          <w:lang w:val="ru-RU"/>
        </w:rPr>
        <w:t xml:space="preserve">Покупатель оплачивает цену Заказа </w:t>
      </w:r>
      <w:r w:rsidR="005637AB" w:rsidRPr="00A3302D">
        <w:rPr>
          <w:szCs w:val="22"/>
          <w:lang w:val="ru-RU"/>
        </w:rPr>
        <w:t xml:space="preserve">на оказание Услуг </w:t>
      </w:r>
      <w:r w:rsidRPr="00A3302D">
        <w:rPr>
          <w:szCs w:val="22"/>
          <w:lang w:val="ru-RU"/>
        </w:rPr>
        <w:t>путем перечисления денежных средств в рублях Российской Федерации на расчётный счёт Поставщика, указанный в разделе 2</w:t>
      </w:r>
      <w:r w:rsidR="00233483" w:rsidRPr="00A3302D">
        <w:rPr>
          <w:szCs w:val="22"/>
          <w:lang w:val="ru-RU"/>
        </w:rPr>
        <w:t>3</w:t>
      </w:r>
      <w:r w:rsidRPr="00A3302D">
        <w:rPr>
          <w:szCs w:val="22"/>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60F08" w:rsidRPr="00A3302D" w:rsidRDefault="00360F08" w:rsidP="00360F08">
      <w:pPr>
        <w:pStyle w:val="ab"/>
        <w:widowControl w:val="0"/>
        <w:numPr>
          <w:ilvl w:val="2"/>
          <w:numId w:val="8"/>
        </w:numPr>
        <w:tabs>
          <w:tab w:val="num" w:pos="1134"/>
        </w:tabs>
        <w:autoSpaceDE w:val="0"/>
        <w:autoSpaceDN w:val="0"/>
        <w:adjustRightInd w:val="0"/>
        <w:ind w:left="0" w:firstLine="426"/>
        <w:rPr>
          <w:szCs w:val="22"/>
          <w:lang w:val="ru-RU"/>
        </w:rPr>
      </w:pPr>
      <w:r w:rsidRPr="00A3302D">
        <w:rPr>
          <w:szCs w:val="22"/>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60F08" w:rsidRPr="00A3302D" w:rsidRDefault="00360F08" w:rsidP="00360F08">
      <w:pPr>
        <w:pStyle w:val="ab"/>
        <w:widowControl w:val="0"/>
        <w:numPr>
          <w:ilvl w:val="1"/>
          <w:numId w:val="8"/>
        </w:numPr>
        <w:autoSpaceDE w:val="0"/>
        <w:autoSpaceDN w:val="0"/>
        <w:adjustRightInd w:val="0"/>
        <w:ind w:left="0" w:firstLine="0"/>
        <w:rPr>
          <w:szCs w:val="22"/>
          <w:lang w:val="ru-RU"/>
        </w:rPr>
      </w:pPr>
      <w:r w:rsidRPr="00A3302D">
        <w:rPr>
          <w:szCs w:val="22"/>
          <w:lang w:val="ru-RU"/>
        </w:rPr>
        <w:t xml:space="preserve"> Просрочка платежа, указанного в п. 3.6.1 настоящего Договора, может повлечь за собой задержку поставки Оборудовании на срок не больше, чем срок просрочки платежа.</w:t>
      </w:r>
      <w:r w:rsidRPr="00A3302D">
        <w:rPr>
          <w:i/>
          <w:szCs w:val="22"/>
          <w:lang w:val="ru-RU"/>
        </w:rPr>
        <w:t xml:space="preserve"> </w:t>
      </w:r>
    </w:p>
    <w:p w:rsidR="001A5E33" w:rsidRPr="00A3302D" w:rsidRDefault="00360F08" w:rsidP="001A5E33">
      <w:pPr>
        <w:pStyle w:val="ab"/>
        <w:widowControl w:val="0"/>
        <w:numPr>
          <w:ilvl w:val="1"/>
          <w:numId w:val="8"/>
        </w:numPr>
        <w:autoSpaceDE w:val="0"/>
        <w:autoSpaceDN w:val="0"/>
        <w:adjustRightInd w:val="0"/>
        <w:ind w:left="0" w:firstLine="0"/>
        <w:rPr>
          <w:szCs w:val="22"/>
          <w:lang w:val="ru-RU"/>
        </w:rPr>
      </w:pPr>
      <w:r w:rsidRPr="00A3302D">
        <w:rPr>
          <w:szCs w:val="22"/>
          <w:lang w:val="ru-RU"/>
        </w:rPr>
        <w:t xml:space="preserve"> Если иное не предусмотрено в Заказе, отношения по коммерческому кредитованию по настоящему Договору между Сторонами не возникают.</w:t>
      </w:r>
      <w:r w:rsidR="001A5E33" w:rsidRPr="00A3302D">
        <w:rPr>
          <w:szCs w:val="22"/>
          <w:lang w:val="ru-RU"/>
        </w:rPr>
        <w:t xml:space="preserve"> Стороны согласились, что о том, что независимо от применимого порядка расчетов за поставленное Оборудование Поставщик не вправе требовать уплаты процентов на сумму долга за период пользования денежными средствами в соответствии со ст. 317.1. ГК РФ.</w:t>
      </w:r>
    </w:p>
    <w:p w:rsidR="00A9329E" w:rsidRPr="00A3302D" w:rsidRDefault="00A9329E" w:rsidP="00A9329E">
      <w:pPr>
        <w:pStyle w:val="ab"/>
        <w:widowControl w:val="0"/>
        <w:numPr>
          <w:ilvl w:val="1"/>
          <w:numId w:val="8"/>
        </w:numPr>
        <w:tabs>
          <w:tab w:val="clear" w:pos="792"/>
          <w:tab w:val="num" w:pos="0"/>
        </w:tabs>
        <w:autoSpaceDE w:val="0"/>
        <w:autoSpaceDN w:val="0"/>
        <w:adjustRightInd w:val="0"/>
        <w:ind w:left="0" w:firstLine="0"/>
        <w:rPr>
          <w:szCs w:val="22"/>
          <w:lang w:val="ru-RU"/>
        </w:rPr>
      </w:pPr>
      <w:r w:rsidRPr="00A3302D">
        <w:rPr>
          <w:szCs w:val="22"/>
          <w:lang w:val="ru-RU"/>
        </w:rPr>
        <w:t>Поставщик не вправе требовать выплаты процентов на сумму долга в соответствии со ст. 317.1 Гражданского кодекса РФ.</w:t>
      </w:r>
    </w:p>
    <w:p w:rsidR="00360F08" w:rsidRPr="00A3302D" w:rsidRDefault="00E7526B" w:rsidP="00A9329E">
      <w:pPr>
        <w:pStyle w:val="ab"/>
        <w:widowControl w:val="0"/>
        <w:numPr>
          <w:ilvl w:val="1"/>
          <w:numId w:val="8"/>
        </w:numPr>
        <w:autoSpaceDE w:val="0"/>
        <w:autoSpaceDN w:val="0"/>
        <w:adjustRightInd w:val="0"/>
        <w:ind w:left="0" w:firstLine="0"/>
        <w:rPr>
          <w:szCs w:val="22"/>
          <w:lang w:val="ru-RU"/>
        </w:rPr>
      </w:pPr>
      <w:r w:rsidRPr="00E7526B">
        <w:rPr>
          <w:lang w:val="ru-RU"/>
        </w:rPr>
        <w:t>Счет на оплату, а также документы, указанные в п. 3.6.1, 3.6.2 настоящего Договора выставляются в адрес ПАО «Башинформсвязь», реквизиты указаны в соответствующих заказах.</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0"/>
          <w:numId w:val="2"/>
        </w:numPr>
        <w:autoSpaceDE w:val="0"/>
        <w:autoSpaceDN w:val="0"/>
        <w:adjustRightInd w:val="0"/>
        <w:ind w:left="0" w:firstLine="0"/>
        <w:contextualSpacing/>
        <w:jc w:val="center"/>
        <w:rPr>
          <w:szCs w:val="22"/>
          <w:lang w:val="ru-RU"/>
        </w:rPr>
      </w:pPr>
      <w:r w:rsidRPr="00A3302D">
        <w:rPr>
          <w:szCs w:val="22"/>
          <w:lang w:val="ru-RU"/>
        </w:rPr>
        <w:t>ТРЕБОВАНИЯ К ОБОРУДОВАНИЮ</w:t>
      </w:r>
      <w:r w:rsidR="006F47F1" w:rsidRPr="00A3302D">
        <w:rPr>
          <w:szCs w:val="22"/>
          <w:lang w:val="ru-RU"/>
        </w:rPr>
        <w:t xml:space="preserve"> И ПО</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Качество Оборудования </w:t>
      </w:r>
      <w:r w:rsidR="006F47F1" w:rsidRPr="00A3302D">
        <w:rPr>
          <w:szCs w:val="22"/>
          <w:lang w:val="ru-RU"/>
        </w:rPr>
        <w:t xml:space="preserve">и ПО </w:t>
      </w:r>
      <w:r w:rsidRPr="00A3302D">
        <w:rPr>
          <w:szCs w:val="22"/>
          <w:lang w:val="ru-RU"/>
        </w:rPr>
        <w:t xml:space="preserve">должно соответствовать требованиям нормативных правовых актов Российской Федерации, условиям Заказа, </w:t>
      </w:r>
      <w:r w:rsidR="00EB7BF1" w:rsidRPr="00A3302D">
        <w:rPr>
          <w:szCs w:val="22"/>
          <w:lang w:val="ru-RU"/>
        </w:rPr>
        <w:t>Техническим</w:t>
      </w:r>
      <w:r w:rsidR="00EB303E" w:rsidRPr="00A3302D">
        <w:rPr>
          <w:szCs w:val="22"/>
          <w:lang w:val="ru-RU"/>
        </w:rPr>
        <w:t xml:space="preserve"> </w:t>
      </w:r>
      <w:r w:rsidR="00EB7BF1" w:rsidRPr="00A3302D">
        <w:rPr>
          <w:szCs w:val="22"/>
          <w:lang w:val="ru-RU"/>
        </w:rPr>
        <w:t>требованиям</w:t>
      </w:r>
      <w:r w:rsidR="00EB303E" w:rsidRPr="00A3302D">
        <w:rPr>
          <w:szCs w:val="22"/>
          <w:lang w:val="ru-RU"/>
        </w:rPr>
        <w:t xml:space="preserve"> в части, относящейся к Оборудованию</w:t>
      </w:r>
      <w:r w:rsidR="004A1AD8" w:rsidRPr="00A3302D">
        <w:rPr>
          <w:szCs w:val="22"/>
          <w:lang w:val="ru-RU"/>
        </w:rPr>
        <w:t>, ПО</w:t>
      </w:r>
      <w:r w:rsidR="00EB7BF1" w:rsidRPr="00A3302D">
        <w:rPr>
          <w:szCs w:val="22"/>
          <w:lang w:val="ru-RU"/>
        </w:rPr>
        <w:t xml:space="preserve"> (Приложение №1</w:t>
      </w:r>
      <w:r w:rsidR="00EB303E" w:rsidRPr="00A3302D">
        <w:rPr>
          <w:szCs w:val="22"/>
          <w:lang w:val="ru-RU"/>
        </w:rPr>
        <w:t xml:space="preserve"> к настоящему Договору), </w:t>
      </w:r>
      <w:r w:rsidRPr="00A3302D">
        <w:rPr>
          <w:szCs w:val="22"/>
          <w:lang w:val="ru-RU"/>
        </w:rPr>
        <w:t>а также положениям указанной в п. 6.1 настоящего Договора документации, относящейся к Оборудованию</w:t>
      </w:r>
      <w:r w:rsidR="004A1AD8" w:rsidRPr="00A3302D">
        <w:rPr>
          <w:szCs w:val="22"/>
          <w:lang w:val="ru-RU"/>
        </w:rPr>
        <w:t xml:space="preserve"> и экземплярам ПО</w:t>
      </w:r>
      <w:r w:rsidRPr="00A3302D">
        <w:rPr>
          <w:szCs w:val="22"/>
          <w:lang w:val="ru-RU"/>
        </w:rPr>
        <w:t>.</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Оборудование должно быть новым, ранее в эксплуатации не состоявшим.</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Если к перевозке, погрузке, разгрузке или хранению Оборудования</w:t>
      </w:r>
      <w:r w:rsidR="004A1AD8" w:rsidRPr="00A3302D">
        <w:rPr>
          <w:szCs w:val="22"/>
          <w:lang w:val="ru-RU"/>
        </w:rPr>
        <w:t>, экземпляров ПО</w:t>
      </w:r>
      <w:r w:rsidRPr="00A3302D">
        <w:rPr>
          <w:szCs w:val="22"/>
          <w:lang w:val="ru-RU"/>
        </w:rPr>
        <w:t xml:space="preserve">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w:t>
      </w:r>
      <w:r w:rsidR="004A1AD8" w:rsidRPr="00A3302D">
        <w:rPr>
          <w:szCs w:val="22"/>
          <w:lang w:val="ru-RU"/>
        </w:rPr>
        <w:t>, экземпляров ПО</w:t>
      </w:r>
      <w:r w:rsidRPr="00A3302D">
        <w:rPr>
          <w:szCs w:val="22"/>
          <w:lang w:val="ru-RU"/>
        </w:rPr>
        <w:t xml:space="preserve"> Покупателю по соответствующему Адресу доставки.</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Оборудование </w:t>
      </w:r>
      <w:r w:rsidR="006F47F1" w:rsidRPr="00A3302D">
        <w:rPr>
          <w:szCs w:val="22"/>
          <w:lang w:val="ru-RU"/>
        </w:rPr>
        <w:t xml:space="preserve">и </w:t>
      </w:r>
      <w:r w:rsidR="004A1AD8" w:rsidRPr="00A3302D">
        <w:rPr>
          <w:szCs w:val="22"/>
          <w:lang w:val="ru-RU"/>
        </w:rPr>
        <w:t xml:space="preserve">экземпляры </w:t>
      </w:r>
      <w:r w:rsidR="006F47F1" w:rsidRPr="00A3302D">
        <w:rPr>
          <w:szCs w:val="22"/>
          <w:lang w:val="ru-RU"/>
        </w:rPr>
        <w:t xml:space="preserve">ПО </w:t>
      </w:r>
      <w:r w:rsidRPr="00A3302D">
        <w:rPr>
          <w:szCs w:val="22"/>
          <w:lang w:val="ru-RU"/>
        </w:rPr>
        <w:t xml:space="preserve">на момент </w:t>
      </w:r>
      <w:r w:rsidR="004A1AD8" w:rsidRPr="00A3302D">
        <w:rPr>
          <w:szCs w:val="22"/>
          <w:lang w:val="ru-RU"/>
        </w:rPr>
        <w:t xml:space="preserve">их </w:t>
      </w:r>
      <w:r w:rsidRPr="00A3302D">
        <w:rPr>
          <w:szCs w:val="22"/>
          <w:lang w:val="ru-RU"/>
        </w:rPr>
        <w:t>передачи Покупателю по товарной накладной по фор</w:t>
      </w:r>
      <w:r w:rsidR="004A1AD8" w:rsidRPr="00A3302D">
        <w:rPr>
          <w:szCs w:val="22"/>
          <w:lang w:val="ru-RU"/>
        </w:rPr>
        <w:t>ме ТОРГ-12 должны</w:t>
      </w:r>
      <w:r w:rsidRPr="00A3302D">
        <w:rPr>
          <w:szCs w:val="22"/>
          <w:lang w:val="ru-RU"/>
        </w:rPr>
        <w:t xml:space="preserve"> быть свободным</w:t>
      </w:r>
      <w:r w:rsidR="004A1AD8" w:rsidRPr="00A3302D">
        <w:rPr>
          <w:szCs w:val="22"/>
          <w:lang w:val="ru-RU"/>
        </w:rPr>
        <w:t>и</w:t>
      </w:r>
      <w:r w:rsidRPr="00A3302D">
        <w:rPr>
          <w:szCs w:val="22"/>
          <w:lang w:val="ru-RU"/>
        </w:rPr>
        <w:t xml:space="preserve"> от прав и притязаний третьих лиц, в частности, Оборудование </w:t>
      </w:r>
      <w:r w:rsidR="004A1AD8" w:rsidRPr="00A3302D">
        <w:rPr>
          <w:szCs w:val="22"/>
          <w:lang w:val="ru-RU"/>
        </w:rPr>
        <w:t>и экземпляры ПО не должны</w:t>
      </w:r>
      <w:r w:rsidRPr="00A3302D">
        <w:rPr>
          <w:szCs w:val="22"/>
          <w:lang w:val="ru-RU"/>
        </w:rPr>
        <w:t xml:space="preserve"> состоять под арестом либо находиться в залоге, в отношении прав на Оборудование</w:t>
      </w:r>
      <w:r w:rsidR="004A1AD8" w:rsidRPr="00A3302D">
        <w:rPr>
          <w:szCs w:val="22"/>
          <w:lang w:val="ru-RU"/>
        </w:rPr>
        <w:t>, экземпляры ПО</w:t>
      </w:r>
      <w:r w:rsidRPr="00A3302D">
        <w:rPr>
          <w:szCs w:val="22"/>
          <w:lang w:val="ru-RU"/>
        </w:rPr>
        <w:t xml:space="preserve"> не должно вестись судебного разбирательства. </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Поставщик подтверждает, что Покупателю в связи с владением, пользованием, распоряжением Оборудованием </w:t>
      </w:r>
      <w:r w:rsidR="006F47F1" w:rsidRPr="00A3302D">
        <w:rPr>
          <w:szCs w:val="22"/>
          <w:lang w:val="ru-RU"/>
        </w:rPr>
        <w:t xml:space="preserve">и ПО </w:t>
      </w:r>
      <w:r w:rsidRPr="00A3302D">
        <w:rPr>
          <w:szCs w:val="22"/>
          <w:lang w:val="ru-RU"/>
        </w:rPr>
        <w:t>не потребуется получение какой бы то ни было</w:t>
      </w:r>
      <w:r w:rsidR="000252D4" w:rsidRPr="00A3302D">
        <w:rPr>
          <w:szCs w:val="22"/>
          <w:lang w:val="ru-RU"/>
        </w:rPr>
        <w:t xml:space="preserve"> не предусмотренной настоящим Договором</w:t>
      </w:r>
      <w:r w:rsidRPr="00A3302D">
        <w:rPr>
          <w:szCs w:val="22"/>
          <w:lang w:val="ru-RU"/>
        </w:rPr>
        <w:t xml:space="preserve"> лицензии, права пользования патентом или иного разрешения ни от Поставщика, ни от третьих лиц</w:t>
      </w:r>
      <w:r w:rsidR="000252D4" w:rsidRPr="00A3302D">
        <w:rPr>
          <w:szCs w:val="22"/>
          <w:lang w:val="ru-RU"/>
        </w:rPr>
        <w:t>, а также дает заверения, что Покупатель</w:t>
      </w:r>
      <w:r w:rsidR="00330051" w:rsidRPr="00A3302D">
        <w:rPr>
          <w:szCs w:val="22"/>
          <w:lang w:val="ru-RU"/>
        </w:rPr>
        <w:t>, в связи с использование в Оборудовании и ПО каких-либо объектов интеллектуальной собственности Поставщика или третьих лиц,</w:t>
      </w:r>
      <w:r w:rsidR="000252D4" w:rsidRPr="00A3302D">
        <w:rPr>
          <w:szCs w:val="22"/>
          <w:lang w:val="ru-RU"/>
        </w:rPr>
        <w:t xml:space="preserve"> не будет понужден к какому-либо не предусмотренному настоящим Договором  платежу</w:t>
      </w:r>
      <w:r w:rsidRPr="00A3302D">
        <w:rPr>
          <w:szCs w:val="22"/>
          <w:lang w:val="ru-RU"/>
        </w:rPr>
        <w:t>.</w:t>
      </w:r>
    </w:p>
    <w:p w:rsidR="00E12634" w:rsidRPr="00A3302D" w:rsidRDefault="00E12634" w:rsidP="00F41BBF">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Оборудование на момент его передачи Покупателю по товарной накладной по форме ТОРГ-12 должно быть помещено под таможенную процедуру выпуска для внутреннего потребления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r w:rsidR="00F41BBF" w:rsidRPr="00A3302D">
        <w:rPr>
          <w:szCs w:val="22"/>
          <w:lang w:val="ru-RU"/>
        </w:rPr>
        <w:t xml:space="preserve"> В случае получения Покупателем требования о предоставлении информации, содержащейся в грузовой таможенной декларации на поставляемое Оборудование,</w:t>
      </w:r>
      <w:r w:rsidR="00D2257F" w:rsidRPr="00A3302D">
        <w:rPr>
          <w:szCs w:val="22"/>
          <w:lang w:val="ru-RU"/>
        </w:rPr>
        <w:t xml:space="preserve"> </w:t>
      </w:r>
      <w:r w:rsidR="00F41BBF" w:rsidRPr="00A3302D">
        <w:rPr>
          <w:szCs w:val="22"/>
          <w:lang w:val="ru-RU"/>
        </w:rPr>
        <w:t>от уполномоченных органов государственной власти, Поста</w:t>
      </w:r>
      <w:r w:rsidR="00D2257F" w:rsidRPr="00A3302D">
        <w:rPr>
          <w:szCs w:val="22"/>
          <w:lang w:val="ru-RU"/>
        </w:rPr>
        <w:t>в</w:t>
      </w:r>
      <w:r w:rsidR="00F41BBF" w:rsidRPr="00A3302D">
        <w:rPr>
          <w:szCs w:val="22"/>
          <w:lang w:val="ru-RU"/>
        </w:rPr>
        <w:t>щик обязуется предоставить соответствующую информацию.</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ТРЕБОВАНИЯ К ДОКУМЕНТАМ, ОТНОСЯЩИМСЯ К ОБОРУДОВАНИЮ</w:t>
      </w:r>
      <w:r w:rsidR="00E04375" w:rsidRPr="00A3302D">
        <w:rPr>
          <w:szCs w:val="22"/>
          <w:lang w:val="ru-RU"/>
        </w:rPr>
        <w:t xml:space="preserve"> И </w:t>
      </w:r>
      <w:r w:rsidR="00233561" w:rsidRPr="00A3302D">
        <w:rPr>
          <w:szCs w:val="22"/>
          <w:lang w:val="ru-RU"/>
        </w:rPr>
        <w:t xml:space="preserve">ЭКЗЕМПЛЯРАМ </w:t>
      </w:r>
      <w:r w:rsidR="00E04375" w:rsidRPr="00A3302D">
        <w:rPr>
          <w:szCs w:val="22"/>
          <w:lang w:val="ru-RU"/>
        </w:rPr>
        <w:t>ПО</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Поставщик обязует</w:t>
      </w:r>
      <w:r w:rsidR="005637AB" w:rsidRPr="00A3302D">
        <w:rPr>
          <w:szCs w:val="22"/>
          <w:lang w:val="ru-RU"/>
        </w:rPr>
        <w:t>ся в сроки, установленные в п. 8</w:t>
      </w:r>
      <w:r w:rsidRPr="00A3302D">
        <w:rPr>
          <w:szCs w:val="22"/>
          <w:lang w:val="ru-RU"/>
        </w:rPr>
        <w:t>.2 настоящего Договора, передать Покупателю все относящиеся к Оборудованию</w:t>
      </w:r>
      <w:r w:rsidR="00233561" w:rsidRPr="00A3302D">
        <w:rPr>
          <w:szCs w:val="22"/>
          <w:lang w:val="ru-RU"/>
        </w:rPr>
        <w:t xml:space="preserve"> и экземплярам ПО,</w:t>
      </w:r>
      <w:r w:rsidRPr="00A3302D">
        <w:rPr>
          <w:szCs w:val="22"/>
          <w:lang w:val="ru-RU"/>
        </w:rPr>
        <w:t xml:space="preserve"> документы</w:t>
      </w:r>
      <w:r w:rsidR="005637AB" w:rsidRPr="00A3302D">
        <w:rPr>
          <w:szCs w:val="22"/>
          <w:lang w:val="ru-RU"/>
        </w:rPr>
        <w:t>, составленные на русском и английском языке</w:t>
      </w:r>
      <w:r w:rsidRPr="00A3302D">
        <w:rPr>
          <w:szCs w:val="22"/>
          <w:lang w:val="ru-RU"/>
        </w:rPr>
        <w:t xml:space="preserve"> (технический паспорт, сервисную книжку, инструкцию по эксплуатации</w:t>
      </w:r>
      <w:r w:rsidR="006F47F1" w:rsidRPr="00A3302D">
        <w:rPr>
          <w:szCs w:val="22"/>
          <w:lang w:val="ru-RU"/>
        </w:rPr>
        <w:t xml:space="preserve">, условия использования Программного обеспечения (лицензионные условия) </w:t>
      </w:r>
      <w:r w:rsidRPr="00A3302D">
        <w:rPr>
          <w:szCs w:val="22"/>
          <w:lang w:val="ru-RU"/>
        </w:rPr>
        <w:t>и т.п.), предусмотренные нормативными правовыми актами Российской Федерации и настоящим Договором.</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Если согласно </w:t>
      </w:r>
      <w:proofErr w:type="gramStart"/>
      <w:r w:rsidRPr="00A3302D">
        <w:rPr>
          <w:szCs w:val="22"/>
          <w:lang w:val="ru-RU"/>
        </w:rPr>
        <w:t>законодательству</w:t>
      </w:r>
      <w:proofErr w:type="gramEnd"/>
      <w:r w:rsidRPr="00A3302D">
        <w:rPr>
          <w:szCs w:val="22"/>
          <w:lang w:val="ru-RU"/>
        </w:rPr>
        <w:t xml:space="preserve"> Российской Федерации условием использования Оборудования </w:t>
      </w:r>
      <w:r w:rsidR="001A5E33" w:rsidRPr="00A3302D">
        <w:rPr>
          <w:szCs w:val="22"/>
          <w:lang w:val="ru-RU"/>
        </w:rPr>
        <w:t xml:space="preserve">и/или ПО </w:t>
      </w:r>
      <w:proofErr w:type="spellStart"/>
      <w:r w:rsidRPr="00A3302D">
        <w:rPr>
          <w:szCs w:val="22"/>
          <w:lang w:val="ru-RU"/>
        </w:rPr>
        <w:t>по</w:t>
      </w:r>
      <w:proofErr w:type="spellEnd"/>
      <w:r w:rsidRPr="00A3302D">
        <w:rPr>
          <w:szCs w:val="22"/>
          <w:lang w:val="ru-RU"/>
        </w:rPr>
        <w:t xml:space="preserve"> его назначению является обязательное подтверждение соответствия Оборудования</w:t>
      </w:r>
      <w:r w:rsidR="001A5E33" w:rsidRPr="00A3302D">
        <w:rPr>
          <w:szCs w:val="22"/>
          <w:lang w:val="ru-RU"/>
        </w:rPr>
        <w:t xml:space="preserve"> и/или ПО</w:t>
      </w:r>
      <w:r w:rsidRPr="00A3302D">
        <w:rPr>
          <w:szCs w:val="22"/>
          <w:lang w:val="ru-RU"/>
        </w:rPr>
        <w:t xml:space="preserve"> техническим регламентам, стандартам, сводам правил, иным требованиям, Поставщик обязуется в сроки, установленные в п. </w:t>
      </w:r>
      <w:r w:rsidR="005637AB" w:rsidRPr="00A3302D">
        <w:rPr>
          <w:szCs w:val="22"/>
          <w:lang w:val="ru-RU"/>
        </w:rPr>
        <w:t>8</w:t>
      </w:r>
      <w:r w:rsidRPr="00A3302D">
        <w:rPr>
          <w:szCs w:val="22"/>
          <w:lang w:val="ru-RU"/>
        </w:rPr>
        <w:t xml:space="preserve">.2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w:t>
      </w:r>
      <w:r w:rsidR="001A5E33" w:rsidRPr="00A3302D">
        <w:rPr>
          <w:szCs w:val="22"/>
          <w:lang w:val="ru-RU"/>
        </w:rPr>
        <w:t xml:space="preserve">и/или ПО </w:t>
      </w:r>
      <w:r w:rsidRPr="00A3302D">
        <w:rPr>
          <w:szCs w:val="22"/>
          <w:lang w:val="ru-RU"/>
        </w:rPr>
        <w:t>указанным требованиям.</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Если согласно </w:t>
      </w:r>
      <w:proofErr w:type="gramStart"/>
      <w:r w:rsidRPr="00A3302D">
        <w:rPr>
          <w:szCs w:val="22"/>
          <w:lang w:val="ru-RU"/>
        </w:rPr>
        <w:t>законодательству</w:t>
      </w:r>
      <w:proofErr w:type="gramEnd"/>
      <w:r w:rsidRPr="00A3302D">
        <w:rPr>
          <w:szCs w:val="22"/>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Документы, указанные в </w:t>
      </w:r>
      <w:proofErr w:type="spellStart"/>
      <w:r w:rsidRPr="00A3302D">
        <w:rPr>
          <w:szCs w:val="22"/>
          <w:lang w:val="ru-RU"/>
        </w:rPr>
        <w:t>п.п</w:t>
      </w:r>
      <w:proofErr w:type="spellEnd"/>
      <w:r w:rsidRPr="00A3302D">
        <w:rPr>
          <w:szCs w:val="22"/>
          <w:lang w:val="ru-RU"/>
        </w:rPr>
        <w:t xml:space="preserve">. </w:t>
      </w:r>
      <w:r w:rsidR="005637AB" w:rsidRPr="00A3302D">
        <w:rPr>
          <w:szCs w:val="22"/>
          <w:lang w:val="ru-RU"/>
        </w:rPr>
        <w:t>5</w:t>
      </w:r>
      <w:r w:rsidRPr="00A3302D">
        <w:rPr>
          <w:szCs w:val="22"/>
          <w:lang w:val="ru-RU"/>
        </w:rPr>
        <w:t xml:space="preserve">.1 – </w:t>
      </w:r>
      <w:r w:rsidR="005637AB" w:rsidRPr="00A3302D">
        <w:rPr>
          <w:szCs w:val="22"/>
          <w:lang w:val="ru-RU"/>
        </w:rPr>
        <w:t>5</w:t>
      </w:r>
      <w:r w:rsidRPr="00A3302D">
        <w:rPr>
          <w:szCs w:val="22"/>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Если в сроки, установленные в п. </w:t>
      </w:r>
      <w:r w:rsidR="005637AB" w:rsidRPr="00A3302D">
        <w:rPr>
          <w:szCs w:val="22"/>
          <w:lang w:val="ru-RU"/>
        </w:rPr>
        <w:t>8</w:t>
      </w:r>
      <w:r w:rsidRPr="00A3302D">
        <w:rPr>
          <w:szCs w:val="22"/>
          <w:lang w:val="ru-RU"/>
        </w:rPr>
        <w:t xml:space="preserve">.2 настоящего Договора, Покупатель не получит заверенные копии (подлинники) документов, указанных в </w:t>
      </w:r>
      <w:proofErr w:type="spellStart"/>
      <w:r w:rsidRPr="00A3302D">
        <w:rPr>
          <w:szCs w:val="22"/>
          <w:lang w:val="ru-RU"/>
        </w:rPr>
        <w:t>п.п</w:t>
      </w:r>
      <w:proofErr w:type="spellEnd"/>
      <w:r w:rsidRPr="00A3302D">
        <w:rPr>
          <w:szCs w:val="22"/>
          <w:lang w:val="ru-RU"/>
        </w:rPr>
        <w:t xml:space="preserve">. </w:t>
      </w:r>
      <w:r w:rsidR="005637AB" w:rsidRPr="00A3302D">
        <w:rPr>
          <w:szCs w:val="22"/>
          <w:lang w:val="ru-RU"/>
        </w:rPr>
        <w:t>5.1 – 5</w:t>
      </w:r>
      <w:r w:rsidRPr="00A3302D">
        <w:rPr>
          <w:szCs w:val="22"/>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w:t>
      </w:r>
      <w:r w:rsidR="00F41BBF" w:rsidRPr="00A3302D">
        <w:rPr>
          <w:szCs w:val="22"/>
          <w:lang w:val="ru-RU"/>
        </w:rPr>
        <w:t>согласованный Сторонами срок</w:t>
      </w:r>
      <w:r w:rsidRPr="00A3302D">
        <w:rPr>
          <w:szCs w:val="22"/>
          <w:lang w:val="ru-RU"/>
        </w:rPr>
        <w:t>, Поставщик обязуется вернуть Покупателю денежные средства, выплаченные за Оборудование</w:t>
      </w:r>
      <w:r w:rsidR="00F41BBF" w:rsidRPr="00A3302D">
        <w:rPr>
          <w:szCs w:val="22"/>
          <w:lang w:val="ru-RU"/>
        </w:rPr>
        <w:t xml:space="preserve"> и </w:t>
      </w:r>
      <w:r w:rsidR="00233561" w:rsidRPr="00A3302D">
        <w:rPr>
          <w:szCs w:val="22"/>
          <w:lang w:val="ru-RU"/>
        </w:rPr>
        <w:t xml:space="preserve">экземпляры </w:t>
      </w:r>
      <w:r w:rsidR="00F41BBF" w:rsidRPr="00A3302D">
        <w:rPr>
          <w:szCs w:val="22"/>
          <w:lang w:val="ru-RU"/>
        </w:rPr>
        <w:t>ПО</w:t>
      </w:r>
      <w:r w:rsidRPr="00A3302D">
        <w:rPr>
          <w:szCs w:val="22"/>
          <w:lang w:val="ru-RU"/>
        </w:rPr>
        <w:t xml:space="preserve">, в отношении </w:t>
      </w:r>
      <w:r w:rsidR="00233561" w:rsidRPr="00A3302D">
        <w:rPr>
          <w:szCs w:val="22"/>
          <w:lang w:val="ru-RU"/>
        </w:rPr>
        <w:t>которых</w:t>
      </w:r>
      <w:r w:rsidRPr="00A3302D">
        <w:rPr>
          <w:szCs w:val="22"/>
          <w:lang w:val="ru-RU"/>
        </w:rPr>
        <w:t xml:space="preserve"> Покупатель не получил соответствующие документы, вывезти это Оборудование</w:t>
      </w:r>
      <w:r w:rsidR="00F41BBF" w:rsidRPr="00A3302D">
        <w:rPr>
          <w:szCs w:val="22"/>
          <w:lang w:val="ru-RU"/>
        </w:rPr>
        <w:t xml:space="preserve">, </w:t>
      </w:r>
      <w:r w:rsidR="00233561" w:rsidRPr="00A3302D">
        <w:rPr>
          <w:szCs w:val="22"/>
          <w:lang w:val="ru-RU"/>
        </w:rPr>
        <w:t xml:space="preserve">экземпляры </w:t>
      </w:r>
      <w:r w:rsidR="00F41BBF" w:rsidRPr="00A3302D">
        <w:rPr>
          <w:szCs w:val="22"/>
          <w:lang w:val="ru-RU"/>
        </w:rPr>
        <w:t>ПО</w:t>
      </w:r>
      <w:r w:rsidRPr="00A3302D">
        <w:rPr>
          <w:szCs w:val="22"/>
          <w:lang w:val="ru-RU"/>
        </w:rPr>
        <w:t xml:space="preserve"> с соответствующих Адресов доставки своими силами и за свой счёт, а также возместить Покупателю </w:t>
      </w:r>
      <w:r w:rsidR="00F41BBF" w:rsidRPr="00A3302D">
        <w:rPr>
          <w:szCs w:val="22"/>
          <w:lang w:val="ru-RU"/>
        </w:rPr>
        <w:t>реальный ущерб</w:t>
      </w:r>
      <w:r w:rsidRPr="00A3302D">
        <w:rPr>
          <w:szCs w:val="22"/>
          <w:lang w:val="ru-RU"/>
        </w:rPr>
        <w:t xml:space="preserve">. </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УПАКОВКА И МАРКИРОВКА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 xml:space="preserve">Поставщик обязуется передать Покупателю Оборудование </w:t>
      </w:r>
      <w:r w:rsidR="00E04375" w:rsidRPr="00A3302D">
        <w:rPr>
          <w:szCs w:val="22"/>
          <w:lang w:val="ru-RU"/>
        </w:rPr>
        <w:t xml:space="preserve">и </w:t>
      </w:r>
      <w:r w:rsidR="00233561" w:rsidRPr="00A3302D">
        <w:rPr>
          <w:szCs w:val="22"/>
          <w:lang w:val="ru-RU"/>
        </w:rPr>
        <w:t>экземпляры</w:t>
      </w:r>
      <w:r w:rsidR="00D318B5" w:rsidRPr="00A3302D">
        <w:rPr>
          <w:szCs w:val="22"/>
          <w:lang w:val="ru-RU"/>
        </w:rPr>
        <w:t xml:space="preserve"> </w:t>
      </w:r>
      <w:r w:rsidR="00E04375" w:rsidRPr="00A3302D">
        <w:rPr>
          <w:szCs w:val="22"/>
          <w:lang w:val="ru-RU"/>
        </w:rPr>
        <w:t xml:space="preserve">ПО </w:t>
      </w:r>
      <w:r w:rsidRPr="00A3302D">
        <w:rPr>
          <w:szCs w:val="22"/>
          <w:lang w:val="ru-RU"/>
        </w:rPr>
        <w:t xml:space="preserve">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A3302D">
        <w:rPr>
          <w:szCs w:val="22"/>
          <w:lang w:val="ru-RU"/>
        </w:rPr>
        <w:t>п.п</w:t>
      </w:r>
      <w:proofErr w:type="spellEnd"/>
      <w:r w:rsidRPr="00A3302D">
        <w:rPr>
          <w:szCs w:val="22"/>
          <w:lang w:val="ru-RU"/>
        </w:rPr>
        <w:t xml:space="preserve">. </w:t>
      </w:r>
      <w:r w:rsidR="005637AB" w:rsidRPr="00A3302D">
        <w:rPr>
          <w:szCs w:val="22"/>
          <w:lang w:val="ru-RU"/>
        </w:rPr>
        <w:t>6</w:t>
      </w:r>
      <w:r w:rsidRPr="00A3302D">
        <w:rPr>
          <w:szCs w:val="22"/>
          <w:lang w:val="ru-RU"/>
        </w:rPr>
        <w:t xml:space="preserve">.5, </w:t>
      </w:r>
      <w:r w:rsidR="005637AB" w:rsidRPr="00A3302D">
        <w:rPr>
          <w:szCs w:val="22"/>
          <w:lang w:val="ru-RU"/>
        </w:rPr>
        <w:t>6</w:t>
      </w:r>
      <w:r w:rsidRPr="00A3302D">
        <w:rPr>
          <w:szCs w:val="22"/>
          <w:lang w:val="ru-RU"/>
        </w:rPr>
        <w:t xml:space="preserve">.6, </w:t>
      </w:r>
      <w:r w:rsidR="005637AB" w:rsidRPr="00A3302D">
        <w:rPr>
          <w:szCs w:val="22"/>
          <w:lang w:val="ru-RU"/>
        </w:rPr>
        <w:t>6</w:t>
      </w:r>
      <w:r w:rsidRPr="00A3302D">
        <w:rPr>
          <w:szCs w:val="22"/>
          <w:lang w:val="ru-RU"/>
        </w:rPr>
        <w:t xml:space="preserve">.8 – </w:t>
      </w:r>
      <w:r w:rsidR="005637AB" w:rsidRPr="00A3302D">
        <w:rPr>
          <w:szCs w:val="22"/>
          <w:lang w:val="ru-RU"/>
        </w:rPr>
        <w:t>6</w:t>
      </w:r>
      <w:r w:rsidRPr="00A3302D">
        <w:rPr>
          <w:szCs w:val="22"/>
          <w:lang w:val="ru-RU"/>
        </w:rPr>
        <w:t xml:space="preserve">.10 настоящего Договора к упаковке (маркировке) Оборудования не представляется возможным, упаковка (маркировка) должна обеспечивать доставку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proofErr w:type="spellStart"/>
      <w:r w:rsidRPr="00A3302D">
        <w:rPr>
          <w:szCs w:val="22"/>
          <w:lang w:val="ru-RU"/>
        </w:rPr>
        <w:t>по</w:t>
      </w:r>
      <w:proofErr w:type="spellEnd"/>
      <w:r w:rsidRPr="00A3302D">
        <w:rPr>
          <w:szCs w:val="22"/>
          <w:lang w:val="ru-RU"/>
        </w:rPr>
        <w:t xml:space="preserve"> соответствующему Адресу доставки, а также сохранность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r w:rsidRPr="00A3302D">
        <w:rPr>
          <w:szCs w:val="22"/>
          <w:lang w:val="ru-RU"/>
        </w:rPr>
        <w:t>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Поставщик до момента подписания Сторонами товарно</w:t>
      </w:r>
      <w:r w:rsidR="00F41BBF" w:rsidRPr="00A3302D">
        <w:rPr>
          <w:szCs w:val="22"/>
          <w:lang w:val="ru-RU"/>
        </w:rPr>
        <w:t xml:space="preserve">-транспортной </w:t>
      </w:r>
      <w:r w:rsidRPr="00A3302D">
        <w:rPr>
          <w:szCs w:val="22"/>
          <w:lang w:val="ru-RU"/>
        </w:rPr>
        <w:t xml:space="preserve">накладной по форме </w:t>
      </w:r>
      <w:r w:rsidR="00F41BBF" w:rsidRPr="00A3302D">
        <w:rPr>
          <w:szCs w:val="22"/>
          <w:lang w:val="ru-RU"/>
        </w:rPr>
        <w:t>Т-1</w:t>
      </w:r>
      <w:r w:rsidRPr="00A3302D">
        <w:rPr>
          <w:szCs w:val="22"/>
          <w:lang w:val="ru-RU"/>
        </w:rPr>
        <w:t xml:space="preserve"> несёт ответственность перед Покупателем за порчу и утрату соответствующего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 xml:space="preserve">, а также за просрочку доставки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r w:rsidRPr="00A3302D">
        <w:rPr>
          <w:szCs w:val="22"/>
          <w:lang w:val="ru-RU"/>
        </w:rPr>
        <w:t xml:space="preserve">вследствие ненадлежащей упаковки и (или) маркировки. </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Цена упаковки, упаковочного материала, в том числе цена многооборотной тары (упаковки), включена в цену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 xml:space="preserve">Отдельные партии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r w:rsidRPr="00A3302D">
        <w:rPr>
          <w:szCs w:val="22"/>
          <w:lang w:val="ru-RU"/>
        </w:rPr>
        <w:t>должны быть упакованы в отдельные упаковки.</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 xml:space="preserve">Упаковка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r w:rsidRPr="00A3302D">
        <w:rPr>
          <w:szCs w:val="22"/>
          <w:lang w:val="ru-RU"/>
        </w:rPr>
        <w:t>после её вскрытия должна исключать возможность восстановления упаковки без следов вскрытия.</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 xml:space="preserve">Упаковка Оборудования </w:t>
      </w:r>
      <w:r w:rsidR="00E04375" w:rsidRPr="00A3302D">
        <w:rPr>
          <w:szCs w:val="22"/>
          <w:lang w:val="ru-RU"/>
        </w:rPr>
        <w:t xml:space="preserve">и </w:t>
      </w:r>
      <w:r w:rsidR="00D318B5" w:rsidRPr="00A3302D">
        <w:rPr>
          <w:szCs w:val="22"/>
          <w:lang w:val="ru-RU"/>
        </w:rPr>
        <w:t xml:space="preserve">экземпляров </w:t>
      </w:r>
      <w:r w:rsidR="00E04375" w:rsidRPr="00A3302D">
        <w:rPr>
          <w:szCs w:val="22"/>
          <w:lang w:val="ru-RU"/>
        </w:rPr>
        <w:t xml:space="preserve">ПО </w:t>
      </w:r>
      <w:r w:rsidRPr="00A3302D">
        <w:rPr>
          <w:szCs w:val="22"/>
          <w:lang w:val="ru-RU"/>
        </w:rPr>
        <w:t>должна быть приспособлена к погрузке и разгрузке как механическим, так и ручным способом.</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 xml:space="preserve">Поставщик обязуется составить и передать Покупателю в указанные в </w:t>
      </w:r>
      <w:proofErr w:type="spellStart"/>
      <w:r w:rsidRPr="00A3302D">
        <w:rPr>
          <w:szCs w:val="22"/>
          <w:lang w:val="ru-RU"/>
        </w:rPr>
        <w:t>п.п</w:t>
      </w:r>
      <w:proofErr w:type="spellEnd"/>
      <w:r w:rsidRPr="00A3302D">
        <w:rPr>
          <w:szCs w:val="22"/>
          <w:lang w:val="ru-RU"/>
        </w:rPr>
        <w:t xml:space="preserve">. </w:t>
      </w:r>
      <w:r w:rsidR="009D71FD" w:rsidRPr="00A3302D">
        <w:rPr>
          <w:szCs w:val="22"/>
          <w:lang w:val="ru-RU"/>
        </w:rPr>
        <w:t>7</w:t>
      </w:r>
      <w:r w:rsidRPr="00A3302D">
        <w:rPr>
          <w:szCs w:val="22"/>
          <w:lang w:val="ru-RU"/>
        </w:rPr>
        <w:t xml:space="preserve">.6, </w:t>
      </w:r>
      <w:r w:rsidR="009D71FD" w:rsidRPr="00A3302D">
        <w:rPr>
          <w:szCs w:val="22"/>
          <w:lang w:val="ru-RU"/>
        </w:rPr>
        <w:t>8</w:t>
      </w:r>
      <w:r w:rsidRPr="00A3302D">
        <w:rPr>
          <w:szCs w:val="22"/>
          <w:lang w:val="ru-RU"/>
        </w:rPr>
        <w:t>.2 настоящего Договора сроки упаковочные листы на каждую партию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 В упаковочных листах должны быть указаны:</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номер Договора и номер соответствующего Заказа;</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наименование и адрес Поставщика;</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Адрес доставки партии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наименования и количество единиц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 входящих в соответствующую партию;</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вес каждого транспортного (погрузочного) места брутто и нетто;</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 xml:space="preserve">размеры каждого транспортного (погрузочного) места (длина, ширина, высота в </w:t>
      </w:r>
      <w:r w:rsidR="00F41BBF" w:rsidRPr="00A3302D">
        <w:rPr>
          <w:szCs w:val="22"/>
          <w:lang w:val="ru-RU"/>
        </w:rPr>
        <w:t>миллиметрах</w:t>
      </w:r>
      <w:r w:rsidRPr="00A3302D">
        <w:rPr>
          <w:szCs w:val="22"/>
          <w:lang w:val="ru-RU"/>
        </w:rPr>
        <w:t>);</w:t>
      </w:r>
    </w:p>
    <w:p w:rsidR="00E12634" w:rsidRPr="00A3302D" w:rsidRDefault="00E12634" w:rsidP="00E12634">
      <w:pPr>
        <w:widowControl w:val="0"/>
        <w:numPr>
          <w:ilvl w:val="2"/>
          <w:numId w:val="2"/>
        </w:numPr>
        <w:tabs>
          <w:tab w:val="left" w:pos="993"/>
        </w:tabs>
        <w:autoSpaceDE w:val="0"/>
        <w:autoSpaceDN w:val="0"/>
        <w:adjustRightInd w:val="0"/>
        <w:ind w:left="0" w:firstLine="284"/>
        <w:contextualSpacing/>
        <w:rPr>
          <w:szCs w:val="22"/>
          <w:lang w:val="ru-RU"/>
        </w:rPr>
      </w:pPr>
      <w:r w:rsidRPr="00A3302D">
        <w:rPr>
          <w:szCs w:val="22"/>
          <w:lang w:val="ru-RU"/>
        </w:rPr>
        <w:t>количество и номера транспортных (погрузочных) мест, входящих в партию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Упаковка Оборудования </w:t>
      </w:r>
      <w:r w:rsidR="00E04375" w:rsidRPr="00A3302D">
        <w:rPr>
          <w:szCs w:val="22"/>
          <w:lang w:val="ru-RU"/>
        </w:rPr>
        <w:t>и ПО</w:t>
      </w:r>
      <w:r w:rsidR="005E0D5A" w:rsidRPr="00A3302D">
        <w:rPr>
          <w:szCs w:val="22"/>
          <w:lang w:val="ru-RU"/>
        </w:rPr>
        <w:t xml:space="preserve"> </w:t>
      </w:r>
      <w:r w:rsidRPr="00A3302D">
        <w:rPr>
          <w:szCs w:val="22"/>
          <w:lang w:val="ru-RU"/>
        </w:rPr>
        <w:t>должна маркироваться с двух противоположных боковых сторон.</w:t>
      </w:r>
    </w:p>
    <w:p w:rsidR="00E12634" w:rsidRPr="00A3302D" w:rsidRDefault="00E12634" w:rsidP="005637AB">
      <w:pPr>
        <w:widowControl w:val="0"/>
        <w:numPr>
          <w:ilvl w:val="1"/>
          <w:numId w:val="2"/>
        </w:numPr>
        <w:tabs>
          <w:tab w:val="clear" w:pos="792"/>
          <w:tab w:val="num" w:pos="567"/>
        </w:tabs>
        <w:autoSpaceDE w:val="0"/>
        <w:autoSpaceDN w:val="0"/>
        <w:adjustRightInd w:val="0"/>
        <w:ind w:left="0" w:firstLine="0"/>
        <w:contextualSpacing/>
        <w:rPr>
          <w:szCs w:val="22"/>
          <w:lang w:val="ru-RU"/>
        </w:rPr>
      </w:pPr>
      <w:r w:rsidRPr="00A3302D">
        <w:rPr>
          <w:szCs w:val="22"/>
          <w:lang w:val="ru-RU"/>
        </w:rPr>
        <w:t>На каждое транспортное (погрузочное) место должна быть нанесена следующая маркировка:</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номер Договора и номер соответствующего Заказа;</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 xml:space="preserve">Адрес доставки партии Оборудования; </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вес транспортного (погрузочного) места брутто и нетто;</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 xml:space="preserve">размер транспортного (погрузочного) места (длина, ширина, высота в </w:t>
      </w:r>
      <w:r w:rsidR="00B47FDE" w:rsidRPr="00A3302D">
        <w:rPr>
          <w:szCs w:val="22"/>
          <w:lang w:val="ru-RU"/>
        </w:rPr>
        <w:t>миллиметрах</w:t>
      </w:r>
      <w:r w:rsidRPr="00A3302D">
        <w:rPr>
          <w:szCs w:val="22"/>
          <w:lang w:val="ru-RU"/>
        </w:rPr>
        <w:t>);</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дробное число, в числителе которого указывается порядковый номер транспортного (погрузочного) места в соответствующей партии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 а в знаменателе – общее количество транспортных (погрузочных) мест в соответствующей партии Оборудования</w:t>
      </w:r>
      <w:r w:rsidR="00E04375" w:rsidRPr="00A3302D">
        <w:rPr>
          <w:szCs w:val="22"/>
          <w:lang w:val="ru-RU"/>
        </w:rPr>
        <w:t xml:space="preserve"> и </w:t>
      </w:r>
      <w:r w:rsidR="00D318B5" w:rsidRPr="00A3302D">
        <w:rPr>
          <w:szCs w:val="22"/>
          <w:lang w:val="ru-RU"/>
        </w:rPr>
        <w:t xml:space="preserve">экземпляров </w:t>
      </w:r>
      <w:r w:rsidR="00E04375" w:rsidRPr="00A3302D">
        <w:rPr>
          <w:szCs w:val="22"/>
          <w:lang w:val="ru-RU"/>
        </w:rPr>
        <w:t>ПО</w:t>
      </w:r>
      <w:r w:rsidRPr="00A3302D">
        <w:rPr>
          <w:szCs w:val="22"/>
          <w:lang w:val="ru-RU"/>
        </w:rPr>
        <w:t>;</w:t>
      </w:r>
    </w:p>
    <w:p w:rsidR="00E12634" w:rsidRPr="00A3302D" w:rsidRDefault="00E12634" w:rsidP="00E12634">
      <w:pPr>
        <w:widowControl w:val="0"/>
        <w:numPr>
          <w:ilvl w:val="2"/>
          <w:numId w:val="2"/>
        </w:numPr>
        <w:tabs>
          <w:tab w:val="left" w:pos="993"/>
          <w:tab w:val="left" w:pos="1134"/>
        </w:tabs>
        <w:autoSpaceDE w:val="0"/>
        <w:autoSpaceDN w:val="0"/>
        <w:adjustRightInd w:val="0"/>
        <w:ind w:left="0" w:firstLine="284"/>
        <w:contextualSpacing/>
        <w:rPr>
          <w:szCs w:val="22"/>
          <w:lang w:val="ru-RU"/>
        </w:rPr>
      </w:pPr>
      <w:r w:rsidRPr="00A3302D">
        <w:rPr>
          <w:szCs w:val="22"/>
          <w:lang w:val="ru-RU"/>
        </w:rPr>
        <w:t>иные сведения о транспортном (погрузочном) месте: «верх», «осторожно», «не кантовать», «держать в сухом месте».</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ДОСТАВКА ОБОРУДОВАНИЯ</w:t>
      </w:r>
      <w:r w:rsidR="00D318B5" w:rsidRPr="00A3302D">
        <w:rPr>
          <w:szCs w:val="22"/>
          <w:lang w:val="ru-RU"/>
        </w:rPr>
        <w:t xml:space="preserve"> И ЭКЗЕМПЛЯРОВ ПО</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 xml:space="preserve">Доставка Оборудования </w:t>
      </w:r>
      <w:r w:rsidR="00D318B5" w:rsidRPr="00A3302D">
        <w:rPr>
          <w:szCs w:val="22"/>
          <w:lang w:val="ru-RU"/>
        </w:rPr>
        <w:t xml:space="preserve">и экземпляров ПО </w:t>
      </w:r>
      <w:r w:rsidRPr="00A3302D">
        <w:rPr>
          <w:szCs w:val="22"/>
          <w:lang w:val="ru-RU"/>
        </w:rPr>
        <w:t xml:space="preserve">осуществляется путём отгрузки Оборудования </w:t>
      </w:r>
      <w:r w:rsidR="00D318B5" w:rsidRPr="00A3302D">
        <w:rPr>
          <w:szCs w:val="22"/>
          <w:lang w:val="ru-RU"/>
        </w:rPr>
        <w:t xml:space="preserve">и экземпляров ПО </w:t>
      </w:r>
      <w:r w:rsidRPr="00A3302D">
        <w:rPr>
          <w:szCs w:val="22"/>
          <w:lang w:val="ru-RU"/>
        </w:rPr>
        <w:t>партиями по Адресам доставки в сроки, установленные в Заказе, при этом срок доставки не может превышать</w:t>
      </w:r>
      <w:r w:rsidR="00FA068C" w:rsidRPr="00A3302D">
        <w:rPr>
          <w:szCs w:val="22"/>
          <w:lang w:val="ru-RU"/>
        </w:rPr>
        <w:t xml:space="preserve"> </w:t>
      </w:r>
      <w:r w:rsidR="00847153" w:rsidRPr="00A3302D">
        <w:rPr>
          <w:szCs w:val="22"/>
          <w:lang w:val="ru-RU"/>
        </w:rPr>
        <w:t>60</w:t>
      </w:r>
      <w:r w:rsidRPr="00A3302D">
        <w:rPr>
          <w:szCs w:val="22"/>
          <w:lang w:val="ru-RU"/>
        </w:rPr>
        <w:t xml:space="preserve"> (</w:t>
      </w:r>
      <w:r w:rsidR="00847153" w:rsidRPr="00A3302D">
        <w:rPr>
          <w:szCs w:val="22"/>
          <w:lang w:val="ru-RU"/>
        </w:rPr>
        <w:t>шестьдесят</w:t>
      </w:r>
      <w:r w:rsidRPr="00A3302D">
        <w:rPr>
          <w:szCs w:val="22"/>
          <w:lang w:val="ru-RU"/>
        </w:rPr>
        <w:t xml:space="preserve">) календарных дней с момента заключения Заказа. </w:t>
      </w:r>
    </w:p>
    <w:p w:rsidR="00E12634" w:rsidRPr="00A3302D" w:rsidRDefault="00E12634" w:rsidP="00F41BBF">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 xml:space="preserve">Поставщик обязуется своими силами и за свой счёт осуществлять погрузку, транспортировку и разгрузку, а также страхование Оборудования </w:t>
      </w:r>
      <w:r w:rsidR="00D318B5" w:rsidRPr="00A3302D">
        <w:rPr>
          <w:szCs w:val="22"/>
          <w:lang w:val="ru-RU"/>
        </w:rPr>
        <w:t xml:space="preserve">и экземпляров ПО </w:t>
      </w:r>
      <w:r w:rsidRPr="00A3302D">
        <w:rPr>
          <w:szCs w:val="22"/>
          <w:lang w:val="ru-RU"/>
        </w:rPr>
        <w:t xml:space="preserve">на период до </w:t>
      </w:r>
      <w:r w:rsidR="00F41BBF" w:rsidRPr="00A3302D">
        <w:rPr>
          <w:szCs w:val="22"/>
          <w:lang w:val="ru-RU"/>
        </w:rPr>
        <w:t>подписания Покупателем товарно-транспортной накладной по форме 1-Т</w:t>
      </w:r>
      <w:r w:rsidRPr="00A3302D">
        <w:rPr>
          <w:szCs w:val="22"/>
          <w:lang w:val="ru-RU"/>
        </w:rPr>
        <w:t>.</w:t>
      </w:r>
    </w:p>
    <w:p w:rsidR="00E12634" w:rsidRPr="00A3302D"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 xml:space="preserve">Плата за выполнение обязательств Поставщика, указанных в </w:t>
      </w:r>
      <w:proofErr w:type="spellStart"/>
      <w:r w:rsidRPr="00A3302D">
        <w:rPr>
          <w:szCs w:val="22"/>
          <w:lang w:val="ru-RU"/>
        </w:rPr>
        <w:t>п.п</w:t>
      </w:r>
      <w:proofErr w:type="spellEnd"/>
      <w:r w:rsidRPr="00A3302D">
        <w:rPr>
          <w:szCs w:val="22"/>
          <w:lang w:val="ru-RU"/>
        </w:rPr>
        <w:t xml:space="preserve">. </w:t>
      </w:r>
      <w:r w:rsidR="00627D56" w:rsidRPr="00A3302D">
        <w:rPr>
          <w:szCs w:val="22"/>
          <w:lang w:val="ru-RU"/>
        </w:rPr>
        <w:t>7.1 – 7</w:t>
      </w:r>
      <w:r w:rsidRPr="00A3302D">
        <w:rPr>
          <w:szCs w:val="22"/>
          <w:lang w:val="ru-RU"/>
        </w:rPr>
        <w:t>.2 настоящего Договора, включена в цену Оборудования</w:t>
      </w:r>
      <w:r w:rsidR="00D318B5" w:rsidRPr="00A3302D">
        <w:rPr>
          <w:szCs w:val="22"/>
          <w:lang w:val="ru-RU"/>
        </w:rPr>
        <w:t xml:space="preserve"> и экземпляров ПО</w:t>
      </w:r>
      <w:r w:rsidRPr="00A3302D">
        <w:rPr>
          <w:szCs w:val="22"/>
          <w:lang w:val="ru-RU"/>
        </w:rPr>
        <w:t>.</w:t>
      </w:r>
    </w:p>
    <w:p w:rsidR="00E12634" w:rsidRPr="00A3302D"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 xml:space="preserve">Досрочная поставка Оборудования </w:t>
      </w:r>
      <w:r w:rsidR="00D318B5" w:rsidRPr="00A3302D">
        <w:rPr>
          <w:szCs w:val="22"/>
          <w:lang w:val="ru-RU"/>
        </w:rPr>
        <w:t xml:space="preserve">и экземпляров ПО </w:t>
      </w:r>
      <w:r w:rsidRPr="00A3302D">
        <w:rPr>
          <w:szCs w:val="22"/>
          <w:lang w:val="ru-RU"/>
        </w:rPr>
        <w:t>допускается с предварительного письменного согласия Покупателя.</w:t>
      </w:r>
    </w:p>
    <w:p w:rsidR="00E12634" w:rsidRPr="00A3302D"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Если иное не предусмотрено в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E12634" w:rsidRPr="00A3302D"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Cs w:val="22"/>
          <w:lang w:val="ru-RU"/>
        </w:rPr>
      </w:pPr>
      <w:r w:rsidRPr="00A3302D">
        <w:rPr>
          <w:szCs w:val="22"/>
          <w:lang w:val="ru-RU"/>
        </w:rPr>
        <w:t>За 10 (десять) рабочих дней до даты передачи партии Оборудования</w:t>
      </w:r>
      <w:r w:rsidR="00840B1B" w:rsidRPr="00A3302D">
        <w:rPr>
          <w:szCs w:val="22"/>
          <w:lang w:val="ru-RU"/>
        </w:rPr>
        <w:t xml:space="preserve"> и экземпляров ПО</w:t>
      </w:r>
      <w:r w:rsidRPr="00A3302D">
        <w:rPr>
          <w:szCs w:val="22"/>
          <w:lang w:val="ru-RU"/>
        </w:rPr>
        <w:t xml:space="preserve">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w:t>
      </w:r>
      <w:r w:rsidR="004B47D7" w:rsidRPr="00A3302D">
        <w:rPr>
          <w:szCs w:val="22"/>
          <w:lang w:val="ru-RU"/>
        </w:rPr>
        <w:t>рудования</w:t>
      </w:r>
      <w:r w:rsidR="00840B1B" w:rsidRPr="00A3302D">
        <w:rPr>
          <w:szCs w:val="22"/>
          <w:lang w:val="ru-RU"/>
        </w:rPr>
        <w:t xml:space="preserve"> и экземпляров ПО</w:t>
      </w:r>
      <w:r w:rsidR="004B47D7" w:rsidRPr="00A3302D">
        <w:rPr>
          <w:szCs w:val="22"/>
          <w:lang w:val="ru-RU"/>
        </w:rPr>
        <w:t>, в соответствии с п. 6</w:t>
      </w:r>
      <w:r w:rsidRPr="00A3302D">
        <w:rPr>
          <w:szCs w:val="22"/>
          <w:lang w:val="ru-RU"/>
        </w:rPr>
        <w:t>.7 настоящего Договора.</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0"/>
          <w:numId w:val="2"/>
        </w:numPr>
        <w:autoSpaceDE w:val="0"/>
        <w:autoSpaceDN w:val="0"/>
        <w:adjustRightInd w:val="0"/>
        <w:contextualSpacing/>
        <w:jc w:val="center"/>
        <w:rPr>
          <w:szCs w:val="22"/>
          <w:lang w:val="ru-RU"/>
        </w:rPr>
      </w:pPr>
      <w:r w:rsidRPr="00A3302D">
        <w:rPr>
          <w:szCs w:val="22"/>
          <w:lang w:val="ru-RU"/>
        </w:rPr>
        <w:t>ПРИЁМКА ОБОРУДОВАНИЯ</w:t>
      </w:r>
      <w:r w:rsidR="00D318B5" w:rsidRPr="00A3302D">
        <w:rPr>
          <w:szCs w:val="22"/>
          <w:lang w:val="ru-RU"/>
        </w:rPr>
        <w:t xml:space="preserve"> И ЭКЗЕМПЛЯРОВ ПО</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В момент отгрузки Оборудования</w:t>
      </w:r>
      <w:r w:rsidR="00233561"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соответствующему Адресу доставки Покупатель обязуется принять партию Оборудования</w:t>
      </w:r>
      <w:r w:rsidR="00183167"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130B9F"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Поставщик обязуется одновременно с передачей партии Оборудования</w:t>
      </w:r>
      <w:r w:rsidR="00183167"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w:t>
      </w:r>
      <w:r w:rsidR="00233561" w:rsidRPr="00A3302D">
        <w:rPr>
          <w:szCs w:val="22"/>
          <w:lang w:val="ru-RU"/>
        </w:rPr>
        <w:t xml:space="preserve"> и экземплярам ПО</w:t>
      </w:r>
      <w:r w:rsidRPr="00A3302D">
        <w:rPr>
          <w:szCs w:val="22"/>
          <w:lang w:val="ru-RU"/>
        </w:rPr>
        <w:t xml:space="preserve"> документы, предусмотренные нормативными правовыми актами Российской Федерации и настоящим Договором (</w:t>
      </w:r>
      <w:proofErr w:type="spellStart"/>
      <w:r w:rsidRPr="00A3302D">
        <w:rPr>
          <w:szCs w:val="22"/>
          <w:lang w:val="ru-RU"/>
        </w:rPr>
        <w:t>п.п</w:t>
      </w:r>
      <w:proofErr w:type="spellEnd"/>
      <w:r w:rsidRPr="00A3302D">
        <w:rPr>
          <w:szCs w:val="22"/>
          <w:lang w:val="ru-RU"/>
        </w:rPr>
        <w:t>. 6.1 – 6.3, 7.7 настоящего Договора).</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 Если количество транспортных (погрузочных) мест в партии Оборудования </w:t>
      </w:r>
      <w:r w:rsidR="004E17A0" w:rsidRPr="00A3302D">
        <w:rPr>
          <w:szCs w:val="22"/>
          <w:lang w:val="ru-RU"/>
        </w:rPr>
        <w:t xml:space="preserve">и экземпляров ПО </w:t>
      </w:r>
      <w:r w:rsidRPr="00A3302D">
        <w:rPr>
          <w:szCs w:val="22"/>
          <w:lang w:val="ru-RU"/>
        </w:rPr>
        <w:t xml:space="preserve">соответствует упаковочному листу, </w:t>
      </w:r>
      <w:proofErr w:type="gramStart"/>
      <w:r w:rsidRPr="00A3302D">
        <w:rPr>
          <w:szCs w:val="22"/>
          <w:lang w:val="ru-RU"/>
        </w:rPr>
        <w:t>и</w:t>
      </w:r>
      <w:proofErr w:type="gramEnd"/>
      <w:r w:rsidRPr="00A3302D">
        <w:rPr>
          <w:szCs w:val="22"/>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Если в ходе приёмки партии Оборудования</w:t>
      </w:r>
      <w:r w:rsidR="004E17A0"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количеству транспортных (погрузочных) мест Покупатель выявит недопоставку, и (или) установит, что упаковка какого-либо Оборудования </w:t>
      </w:r>
      <w:r w:rsidR="00D318B5" w:rsidRPr="00A3302D">
        <w:rPr>
          <w:szCs w:val="22"/>
          <w:lang w:val="ru-RU"/>
        </w:rPr>
        <w:t xml:space="preserve">и/или экземпляров ПО </w:t>
      </w:r>
      <w:r w:rsidRPr="00A3302D">
        <w:rPr>
          <w:szCs w:val="22"/>
          <w:lang w:val="ru-RU"/>
        </w:rPr>
        <w:t>повреждена, Покупатель указывает соответствующие сведения в товарно-транспортной накладной по форме № 1-Т.</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Подписание Покупателем товарно-транспортной накладной по форме № 1-Т означает, что Покупатель получил партию Оборудования</w:t>
      </w:r>
      <w:r w:rsidR="004E17A0" w:rsidRPr="00A3302D">
        <w:rPr>
          <w:szCs w:val="22"/>
          <w:lang w:val="ru-RU"/>
        </w:rPr>
        <w:t xml:space="preserve"> и экземпляров ПО</w:t>
      </w:r>
      <w:r w:rsidRPr="00A3302D">
        <w:rPr>
          <w:szCs w:val="22"/>
          <w:lang w:val="ru-RU"/>
        </w:rPr>
        <w:t xml:space="preserve"> в соответствующем количестве транспортных (погрузочных) мест.</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Осмотр и проверка Оборудования </w:t>
      </w:r>
      <w:r w:rsidR="00D318B5" w:rsidRPr="00A3302D">
        <w:rPr>
          <w:szCs w:val="22"/>
          <w:lang w:val="ru-RU"/>
        </w:rPr>
        <w:t xml:space="preserve">и экземпляров ПО </w:t>
      </w:r>
      <w:r w:rsidRPr="00A3302D">
        <w:rPr>
          <w:szCs w:val="22"/>
          <w:lang w:val="ru-RU"/>
        </w:rPr>
        <w:t>осуществляются Покупателем в течение 3 (трех) рабочих дней с даты подписания Сторонами товарно-транспортной накладной по форме № 1-Т в отношении соответствующей партии Оборудования.</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Поставщик </w:t>
      </w:r>
      <w:r w:rsidR="00F41BBF" w:rsidRPr="00A3302D">
        <w:rPr>
          <w:szCs w:val="22"/>
          <w:lang w:val="ru-RU"/>
        </w:rPr>
        <w:t xml:space="preserve">вправе </w:t>
      </w:r>
      <w:r w:rsidRPr="00A3302D">
        <w:rPr>
          <w:szCs w:val="22"/>
          <w:lang w:val="ru-RU"/>
        </w:rPr>
        <w:t>своими силами и за свой счёт обеспечить присутствие представителей Производителя при осмотре и проверке Оборудования</w:t>
      </w:r>
      <w:r w:rsidR="00D318B5" w:rsidRPr="00A3302D">
        <w:rPr>
          <w:szCs w:val="22"/>
          <w:lang w:val="ru-RU"/>
        </w:rPr>
        <w:t xml:space="preserve"> и экземпляров ПО</w:t>
      </w:r>
      <w:r w:rsidRPr="00A3302D">
        <w:rPr>
          <w:szCs w:val="22"/>
          <w:lang w:val="ru-RU"/>
        </w:rPr>
        <w:t xml:space="preserve"> Покупателем по каждому соответствующему Адресу доставки. </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Поставщик вправе за свой счёт направить своих представителей для участия в осмотре и проверке Оборудования </w:t>
      </w:r>
      <w:r w:rsidR="00D318B5" w:rsidRPr="00A3302D">
        <w:rPr>
          <w:szCs w:val="22"/>
          <w:lang w:val="ru-RU"/>
        </w:rPr>
        <w:t xml:space="preserve">и экземпляров ПО </w:t>
      </w:r>
      <w:r w:rsidRPr="00A3302D">
        <w:rPr>
          <w:szCs w:val="22"/>
          <w:lang w:val="ru-RU"/>
        </w:rPr>
        <w:t>Покупателем.</w:t>
      </w:r>
    </w:p>
    <w:p w:rsidR="008420F9" w:rsidRPr="00A3302D" w:rsidRDefault="008420F9" w:rsidP="008420F9">
      <w:pPr>
        <w:pStyle w:val="ab"/>
        <w:numPr>
          <w:ilvl w:val="1"/>
          <w:numId w:val="2"/>
        </w:numPr>
        <w:tabs>
          <w:tab w:val="clear" w:pos="792"/>
        </w:tabs>
        <w:ind w:left="0" w:firstLine="0"/>
        <w:rPr>
          <w:szCs w:val="22"/>
          <w:lang w:val="ru-RU"/>
        </w:rPr>
      </w:pPr>
      <w:r w:rsidRPr="00A3302D">
        <w:rPr>
          <w:szCs w:val="22"/>
          <w:lang w:val="ru-RU"/>
        </w:rPr>
        <w:t xml:space="preserve">Покупатель подписывает предоставленные Поставщиком товарные накладные по форме ТОРГ-12 в течение 5 (пяти) рабочих дней после доставки Оборудования </w:t>
      </w:r>
      <w:r w:rsidR="00D318B5" w:rsidRPr="00A3302D">
        <w:rPr>
          <w:szCs w:val="22"/>
          <w:lang w:val="ru-RU"/>
        </w:rPr>
        <w:t xml:space="preserve">и экземпляров ПО </w:t>
      </w:r>
      <w:proofErr w:type="spellStart"/>
      <w:r w:rsidRPr="00A3302D">
        <w:rPr>
          <w:szCs w:val="22"/>
          <w:lang w:val="ru-RU"/>
        </w:rPr>
        <w:t>по</w:t>
      </w:r>
      <w:proofErr w:type="spellEnd"/>
      <w:r w:rsidRPr="00A3302D">
        <w:rPr>
          <w:szCs w:val="22"/>
          <w:lang w:val="ru-RU"/>
        </w:rPr>
        <w:t xml:space="preserve"> Адресам доставки и предоставления Поставщиком копий подписанных товарно-транспортных накладных по форме № 1-Т. Покупатель подписывает предоставленный поставщиком Акт сдачи-приёмки Оборудования</w:t>
      </w:r>
      <w:r w:rsidR="00183167" w:rsidRPr="00A3302D">
        <w:rPr>
          <w:szCs w:val="22"/>
          <w:lang w:val="ru-RU"/>
        </w:rPr>
        <w:t xml:space="preserve"> и экземпляров ПО</w:t>
      </w:r>
      <w:r w:rsidRPr="00A3302D">
        <w:rPr>
          <w:szCs w:val="22"/>
          <w:lang w:val="ru-RU"/>
        </w:rPr>
        <w:t xml:space="preserve"> одновременно с подписанием  товарной накладной по форме ТОРГ-12 на последнюю партию Оборудования</w:t>
      </w:r>
      <w:r w:rsidR="00183167"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соответствующему Заказу, либо направляет Поставщику отказ от подписания соответствующей товарной накладной и/или Акта сдачи-приёмки Оборудования</w:t>
      </w:r>
      <w:r w:rsidR="00183167" w:rsidRPr="00A3302D">
        <w:rPr>
          <w:szCs w:val="22"/>
          <w:lang w:val="ru-RU"/>
        </w:rPr>
        <w:t xml:space="preserve"> и экземпляров ПО</w:t>
      </w:r>
      <w:r w:rsidRPr="00A3302D">
        <w:rPr>
          <w:szCs w:val="22"/>
          <w:lang w:val="ru-RU"/>
        </w:rPr>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Датой исполнения обязательств Поставщика по передаче Покупателю </w:t>
      </w:r>
      <w:r w:rsidR="004B47D7" w:rsidRPr="00A3302D">
        <w:rPr>
          <w:szCs w:val="22"/>
          <w:lang w:val="ru-RU"/>
        </w:rPr>
        <w:t xml:space="preserve">всего объема </w:t>
      </w:r>
      <w:r w:rsidRPr="00A3302D">
        <w:rPr>
          <w:szCs w:val="22"/>
          <w:lang w:val="ru-RU"/>
        </w:rPr>
        <w:t>Оборудования</w:t>
      </w:r>
      <w:r w:rsidR="00D318B5" w:rsidRPr="00A3302D">
        <w:rPr>
          <w:szCs w:val="22"/>
          <w:lang w:val="ru-RU"/>
        </w:rPr>
        <w:t xml:space="preserve"> и экземпляров ПО</w:t>
      </w:r>
      <w:r w:rsidR="004B47D7" w:rsidRPr="00A3302D">
        <w:rPr>
          <w:szCs w:val="22"/>
          <w:lang w:val="ru-RU"/>
        </w:rPr>
        <w:t>, определенного соответствующим Заказом</w:t>
      </w:r>
      <w:r w:rsidR="00D318B5" w:rsidRPr="00A3302D">
        <w:rPr>
          <w:szCs w:val="22"/>
          <w:lang w:val="ru-RU"/>
        </w:rPr>
        <w:t>,</w:t>
      </w:r>
      <w:r w:rsidRPr="00A3302D">
        <w:rPr>
          <w:szCs w:val="22"/>
          <w:lang w:val="ru-RU"/>
        </w:rPr>
        <w:t xml:space="preserve"> считается дата подписания Сторонами товарной накладной по форме ТОРГ-12</w:t>
      </w:r>
      <w:r w:rsidR="004B47D7" w:rsidRPr="00A3302D">
        <w:rPr>
          <w:szCs w:val="22"/>
          <w:lang w:val="ru-RU"/>
        </w:rPr>
        <w:t xml:space="preserve"> на последнюю партию Оборудования</w:t>
      </w:r>
      <w:r w:rsidR="00183167" w:rsidRPr="00A3302D">
        <w:rPr>
          <w:szCs w:val="22"/>
          <w:lang w:val="ru-RU"/>
        </w:rPr>
        <w:t xml:space="preserve"> и экземпляры ПО</w:t>
      </w:r>
      <w:r w:rsidR="004B47D7" w:rsidRPr="00A3302D">
        <w:rPr>
          <w:szCs w:val="22"/>
          <w:lang w:val="ru-RU"/>
        </w:rPr>
        <w:t xml:space="preserve"> и Акта сдачи-приемки Оборудования</w:t>
      </w:r>
      <w:r w:rsidR="00183167" w:rsidRPr="00A3302D">
        <w:rPr>
          <w:szCs w:val="22"/>
          <w:lang w:val="ru-RU"/>
        </w:rPr>
        <w:t xml:space="preserve"> и экземпляров ПО</w:t>
      </w:r>
      <w:r w:rsidRPr="00A3302D">
        <w:rPr>
          <w:szCs w:val="22"/>
          <w:lang w:val="ru-RU"/>
        </w:rPr>
        <w:t>.</w:t>
      </w:r>
    </w:p>
    <w:p w:rsidR="00E12634" w:rsidRPr="00A3302D"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Право собственности на Оборудование</w:t>
      </w:r>
      <w:r w:rsidR="00D318B5" w:rsidRPr="00A3302D">
        <w:rPr>
          <w:szCs w:val="22"/>
          <w:lang w:val="ru-RU"/>
        </w:rPr>
        <w:t xml:space="preserve"> и экземпляры ПО</w:t>
      </w:r>
      <w:r w:rsidRPr="00A3302D">
        <w:rPr>
          <w:szCs w:val="22"/>
          <w:lang w:val="ru-RU"/>
        </w:rPr>
        <w:t xml:space="preserve">, а также риск случайной гибели или повреждения Оборудования </w:t>
      </w:r>
      <w:r w:rsidR="00D318B5" w:rsidRPr="00A3302D">
        <w:rPr>
          <w:szCs w:val="22"/>
          <w:lang w:val="ru-RU"/>
        </w:rPr>
        <w:t xml:space="preserve">и экземпляров ПО </w:t>
      </w:r>
      <w:r w:rsidRPr="00A3302D">
        <w:rPr>
          <w:szCs w:val="22"/>
          <w:lang w:val="ru-RU"/>
        </w:rPr>
        <w:t xml:space="preserve">переходят к Покупателю с момента подписания Сторонами соответствующей товарной накладной по форме ТОРГ-12. </w:t>
      </w:r>
    </w:p>
    <w:p w:rsidR="00E12634" w:rsidRPr="00A3302D" w:rsidRDefault="00E12634" w:rsidP="00F41BBF">
      <w:pPr>
        <w:widowControl w:val="0"/>
        <w:numPr>
          <w:ilvl w:val="1"/>
          <w:numId w:val="2"/>
        </w:numPr>
        <w:tabs>
          <w:tab w:val="clear" w:pos="792"/>
          <w:tab w:val="num" w:pos="709"/>
        </w:tabs>
        <w:autoSpaceDE w:val="0"/>
        <w:autoSpaceDN w:val="0"/>
        <w:adjustRightInd w:val="0"/>
        <w:ind w:left="0" w:firstLine="0"/>
        <w:contextualSpacing/>
        <w:rPr>
          <w:szCs w:val="22"/>
          <w:lang w:val="ru-RU"/>
        </w:rPr>
      </w:pPr>
      <w:r w:rsidRPr="00A3302D">
        <w:rPr>
          <w:szCs w:val="22"/>
          <w:lang w:val="ru-RU"/>
        </w:rPr>
        <w:t>С момента получения Покупателем партии Оборудования</w:t>
      </w:r>
      <w:r w:rsidR="004241DF" w:rsidRPr="00A3302D">
        <w:rPr>
          <w:szCs w:val="22"/>
          <w:lang w:val="ru-RU"/>
        </w:rPr>
        <w:t xml:space="preserve"> и экземпляров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товарно-транспортной накладной по форме № 1-Т и до момента приёмки Оборудования</w:t>
      </w:r>
      <w:r w:rsidR="00D318B5" w:rsidRPr="00A3302D">
        <w:rPr>
          <w:szCs w:val="22"/>
          <w:lang w:val="ru-RU"/>
        </w:rPr>
        <w:t xml:space="preserve"> и экземпляров ПО</w:t>
      </w:r>
      <w:r w:rsidRPr="00A3302D">
        <w:rPr>
          <w:szCs w:val="22"/>
          <w:lang w:val="ru-RU"/>
        </w:rPr>
        <w:t xml:space="preserve"> Покупателем по товарной накладной по форме ТОРГ-12, Оборудование должно храниться Покупателем </w:t>
      </w:r>
      <w:r w:rsidR="00F41BBF" w:rsidRPr="00A3302D">
        <w:rPr>
          <w:szCs w:val="22"/>
          <w:lang w:val="ru-RU"/>
        </w:rPr>
        <w:t>таким образом, чтобы обеспечить сохранность и целостность упаковки, а также предотвратить порчу и утрату Оборудования</w:t>
      </w:r>
      <w:r w:rsidR="00262BA8" w:rsidRPr="00A3302D">
        <w:rPr>
          <w:szCs w:val="22"/>
          <w:lang w:val="ru-RU"/>
        </w:rPr>
        <w:t>, экземпляров ПО</w:t>
      </w:r>
      <w:r w:rsidR="001157D8" w:rsidRPr="00A3302D">
        <w:rPr>
          <w:szCs w:val="22"/>
          <w:lang w:val="ru-RU"/>
        </w:rPr>
        <w:t>.</w:t>
      </w:r>
    </w:p>
    <w:p w:rsidR="00E12634" w:rsidRDefault="00E12634" w:rsidP="00E12634">
      <w:pPr>
        <w:widowControl w:val="0"/>
        <w:numPr>
          <w:ilvl w:val="1"/>
          <w:numId w:val="2"/>
        </w:numPr>
        <w:autoSpaceDE w:val="0"/>
        <w:autoSpaceDN w:val="0"/>
        <w:adjustRightInd w:val="0"/>
        <w:ind w:left="0" w:firstLine="0"/>
        <w:contextualSpacing/>
        <w:rPr>
          <w:szCs w:val="22"/>
          <w:lang w:val="ru-RU"/>
        </w:rPr>
      </w:pPr>
      <w:r w:rsidRPr="00A3302D">
        <w:rPr>
          <w:szCs w:val="22"/>
          <w:lang w:val="ru-RU"/>
        </w:rPr>
        <w:t xml:space="preserve">В случае, если по результатам осмотра и проверки Оборудования </w:t>
      </w:r>
      <w:r w:rsidR="00D318B5" w:rsidRPr="00A3302D">
        <w:rPr>
          <w:szCs w:val="22"/>
          <w:lang w:val="ru-RU"/>
        </w:rPr>
        <w:t xml:space="preserve">и экземпляров ПО </w:t>
      </w:r>
      <w:r w:rsidRPr="00A3302D">
        <w:rPr>
          <w:szCs w:val="22"/>
          <w:lang w:val="ru-RU"/>
        </w:rPr>
        <w:t xml:space="preserve">Покупатель установит, что Оборудование </w:t>
      </w:r>
      <w:r w:rsidR="00262BA8" w:rsidRPr="00A3302D">
        <w:rPr>
          <w:szCs w:val="22"/>
          <w:lang w:val="ru-RU"/>
        </w:rPr>
        <w:t>и экземпляры</w:t>
      </w:r>
      <w:r w:rsidR="00D318B5" w:rsidRPr="00A3302D">
        <w:rPr>
          <w:szCs w:val="22"/>
          <w:lang w:val="ru-RU"/>
        </w:rPr>
        <w:t xml:space="preserve"> ПО </w:t>
      </w:r>
      <w:r w:rsidRPr="00A3302D">
        <w:rPr>
          <w:szCs w:val="22"/>
          <w:lang w:val="ru-RU"/>
        </w:rPr>
        <w:t xml:space="preserve">хотя и не в полной мере соответствует требованиям Заказа, но может быть использовано по назначению, Покупатель вправе по своему усмотрению принять такое Оборудование </w:t>
      </w:r>
      <w:r w:rsidR="00D318B5" w:rsidRPr="00A3302D">
        <w:rPr>
          <w:szCs w:val="22"/>
          <w:lang w:val="ru-RU"/>
        </w:rPr>
        <w:t xml:space="preserve">и экземпляров ПО </w:t>
      </w:r>
      <w:proofErr w:type="spellStart"/>
      <w:r w:rsidRPr="00A3302D">
        <w:rPr>
          <w:szCs w:val="22"/>
          <w:lang w:val="ru-RU"/>
        </w:rPr>
        <w:t>по</w:t>
      </w:r>
      <w:proofErr w:type="spellEnd"/>
      <w:r w:rsidRPr="00A3302D">
        <w:rPr>
          <w:szCs w:val="22"/>
          <w:lang w:val="ru-RU"/>
        </w:rPr>
        <w:t xml:space="preserve"> товарной накладной по форме ТОРГ-12 и Акту сдачи-приёмки, указав в Акте сдачи-приёмки</w:t>
      </w:r>
      <w:r w:rsidR="004B47D7" w:rsidRPr="00A3302D">
        <w:rPr>
          <w:szCs w:val="22"/>
          <w:lang w:val="ru-RU"/>
        </w:rPr>
        <w:t xml:space="preserve"> Оборудования</w:t>
      </w:r>
      <w:r w:rsidR="004241DF" w:rsidRPr="00A3302D">
        <w:rPr>
          <w:szCs w:val="22"/>
          <w:lang w:val="ru-RU"/>
        </w:rPr>
        <w:t xml:space="preserve"> и экземпляров ПО</w:t>
      </w:r>
      <w:r w:rsidRPr="00A3302D">
        <w:rPr>
          <w:szCs w:val="22"/>
          <w:lang w:val="ru-RU"/>
        </w:rPr>
        <w:t xml:space="preserve"> перечень выявленных недостатков и разумные сроки их устранения. Поставщик обязуется своими силами и за свой счёт устранить данные недостатки в </w:t>
      </w:r>
      <w:r w:rsidR="00F41BBF" w:rsidRPr="00A3302D">
        <w:rPr>
          <w:szCs w:val="22"/>
          <w:lang w:val="ru-RU"/>
        </w:rPr>
        <w:t>согласованные Сторонами</w:t>
      </w:r>
      <w:r w:rsidRPr="00A3302D">
        <w:rPr>
          <w:szCs w:val="22"/>
          <w:lang w:val="ru-RU"/>
        </w:rPr>
        <w:t xml:space="preserve"> сроки. </w:t>
      </w:r>
    </w:p>
    <w:p w:rsidR="00622261" w:rsidRPr="00A3302D" w:rsidRDefault="00622261" w:rsidP="00622261">
      <w:pPr>
        <w:widowControl w:val="0"/>
        <w:autoSpaceDE w:val="0"/>
        <w:autoSpaceDN w:val="0"/>
        <w:adjustRightInd w:val="0"/>
        <w:contextualSpacing/>
        <w:rPr>
          <w:szCs w:val="22"/>
          <w:lang w:val="ru-RU"/>
        </w:rPr>
      </w:pPr>
    </w:p>
    <w:p w:rsidR="00E12634" w:rsidRPr="00A3302D" w:rsidRDefault="00E12634" w:rsidP="00E12634">
      <w:pPr>
        <w:widowControl w:val="0"/>
        <w:autoSpaceDE w:val="0"/>
        <w:autoSpaceDN w:val="0"/>
        <w:adjustRightInd w:val="0"/>
        <w:contextualSpacing/>
        <w:rPr>
          <w:szCs w:val="22"/>
          <w:lang w:val="ru-RU"/>
        </w:rPr>
      </w:pPr>
    </w:p>
    <w:p w:rsidR="00E12634" w:rsidRPr="00A3302D" w:rsidRDefault="004B47D7" w:rsidP="00E12634">
      <w:pPr>
        <w:spacing w:before="120" w:after="120"/>
        <w:ind w:left="709" w:hanging="283"/>
        <w:jc w:val="center"/>
        <w:rPr>
          <w:b/>
          <w:szCs w:val="22"/>
          <w:lang w:val="ru-RU"/>
        </w:rPr>
      </w:pPr>
      <w:r w:rsidRPr="00A3302D">
        <w:rPr>
          <w:szCs w:val="22"/>
          <w:lang w:val="ru-RU"/>
        </w:rPr>
        <w:t>9</w:t>
      </w:r>
      <w:r w:rsidR="00E12634" w:rsidRPr="00A3302D">
        <w:rPr>
          <w:szCs w:val="22"/>
          <w:lang w:val="ru-RU"/>
        </w:rPr>
        <w:t>. ПОРЯДОК ОКАЗАНИЯ УСЛУГ</w:t>
      </w:r>
    </w:p>
    <w:p w:rsidR="00E12634" w:rsidRPr="00A3302D" w:rsidRDefault="004B47D7" w:rsidP="00E12634">
      <w:pPr>
        <w:tabs>
          <w:tab w:val="left" w:pos="567"/>
        </w:tabs>
        <w:rPr>
          <w:szCs w:val="22"/>
          <w:lang w:val="ru-RU"/>
        </w:rPr>
      </w:pPr>
      <w:r w:rsidRPr="00A3302D">
        <w:rPr>
          <w:szCs w:val="22"/>
          <w:lang w:val="ru-RU"/>
        </w:rPr>
        <w:t>9</w:t>
      </w:r>
      <w:r w:rsidR="00E12634" w:rsidRPr="00A3302D">
        <w:rPr>
          <w:szCs w:val="22"/>
          <w:lang w:val="ru-RU"/>
        </w:rPr>
        <w:t xml:space="preserve">.1. Поставщик обязан оказать Услуги Покупателю в соответствии с условиями настоящего Договора, Заказов, заключенных к настоящему Договору, перечнем Услуг (Приложение № 1 к </w:t>
      </w:r>
      <w:r w:rsidRPr="00A3302D">
        <w:rPr>
          <w:szCs w:val="22"/>
          <w:lang w:val="ru-RU"/>
        </w:rPr>
        <w:t xml:space="preserve">настоящему </w:t>
      </w:r>
      <w:r w:rsidR="00E12634" w:rsidRPr="00A3302D">
        <w:rPr>
          <w:szCs w:val="22"/>
          <w:lang w:val="ru-RU"/>
        </w:rPr>
        <w:t>Договору</w:t>
      </w:r>
      <w:r w:rsidR="00467A30">
        <w:rPr>
          <w:szCs w:val="22"/>
          <w:lang w:val="ru-RU"/>
        </w:rPr>
        <w:t>)</w:t>
      </w:r>
      <w:r w:rsidR="00E12634" w:rsidRPr="00A3302D">
        <w:rPr>
          <w:szCs w:val="22"/>
          <w:lang w:val="ru-RU"/>
        </w:rPr>
        <w:t xml:space="preserve"> в сроки, указанные в соответствующем Заказе. </w:t>
      </w:r>
    </w:p>
    <w:p w:rsidR="00E12634" w:rsidRPr="00A3302D" w:rsidRDefault="00E12634" w:rsidP="00E12634">
      <w:pPr>
        <w:tabs>
          <w:tab w:val="left" w:pos="567"/>
        </w:tabs>
        <w:rPr>
          <w:szCs w:val="22"/>
          <w:lang w:val="ru-RU"/>
        </w:rPr>
      </w:pPr>
      <w:r w:rsidRPr="00A3302D">
        <w:rPr>
          <w:szCs w:val="22"/>
          <w:lang w:val="ru-RU"/>
        </w:rPr>
        <w:tab/>
        <w:t>Поставщик освобождается от ответственности за соблюдение сроков оказания Услуг в следующих случаях:</w:t>
      </w:r>
    </w:p>
    <w:p w:rsidR="00E12634" w:rsidRPr="00A3302D" w:rsidRDefault="00E12634" w:rsidP="00E12634">
      <w:pPr>
        <w:tabs>
          <w:tab w:val="left" w:pos="567"/>
        </w:tabs>
        <w:rPr>
          <w:szCs w:val="22"/>
          <w:lang w:val="ru-RU"/>
        </w:rPr>
      </w:pPr>
      <w:r w:rsidRPr="00A3302D">
        <w:rPr>
          <w:szCs w:val="22"/>
          <w:lang w:val="ru-RU"/>
        </w:rPr>
        <w:t>- неисполнение или ненадлежащее исполнение Покупателем своих платежных обязательств, предусмотренных п.3.</w:t>
      </w:r>
      <w:r w:rsidR="002E2DAD" w:rsidRPr="00A3302D">
        <w:rPr>
          <w:szCs w:val="22"/>
          <w:lang w:val="ru-RU"/>
        </w:rPr>
        <w:t>6</w:t>
      </w:r>
      <w:r w:rsidRPr="00A3302D">
        <w:rPr>
          <w:szCs w:val="22"/>
          <w:lang w:val="ru-RU"/>
        </w:rPr>
        <w:t>.1 Договора;</w:t>
      </w:r>
    </w:p>
    <w:p w:rsidR="00E12634" w:rsidRPr="00A3302D" w:rsidRDefault="004B47D7" w:rsidP="000F3FDF">
      <w:pPr>
        <w:tabs>
          <w:tab w:val="left" w:pos="567"/>
        </w:tabs>
        <w:rPr>
          <w:szCs w:val="22"/>
          <w:lang w:val="ru-RU"/>
        </w:rPr>
      </w:pPr>
      <w:r w:rsidRPr="00A3302D">
        <w:rPr>
          <w:szCs w:val="22"/>
          <w:lang w:val="ru-RU"/>
        </w:rPr>
        <w:t>9</w:t>
      </w:r>
      <w:r w:rsidR="00E12634" w:rsidRPr="00A3302D">
        <w:rPr>
          <w:szCs w:val="22"/>
          <w:lang w:val="ru-RU"/>
        </w:rPr>
        <w:t xml:space="preserve">.2. Со дня заключения Заказа к настоящему Договору и до даты приемки Услуг, в соответствии с заключенным Заказом, Поставщик за свой счет несет </w:t>
      </w:r>
      <w:r w:rsidR="00E7526B" w:rsidRPr="00A3302D">
        <w:rPr>
          <w:szCs w:val="22"/>
          <w:lang w:val="ru-RU"/>
        </w:rPr>
        <w:t>любые</w:t>
      </w:r>
      <w:r w:rsidR="00E7526B">
        <w:rPr>
          <w:szCs w:val="22"/>
          <w:lang w:val="ru-RU"/>
        </w:rPr>
        <w:t xml:space="preserve"> </w:t>
      </w:r>
      <w:r w:rsidR="00E7526B" w:rsidRPr="00A3302D">
        <w:rPr>
          <w:szCs w:val="22"/>
          <w:lang w:val="ru-RU"/>
        </w:rPr>
        <w:t>дополнительные затраты,</w:t>
      </w:r>
      <w:r w:rsidR="00E12634" w:rsidRPr="00A3302D">
        <w:rPr>
          <w:szCs w:val="22"/>
          <w:lang w:val="ru-RU"/>
        </w:rPr>
        <w:t xml:space="preserve"> связанные с оказанием им Услуг, в которых возникла необходимость.</w:t>
      </w:r>
    </w:p>
    <w:p w:rsidR="00E12634" w:rsidRPr="00A3302D" w:rsidRDefault="004B47D7" w:rsidP="00E12634">
      <w:pPr>
        <w:pStyle w:val="ListAlpha1"/>
        <w:widowControl w:val="0"/>
        <w:tabs>
          <w:tab w:val="clear" w:pos="22"/>
          <w:tab w:val="left" w:pos="567"/>
        </w:tabs>
        <w:spacing w:after="0" w:line="240" w:lineRule="auto"/>
        <w:rPr>
          <w:szCs w:val="22"/>
          <w:lang w:val="ru-RU" w:eastAsia="ru-RU"/>
        </w:rPr>
      </w:pPr>
      <w:r w:rsidRPr="00A3302D">
        <w:rPr>
          <w:szCs w:val="22"/>
          <w:lang w:val="ru-RU" w:eastAsia="ru-RU"/>
        </w:rPr>
        <w:t>9</w:t>
      </w:r>
      <w:r w:rsidR="00E12634" w:rsidRPr="00A3302D">
        <w:rPr>
          <w:szCs w:val="22"/>
          <w:lang w:val="ru-RU" w:eastAsia="ru-RU"/>
        </w:rPr>
        <w:t xml:space="preserve">.3. В целях недопущения результата Услуг с недостатками и дополнительных расходов для Покупателя Поставщик приложит все усилия для выявления неточностей/дефектов в информации, предоставленной Покупателем и необходимой для исполнения обязательств по Договору Поставщиком до момента начала оказания Услуг либо во время оказания Услуг. В случае обнаружения таких неточностей до момента начала оказания Услуг, вследствие чего потребуется оказание и оплата дополнительных Услуг, Поставщик незамедлительно уведомит об этом Покупателя. </w:t>
      </w:r>
      <w:r w:rsidR="003447ED" w:rsidRPr="00A3302D">
        <w:rPr>
          <w:szCs w:val="22"/>
          <w:lang w:val="ru-RU" w:eastAsia="ru-RU"/>
        </w:rPr>
        <w:t xml:space="preserve">Если же Поставщик обнаружит указанные неточности/дефекты в процессе оказания Услуг и до момента приемки, он должен доказать, что это действительно произошло в связи с неисполнением своих обязательств по настоящему Договору Покупателем, и Поставщик не мог выявить такие дефекты/неточности. Для установления причины выявления неточностей/дефектов создается комиссия из представителей Покупателя и Поставщика. В случае если неисполнение обязательств по Договору Покупателем не будет установлено, то Стороны оформляют протокол с перечнем недостатков и сроком их устранения. Поставщик устраняет недостатки своими силами и за свой счет. В случае же если неисполнение обязательств по Договору Покупателем будет установлено, Стороны определяют объем и стоимость дополнительных Услуг с учетом ограничений, установленных закупочной документацией.   </w:t>
      </w:r>
    </w:p>
    <w:p w:rsidR="00E12634" w:rsidRPr="00A3302D" w:rsidRDefault="004B47D7" w:rsidP="00E12634">
      <w:pPr>
        <w:pStyle w:val="ListAlpha1"/>
        <w:widowControl w:val="0"/>
        <w:tabs>
          <w:tab w:val="clear" w:pos="22"/>
          <w:tab w:val="left" w:pos="567"/>
        </w:tabs>
        <w:spacing w:after="0" w:line="240" w:lineRule="auto"/>
        <w:rPr>
          <w:szCs w:val="22"/>
          <w:lang w:val="ru-RU" w:eastAsia="ru-RU"/>
        </w:rPr>
      </w:pPr>
      <w:r w:rsidRPr="00A3302D">
        <w:rPr>
          <w:szCs w:val="22"/>
          <w:lang w:val="ru-RU" w:eastAsia="ru-RU"/>
        </w:rPr>
        <w:t>9</w:t>
      </w:r>
      <w:r w:rsidR="00E12634" w:rsidRPr="00A3302D">
        <w:rPr>
          <w:szCs w:val="22"/>
          <w:lang w:val="ru-RU" w:eastAsia="ru-RU"/>
        </w:rPr>
        <w:t>.4. Специалисты Поставщика должны соблюдать требования по технике безопасности при оказании Услуг в соответствии с настоящим Договором и Заказами к нему.</w:t>
      </w:r>
    </w:p>
    <w:p w:rsidR="00E12634" w:rsidRPr="00A3302D" w:rsidRDefault="004B47D7" w:rsidP="00E12634">
      <w:pPr>
        <w:tabs>
          <w:tab w:val="left" w:pos="567"/>
        </w:tabs>
        <w:rPr>
          <w:szCs w:val="22"/>
          <w:lang w:val="ru-RU"/>
        </w:rPr>
      </w:pPr>
      <w:r w:rsidRPr="00A3302D">
        <w:rPr>
          <w:szCs w:val="22"/>
          <w:lang w:val="ru-RU"/>
        </w:rPr>
        <w:t>9</w:t>
      </w:r>
      <w:r w:rsidR="00E12634" w:rsidRPr="00A3302D">
        <w:rPr>
          <w:szCs w:val="22"/>
          <w:lang w:val="ru-RU"/>
        </w:rPr>
        <w:t xml:space="preserve">.5. Поставщик не менее чем за 10 (десять) рабочих дней до планируемой даты начала оказания Услуг предоставляет Покупателю информацию для организации допуска специалистов </w:t>
      </w:r>
      <w:r w:rsidR="009D71FD" w:rsidRPr="00A3302D">
        <w:rPr>
          <w:szCs w:val="22"/>
          <w:lang w:val="ru-RU"/>
        </w:rPr>
        <w:t>Поставщика</w:t>
      </w:r>
      <w:r w:rsidR="00E12634" w:rsidRPr="00A3302D">
        <w:rPr>
          <w:szCs w:val="22"/>
          <w:lang w:val="ru-RU"/>
        </w:rPr>
        <w:t xml:space="preserve"> на Площадку (Ф.И.О., паспортные данные, согласие на обработку персональных данных, а также иную информацию, запрошенную Покупателем). Покупатель, не менее чем за 7 (семь) рабочих дней до даты начала оказания Услуг указанной в Графике оказания услуг к соответствующему Заказу должен подтвердить Поставщику дату начала оказания Услуг. После получения Поставщиком данного подтверждения, Поставщик приступает к оказанию Услуг в дату, указанную в подтверждении Покупателя. В случае получения подтверждения от Покупателя менее чем за 7 (семь) рабочих дней до даты начала оказания Услуг дата начала оказания услуг может быть перенесена на соответствующее количество дней задержки подтверждения.</w:t>
      </w:r>
    </w:p>
    <w:p w:rsidR="00FB3FB9" w:rsidRPr="00A3302D" w:rsidRDefault="00FB3FB9" w:rsidP="00E12634">
      <w:pPr>
        <w:tabs>
          <w:tab w:val="left" w:pos="567"/>
        </w:tabs>
        <w:rPr>
          <w:szCs w:val="22"/>
          <w:lang w:val="ru-RU"/>
        </w:rPr>
      </w:pPr>
    </w:p>
    <w:p w:rsidR="00E12634" w:rsidRPr="00A3302D" w:rsidRDefault="004B47D7" w:rsidP="00E12634">
      <w:pPr>
        <w:pStyle w:val="a3"/>
        <w:spacing w:before="120" w:after="120"/>
        <w:ind w:left="709" w:hanging="283"/>
        <w:jc w:val="center"/>
        <w:rPr>
          <w:szCs w:val="22"/>
        </w:rPr>
      </w:pPr>
      <w:r w:rsidRPr="00A3302D">
        <w:rPr>
          <w:szCs w:val="22"/>
        </w:rPr>
        <w:t>10</w:t>
      </w:r>
      <w:r w:rsidR="00E12634" w:rsidRPr="00A3302D">
        <w:rPr>
          <w:szCs w:val="22"/>
        </w:rPr>
        <w:t>. ПРИЕМКА УСЛУГ</w:t>
      </w:r>
    </w:p>
    <w:p w:rsidR="00E12634" w:rsidRPr="00A3302D" w:rsidRDefault="004B47D7" w:rsidP="00F41BBF">
      <w:pPr>
        <w:pStyle w:val="a3"/>
        <w:tabs>
          <w:tab w:val="left" w:pos="567"/>
        </w:tabs>
        <w:rPr>
          <w:szCs w:val="22"/>
        </w:rPr>
      </w:pPr>
      <w:r w:rsidRPr="00A3302D">
        <w:rPr>
          <w:noProof/>
          <w:szCs w:val="22"/>
        </w:rPr>
        <w:t>10</w:t>
      </w:r>
      <w:r w:rsidR="00E12634" w:rsidRPr="00A3302D">
        <w:rPr>
          <w:noProof/>
          <w:szCs w:val="22"/>
        </w:rPr>
        <w:t>.1</w:t>
      </w:r>
      <w:r w:rsidR="00E12634" w:rsidRPr="00A3302D">
        <w:rPr>
          <w:noProof/>
          <w:szCs w:val="22"/>
        </w:rPr>
        <w:tab/>
        <w:t>В соответствии с Графиком исполнения обязательств к соответствующему Заказу Покупатель под надзором Поставщика проводит приемочные испытания Оборудования</w:t>
      </w:r>
      <w:r w:rsidR="002C5471" w:rsidRPr="00A3302D">
        <w:rPr>
          <w:noProof/>
          <w:szCs w:val="22"/>
        </w:rPr>
        <w:t xml:space="preserve"> </w:t>
      </w:r>
      <w:r w:rsidR="002C5471" w:rsidRPr="00A3302D">
        <w:rPr>
          <w:szCs w:val="22"/>
        </w:rPr>
        <w:t>и ПО</w:t>
      </w:r>
      <w:r w:rsidR="006E3799" w:rsidRPr="00A3302D">
        <w:rPr>
          <w:noProof/>
          <w:szCs w:val="22"/>
        </w:rPr>
        <w:t>, в отношении которого были оказаны Услуги</w:t>
      </w:r>
      <w:r w:rsidR="00E12634" w:rsidRPr="00A3302D">
        <w:rPr>
          <w:noProof/>
          <w:szCs w:val="22"/>
        </w:rPr>
        <w:t xml:space="preserve">. </w:t>
      </w:r>
      <w:r w:rsidRPr="00A3302D">
        <w:rPr>
          <w:szCs w:val="22"/>
          <w:lang w:eastAsia="en-US"/>
        </w:rPr>
        <w:t>Не менее</w:t>
      </w:r>
      <w:r w:rsidR="00E12634" w:rsidRPr="00A3302D">
        <w:rPr>
          <w:szCs w:val="22"/>
          <w:lang w:eastAsia="en-US"/>
        </w:rPr>
        <w:t xml:space="preserve"> чем за 30 (тридцать) рабочих дней до даты начала приемочных испытаний, указанной в Графике исполнения обязательств в соответствующем Заказе</w:t>
      </w:r>
      <w:r w:rsidR="008775A1" w:rsidRPr="00A3302D">
        <w:rPr>
          <w:szCs w:val="22"/>
          <w:lang w:eastAsia="en-US"/>
        </w:rPr>
        <w:t xml:space="preserve">, </w:t>
      </w:r>
      <w:proofErr w:type="gramStart"/>
      <w:r w:rsidR="008775A1" w:rsidRPr="00A3302D">
        <w:rPr>
          <w:szCs w:val="22"/>
          <w:lang w:eastAsia="en-US"/>
        </w:rPr>
        <w:t>и</w:t>
      </w:r>
      <w:proofErr w:type="gramEnd"/>
      <w:r w:rsidR="008775A1" w:rsidRPr="00A3302D">
        <w:rPr>
          <w:szCs w:val="22"/>
          <w:lang w:eastAsia="en-US"/>
        </w:rPr>
        <w:t xml:space="preserve"> если в Заказе не указан иной срок, </w:t>
      </w:r>
      <w:r w:rsidR="00E12634" w:rsidRPr="00A3302D">
        <w:rPr>
          <w:szCs w:val="22"/>
          <w:lang w:eastAsia="en-US"/>
        </w:rPr>
        <w:t>Покупатель должен представить на согласование Поставщику Программу и методику испытаний Оборудования</w:t>
      </w:r>
      <w:r w:rsidR="003E5BE2" w:rsidRPr="00A3302D">
        <w:rPr>
          <w:szCs w:val="22"/>
          <w:lang w:eastAsia="en-US"/>
        </w:rPr>
        <w:t xml:space="preserve"> и ПО</w:t>
      </w:r>
      <w:r w:rsidR="00E12634" w:rsidRPr="00A3302D">
        <w:rPr>
          <w:szCs w:val="22"/>
          <w:lang w:eastAsia="en-US"/>
        </w:rPr>
        <w:t xml:space="preserve">, разработанную в соответствии с условиями Заказа и </w:t>
      </w:r>
      <w:r w:rsidR="003703BC" w:rsidRPr="00A3302D">
        <w:rPr>
          <w:szCs w:val="22"/>
          <w:lang w:eastAsia="en-US"/>
        </w:rPr>
        <w:t>Техническим</w:t>
      </w:r>
      <w:r w:rsidR="00241E40" w:rsidRPr="00A3302D">
        <w:rPr>
          <w:szCs w:val="22"/>
          <w:lang w:eastAsia="en-US"/>
        </w:rPr>
        <w:t>и</w:t>
      </w:r>
      <w:r w:rsidR="003703BC" w:rsidRPr="00A3302D">
        <w:rPr>
          <w:szCs w:val="22"/>
          <w:lang w:eastAsia="en-US"/>
        </w:rPr>
        <w:t xml:space="preserve"> </w:t>
      </w:r>
      <w:r w:rsidR="00241E40" w:rsidRPr="00A3302D">
        <w:rPr>
          <w:szCs w:val="22"/>
          <w:lang w:eastAsia="en-US"/>
        </w:rPr>
        <w:t>требованиями (Приложение №1</w:t>
      </w:r>
      <w:r w:rsidR="00E12634" w:rsidRPr="00A3302D">
        <w:rPr>
          <w:szCs w:val="22"/>
          <w:lang w:eastAsia="en-US"/>
        </w:rPr>
        <w:t xml:space="preserve"> к </w:t>
      </w:r>
      <w:r w:rsidRPr="00A3302D">
        <w:rPr>
          <w:szCs w:val="22"/>
          <w:lang w:eastAsia="en-US"/>
        </w:rPr>
        <w:t xml:space="preserve">настоящему </w:t>
      </w:r>
      <w:r w:rsidR="00E12634" w:rsidRPr="00A3302D">
        <w:rPr>
          <w:szCs w:val="22"/>
          <w:lang w:eastAsia="en-US"/>
        </w:rPr>
        <w:t>Договору). В течение 10 (десяти) рабочих дней после получения Программы и методики испытаний Оборудования</w:t>
      </w:r>
      <w:r w:rsidR="003E5BE2" w:rsidRPr="00A3302D">
        <w:rPr>
          <w:szCs w:val="22"/>
          <w:lang w:eastAsia="en-US"/>
        </w:rPr>
        <w:t xml:space="preserve"> и ПО</w:t>
      </w:r>
      <w:r w:rsidR="00E12634" w:rsidRPr="00A3302D">
        <w:rPr>
          <w:szCs w:val="22"/>
          <w:lang w:eastAsia="en-US"/>
        </w:rPr>
        <w:t xml:space="preserve"> </w:t>
      </w:r>
      <w:r w:rsidR="009D71FD" w:rsidRPr="00A3302D">
        <w:rPr>
          <w:szCs w:val="22"/>
          <w:lang w:eastAsia="en-US"/>
        </w:rPr>
        <w:t>Поставщик</w:t>
      </w:r>
      <w:r w:rsidR="00E12634" w:rsidRPr="00A3302D">
        <w:rPr>
          <w:szCs w:val="22"/>
          <w:lang w:eastAsia="en-US"/>
        </w:rPr>
        <w:t xml:space="preserve"> должен направить </w:t>
      </w:r>
      <w:r w:rsidR="009D71FD" w:rsidRPr="00A3302D">
        <w:rPr>
          <w:szCs w:val="22"/>
          <w:lang w:eastAsia="en-US"/>
        </w:rPr>
        <w:t>Покупателю</w:t>
      </w:r>
      <w:r w:rsidR="00E12634" w:rsidRPr="00A3302D">
        <w:rPr>
          <w:szCs w:val="22"/>
          <w:lang w:eastAsia="en-US"/>
        </w:rPr>
        <w:t xml:space="preserve"> свои замечания, на основании которых Сторонами, в срок не более 3 (трех) рабочих дней с момента получения таких замечаний, составляется и подписывается двухсторонний акт с перечнем и сроками необходимых доработок. После устранения замечания Программа и методика испытаний направляется </w:t>
      </w:r>
      <w:r w:rsidR="009D71FD" w:rsidRPr="00A3302D">
        <w:rPr>
          <w:szCs w:val="22"/>
          <w:lang w:eastAsia="en-US"/>
        </w:rPr>
        <w:t>Поставщику</w:t>
      </w:r>
      <w:r w:rsidR="00E12634" w:rsidRPr="00A3302D">
        <w:rPr>
          <w:szCs w:val="22"/>
          <w:lang w:eastAsia="en-US"/>
        </w:rPr>
        <w:t xml:space="preserve"> в сроки и в порядке, предусмотренном настоящим пунктом. В случае если </w:t>
      </w:r>
      <w:r w:rsidR="009D71FD" w:rsidRPr="00A3302D">
        <w:rPr>
          <w:szCs w:val="22"/>
          <w:lang w:eastAsia="en-US"/>
        </w:rPr>
        <w:t>Поставщик</w:t>
      </w:r>
      <w:r w:rsidR="00E12634" w:rsidRPr="00A3302D">
        <w:rPr>
          <w:i/>
          <w:szCs w:val="22"/>
          <w:lang w:eastAsia="en-US"/>
        </w:rPr>
        <w:t xml:space="preserve"> </w:t>
      </w:r>
      <w:r w:rsidR="00E12634" w:rsidRPr="00A3302D">
        <w:rPr>
          <w:szCs w:val="22"/>
          <w:lang w:eastAsia="en-US"/>
        </w:rPr>
        <w:t>не передает</w:t>
      </w:r>
      <w:r w:rsidR="00E12634" w:rsidRPr="00A3302D">
        <w:rPr>
          <w:i/>
          <w:szCs w:val="22"/>
          <w:lang w:eastAsia="en-US"/>
        </w:rPr>
        <w:t xml:space="preserve"> </w:t>
      </w:r>
      <w:r w:rsidR="009D71FD" w:rsidRPr="00A3302D">
        <w:rPr>
          <w:szCs w:val="22"/>
          <w:lang w:eastAsia="en-US"/>
        </w:rPr>
        <w:t>Покупателю</w:t>
      </w:r>
      <w:r w:rsidR="00E12634" w:rsidRPr="00A3302D">
        <w:rPr>
          <w:szCs w:val="22"/>
          <w:lang w:eastAsia="en-US"/>
        </w:rPr>
        <w:t xml:space="preserve"> замечания в указанный срок, Программа и методика испытаний Оборудования </w:t>
      </w:r>
      <w:r w:rsidR="003E5BE2" w:rsidRPr="00A3302D">
        <w:rPr>
          <w:szCs w:val="22"/>
          <w:lang w:eastAsia="en-US"/>
        </w:rPr>
        <w:t xml:space="preserve">и ПО </w:t>
      </w:r>
      <w:r w:rsidR="00E12634" w:rsidRPr="00A3302D">
        <w:rPr>
          <w:szCs w:val="22"/>
          <w:lang w:eastAsia="en-US"/>
        </w:rPr>
        <w:t xml:space="preserve">считается согласованной и утверждённой обеими Сторонами. </w:t>
      </w:r>
    </w:p>
    <w:p w:rsidR="00E12634" w:rsidRPr="00A3302D" w:rsidRDefault="004B47D7" w:rsidP="00F41BBF">
      <w:pPr>
        <w:tabs>
          <w:tab w:val="left" w:pos="567"/>
        </w:tabs>
        <w:rPr>
          <w:noProof/>
          <w:szCs w:val="22"/>
          <w:lang w:val="ru-RU"/>
        </w:rPr>
      </w:pPr>
      <w:r w:rsidRPr="00A3302D">
        <w:rPr>
          <w:noProof/>
          <w:color w:val="000000"/>
          <w:szCs w:val="22"/>
          <w:lang w:val="ru-RU"/>
        </w:rPr>
        <w:t>10</w:t>
      </w:r>
      <w:r w:rsidR="00E12634" w:rsidRPr="00A3302D">
        <w:rPr>
          <w:noProof/>
          <w:color w:val="000000"/>
          <w:szCs w:val="22"/>
          <w:lang w:val="ru-RU"/>
        </w:rPr>
        <w:t>.2. Приемочные испытания Оборудования</w:t>
      </w:r>
      <w:r w:rsidR="00262BA8" w:rsidRPr="00A3302D">
        <w:rPr>
          <w:noProof/>
          <w:color w:val="000000"/>
          <w:szCs w:val="22"/>
          <w:lang w:val="ru-RU"/>
        </w:rPr>
        <w:t>, ПО</w:t>
      </w:r>
      <w:r w:rsidR="00E12634" w:rsidRPr="00A3302D">
        <w:rPr>
          <w:noProof/>
          <w:color w:val="000000"/>
          <w:szCs w:val="22"/>
          <w:lang w:val="ru-RU"/>
        </w:rPr>
        <w:t xml:space="preserve"> осуществляет Покупатель под надзором </w:t>
      </w:r>
      <w:r w:rsidR="00E12634" w:rsidRPr="00A3302D">
        <w:rPr>
          <w:szCs w:val="22"/>
          <w:lang w:val="ru-RU" w:eastAsia="en-US"/>
        </w:rPr>
        <w:t>Поставщика</w:t>
      </w:r>
      <w:r w:rsidR="00E12634" w:rsidRPr="00A3302D">
        <w:rPr>
          <w:noProof/>
          <w:color w:val="000000"/>
          <w:szCs w:val="22"/>
          <w:lang w:val="ru-RU"/>
        </w:rPr>
        <w:t xml:space="preserve"> по соответствующей Программе</w:t>
      </w:r>
      <w:r w:rsidR="00E12634" w:rsidRPr="00A3302D">
        <w:rPr>
          <w:szCs w:val="22"/>
          <w:lang w:val="ru-RU" w:eastAsia="en-US"/>
        </w:rPr>
        <w:t xml:space="preserve"> и методике испытаний Оборудования</w:t>
      </w:r>
      <w:r w:rsidR="00E12634" w:rsidRPr="00A3302D">
        <w:rPr>
          <w:noProof/>
          <w:color w:val="000000"/>
          <w:szCs w:val="22"/>
          <w:lang w:val="ru-RU"/>
        </w:rPr>
        <w:t>, согласованной Сторонами. В ходе проведения приемочных испытаний ответственность за функционирование Оборудования</w:t>
      </w:r>
      <w:r w:rsidR="00262BA8" w:rsidRPr="00A3302D">
        <w:rPr>
          <w:noProof/>
          <w:color w:val="000000"/>
          <w:szCs w:val="22"/>
          <w:lang w:val="ru-RU"/>
        </w:rPr>
        <w:t>, ПО</w:t>
      </w:r>
      <w:r w:rsidR="00E12634" w:rsidRPr="00A3302D">
        <w:rPr>
          <w:noProof/>
          <w:color w:val="000000"/>
          <w:szCs w:val="22"/>
          <w:lang w:val="ru-RU"/>
        </w:rPr>
        <w:t xml:space="preserve"> несет исключительно Поставщик, но при условии полного выполнения Покупателем принятых на себя обязательств в отношении приемочных испытаний, установленных настоящим Договором и </w:t>
      </w:r>
      <w:proofErr w:type="gramStart"/>
      <w:r w:rsidR="00E12634" w:rsidRPr="00A3302D">
        <w:rPr>
          <w:szCs w:val="22"/>
          <w:lang w:val="ru-RU" w:eastAsia="en-US"/>
        </w:rPr>
        <w:t>Программой</w:t>
      </w:r>
      <w:proofErr w:type="gramEnd"/>
      <w:r w:rsidR="00E12634" w:rsidRPr="00A3302D">
        <w:rPr>
          <w:szCs w:val="22"/>
          <w:lang w:val="ru-RU" w:eastAsia="en-US"/>
        </w:rPr>
        <w:t xml:space="preserve"> и методикой испытаний Оборудования</w:t>
      </w:r>
      <w:r w:rsidR="00E12634" w:rsidRPr="00A3302D">
        <w:rPr>
          <w:noProof/>
          <w:szCs w:val="22"/>
          <w:lang w:val="ru-RU"/>
        </w:rPr>
        <w:t>.</w:t>
      </w:r>
    </w:p>
    <w:p w:rsidR="00E12634" w:rsidRPr="00A3302D" w:rsidRDefault="00E12634" w:rsidP="00F41BBF">
      <w:pPr>
        <w:pStyle w:val="aa"/>
        <w:tabs>
          <w:tab w:val="left" w:pos="426"/>
          <w:tab w:val="left" w:pos="567"/>
        </w:tabs>
        <w:spacing w:line="240" w:lineRule="auto"/>
        <w:jc w:val="both"/>
        <w:rPr>
          <w:noProof w:val="0"/>
          <w:color w:val="000000"/>
          <w:sz w:val="22"/>
          <w:szCs w:val="22"/>
        </w:rPr>
      </w:pPr>
      <w:r w:rsidRPr="00A3302D">
        <w:rPr>
          <w:color w:val="000000"/>
          <w:sz w:val="22"/>
          <w:szCs w:val="22"/>
        </w:rPr>
        <w:t>1</w:t>
      </w:r>
      <w:r w:rsidR="004B47D7" w:rsidRPr="00A3302D">
        <w:rPr>
          <w:color w:val="000000"/>
          <w:sz w:val="22"/>
          <w:szCs w:val="22"/>
        </w:rPr>
        <w:t>0</w:t>
      </w:r>
      <w:r w:rsidRPr="00A3302D">
        <w:rPr>
          <w:color w:val="000000"/>
          <w:sz w:val="22"/>
          <w:szCs w:val="22"/>
        </w:rPr>
        <w:t xml:space="preserve">.3 Функционирование </w:t>
      </w:r>
      <w:r w:rsidRPr="00A3302D">
        <w:rPr>
          <w:noProof w:val="0"/>
          <w:color w:val="000000"/>
          <w:sz w:val="22"/>
          <w:szCs w:val="22"/>
        </w:rPr>
        <w:t>О</w:t>
      </w:r>
      <w:r w:rsidRPr="00A3302D">
        <w:rPr>
          <w:color w:val="000000"/>
          <w:sz w:val="22"/>
          <w:szCs w:val="22"/>
        </w:rPr>
        <w:t xml:space="preserve">борудования, </w:t>
      </w:r>
      <w:r w:rsidR="00262BA8" w:rsidRPr="00A3302D">
        <w:rPr>
          <w:color w:val="000000"/>
          <w:sz w:val="22"/>
          <w:szCs w:val="22"/>
        </w:rPr>
        <w:t xml:space="preserve">ПО, </w:t>
      </w:r>
      <w:r w:rsidRPr="00A3302D">
        <w:rPr>
          <w:color w:val="000000"/>
          <w:sz w:val="22"/>
          <w:szCs w:val="22"/>
        </w:rPr>
        <w:t>запущенного в эксплуатацию по результатам оказания Услуг Поставщиком в рамках настоящего Договора, не должно негативно сказаться на работе сети Покупателя, при условии, что оборудование на сети Покупателя соответствует стандартам, действующим в Российской Федерации на дату подписания настоящего Договора.</w:t>
      </w:r>
    </w:p>
    <w:p w:rsidR="00E12634" w:rsidRPr="00A3302D" w:rsidRDefault="00E12634" w:rsidP="00F41BBF">
      <w:pPr>
        <w:pStyle w:val="a3"/>
        <w:tabs>
          <w:tab w:val="left" w:pos="567"/>
          <w:tab w:val="num" w:pos="1418"/>
        </w:tabs>
        <w:rPr>
          <w:szCs w:val="22"/>
        </w:rPr>
      </w:pPr>
      <w:r w:rsidRPr="00A3302D">
        <w:rPr>
          <w:noProof/>
          <w:color w:val="000000"/>
          <w:szCs w:val="22"/>
        </w:rPr>
        <w:t>1</w:t>
      </w:r>
      <w:r w:rsidR="004B47D7" w:rsidRPr="00A3302D">
        <w:rPr>
          <w:noProof/>
          <w:color w:val="000000"/>
          <w:szCs w:val="22"/>
        </w:rPr>
        <w:t>0</w:t>
      </w:r>
      <w:r w:rsidRPr="00A3302D">
        <w:rPr>
          <w:noProof/>
          <w:color w:val="000000"/>
          <w:szCs w:val="22"/>
        </w:rPr>
        <w:t xml:space="preserve">.4. </w:t>
      </w:r>
      <w:r w:rsidR="008E6B33" w:rsidRPr="00A3302D">
        <w:rPr>
          <w:noProof/>
          <w:szCs w:val="22"/>
        </w:rPr>
        <w:t>По результатам приемочных испытаний Оборудования и ПО в течение 6 (Шести) рабочих дней оформляется протокол, в котором фиксируется результат приемочных испытаний Оборудования и ПО. В протоколе приемочной комиссии указываются все обнаруженные в ходе проведения ПСИ ошибки и сроки их устранения</w:t>
      </w:r>
      <w:r w:rsidR="008E6B33" w:rsidRPr="00A3302D">
        <w:rPr>
          <w:szCs w:val="22"/>
        </w:rPr>
        <w:t xml:space="preserve">, </w:t>
      </w:r>
      <w:r w:rsidR="008E6B33" w:rsidRPr="00A3302D">
        <w:rPr>
          <w:noProof/>
          <w:color w:val="000000"/>
          <w:szCs w:val="22"/>
        </w:rPr>
        <w:t>е</w:t>
      </w:r>
      <w:r w:rsidRPr="00A3302D">
        <w:rPr>
          <w:noProof/>
          <w:color w:val="000000"/>
          <w:szCs w:val="22"/>
        </w:rPr>
        <w:t>сли при проведении приёмочных испытаний будет обнаружено, что Оборудование</w:t>
      </w:r>
      <w:r w:rsidR="00262BA8" w:rsidRPr="00A3302D">
        <w:rPr>
          <w:noProof/>
          <w:color w:val="000000"/>
          <w:szCs w:val="22"/>
        </w:rPr>
        <w:t xml:space="preserve"> с ПО</w:t>
      </w:r>
      <w:r w:rsidR="002C5471" w:rsidRPr="00A3302D">
        <w:rPr>
          <w:noProof/>
          <w:color w:val="000000"/>
          <w:szCs w:val="22"/>
        </w:rPr>
        <w:t xml:space="preserve"> </w:t>
      </w:r>
      <w:r w:rsidRPr="00A3302D">
        <w:rPr>
          <w:noProof/>
          <w:color w:val="000000"/>
          <w:szCs w:val="22"/>
        </w:rPr>
        <w:t xml:space="preserve"> функционирует не в соответствии с условиями Заказа, </w:t>
      </w:r>
      <w:r w:rsidR="005B437F" w:rsidRPr="00A3302D">
        <w:rPr>
          <w:noProof/>
          <w:color w:val="000000"/>
          <w:szCs w:val="22"/>
        </w:rPr>
        <w:t>Техническ</w:t>
      </w:r>
      <w:r w:rsidR="00E4663D" w:rsidRPr="00A3302D">
        <w:rPr>
          <w:noProof/>
          <w:color w:val="000000"/>
          <w:szCs w:val="22"/>
        </w:rPr>
        <w:t>ими</w:t>
      </w:r>
      <w:r w:rsidR="005B437F" w:rsidRPr="00A3302D">
        <w:rPr>
          <w:noProof/>
          <w:color w:val="000000"/>
          <w:szCs w:val="22"/>
        </w:rPr>
        <w:t xml:space="preserve"> </w:t>
      </w:r>
      <w:r w:rsidR="00E4663D" w:rsidRPr="00A3302D">
        <w:rPr>
          <w:noProof/>
          <w:color w:val="000000"/>
          <w:szCs w:val="22"/>
        </w:rPr>
        <w:t>требованиями (Приложение №1</w:t>
      </w:r>
      <w:r w:rsidR="005B437F" w:rsidRPr="00A3302D">
        <w:rPr>
          <w:noProof/>
          <w:color w:val="000000"/>
          <w:szCs w:val="22"/>
        </w:rPr>
        <w:t xml:space="preserve"> к настоящему Договору)</w:t>
      </w:r>
      <w:r w:rsidR="008E6B33" w:rsidRPr="00A3302D">
        <w:rPr>
          <w:noProof/>
          <w:color w:val="000000"/>
          <w:szCs w:val="22"/>
        </w:rPr>
        <w:t>.</w:t>
      </w:r>
      <w:r w:rsidRPr="00A3302D">
        <w:rPr>
          <w:noProof/>
          <w:color w:val="000000"/>
          <w:szCs w:val="22"/>
        </w:rPr>
        <w:t xml:space="preserve"> Покупатель имеет право отказаться от приемки Услуг до тех пор пока данные несоответствия не будут устранены Поставщиком за свой счет в согласованные Сторонами сроки, и не подписывать </w:t>
      </w:r>
      <w:r w:rsidRPr="00A3302D">
        <w:rPr>
          <w:szCs w:val="22"/>
        </w:rPr>
        <w:t>Акт приемки Услуг</w:t>
      </w:r>
      <w:r w:rsidRPr="00A3302D">
        <w:rPr>
          <w:noProof/>
          <w:color w:val="000000"/>
          <w:szCs w:val="22"/>
        </w:rPr>
        <w:t>.</w:t>
      </w:r>
    </w:p>
    <w:p w:rsidR="00E12634" w:rsidRPr="00A3302D" w:rsidRDefault="004B47D7" w:rsidP="00F41BBF">
      <w:pPr>
        <w:pStyle w:val="a3"/>
        <w:tabs>
          <w:tab w:val="left" w:pos="567"/>
        </w:tabs>
        <w:rPr>
          <w:szCs w:val="22"/>
        </w:rPr>
      </w:pPr>
      <w:r w:rsidRPr="00A3302D">
        <w:rPr>
          <w:szCs w:val="22"/>
        </w:rPr>
        <w:t>10</w:t>
      </w:r>
      <w:r w:rsidR="00E12634" w:rsidRPr="00A3302D">
        <w:rPr>
          <w:szCs w:val="22"/>
        </w:rPr>
        <w:t>.5. В течение 2 (двух) рабочих дней со дня окончания приемочных испытаний Оборудования Поставщик обязан направить Покупателю подписанные со своей стороны оригиналы Акта приемки Услуг в двух экземплярах. Покупатель в течение 7 (семи) рабочих дней с даты получения</w:t>
      </w:r>
      <w:r w:rsidRPr="00A3302D">
        <w:rPr>
          <w:szCs w:val="22"/>
        </w:rPr>
        <w:t>,</w:t>
      </w:r>
      <w:r w:rsidR="00E12634" w:rsidRPr="00A3302D">
        <w:rPr>
          <w:szCs w:val="22"/>
        </w:rPr>
        <w:t xml:space="preserve"> указанных Актов обязан подписать Акт приемки Услуг со своей стороны и направить по одному экземпляру Акта приемки Услуг Поставщику или представить Поставщику обоснованное письменное уведомление о несоответствиях результата Услуг (по результатам приемочных испытаний, зафиксированным в протоколах испытаний).</w:t>
      </w:r>
    </w:p>
    <w:p w:rsidR="00E12634" w:rsidRPr="00A3302D" w:rsidRDefault="00E12634" w:rsidP="00F41BBF">
      <w:pPr>
        <w:shd w:val="clear" w:color="auto" w:fill="FFFFFF"/>
        <w:tabs>
          <w:tab w:val="left" w:pos="567"/>
        </w:tabs>
        <w:rPr>
          <w:szCs w:val="22"/>
          <w:lang w:val="ru-RU"/>
        </w:rPr>
      </w:pPr>
      <w:r w:rsidRPr="00A3302D">
        <w:rPr>
          <w:szCs w:val="22"/>
          <w:lang w:val="ru-RU"/>
        </w:rPr>
        <w:t>1</w:t>
      </w:r>
      <w:r w:rsidR="004B47D7" w:rsidRPr="00A3302D">
        <w:rPr>
          <w:szCs w:val="22"/>
          <w:lang w:val="ru-RU"/>
        </w:rPr>
        <w:t>0</w:t>
      </w:r>
      <w:r w:rsidRPr="00A3302D">
        <w:rPr>
          <w:szCs w:val="22"/>
          <w:lang w:val="ru-RU"/>
        </w:rPr>
        <w:t>.6. При получении обоснованного письменного уведомления о несоответствиях результата Услуг от Покупателя в порядке, предусмотренном п.1</w:t>
      </w:r>
      <w:r w:rsidR="004B47D7" w:rsidRPr="00A3302D">
        <w:rPr>
          <w:szCs w:val="22"/>
          <w:lang w:val="ru-RU"/>
        </w:rPr>
        <w:t>0</w:t>
      </w:r>
      <w:r w:rsidRPr="00A3302D">
        <w:rPr>
          <w:szCs w:val="22"/>
          <w:lang w:val="ru-RU"/>
        </w:rPr>
        <w:t xml:space="preserve">.5. </w:t>
      </w:r>
      <w:r w:rsidR="004B47D7" w:rsidRPr="00A3302D">
        <w:rPr>
          <w:szCs w:val="22"/>
          <w:lang w:val="ru-RU"/>
        </w:rPr>
        <w:t xml:space="preserve">настоящего </w:t>
      </w:r>
      <w:r w:rsidRPr="00A3302D">
        <w:rPr>
          <w:szCs w:val="22"/>
          <w:lang w:val="ru-RU"/>
        </w:rPr>
        <w:t>Договора, Поставщик в  кратчайшие сроки (но не более 3 (трех) рабочих дней с момента получения) дает Покупателю объяснение по результатам приемочных испытаний, осуществляет необходимые действия по устранению недостатков и в срок не более 10 (десяти) рабочих дней проводит новую серию испытаний ненадлежащим образом функционир</w:t>
      </w:r>
      <w:r w:rsidR="009D71FD" w:rsidRPr="00A3302D">
        <w:rPr>
          <w:szCs w:val="22"/>
          <w:lang w:val="ru-RU"/>
        </w:rPr>
        <w:t>овавшего</w:t>
      </w:r>
      <w:r w:rsidRPr="00A3302D">
        <w:rPr>
          <w:szCs w:val="22"/>
          <w:lang w:val="ru-RU"/>
        </w:rPr>
        <w:t xml:space="preserve"> Оборудования (сроки проведения такой серии испытаний могут быть изменены Сторонами по взаимному согласию). Далее Приемка осуществляется Сторонами в соответствии с п.1</w:t>
      </w:r>
      <w:r w:rsidR="004B47D7" w:rsidRPr="00A3302D">
        <w:rPr>
          <w:szCs w:val="22"/>
          <w:lang w:val="ru-RU"/>
        </w:rPr>
        <w:t>0</w:t>
      </w:r>
      <w:r w:rsidRPr="00A3302D">
        <w:rPr>
          <w:szCs w:val="22"/>
          <w:lang w:val="ru-RU"/>
        </w:rPr>
        <w:t xml:space="preserve">.5. </w:t>
      </w:r>
      <w:r w:rsidR="004B47D7" w:rsidRPr="00A3302D">
        <w:rPr>
          <w:szCs w:val="22"/>
          <w:lang w:val="ru-RU"/>
        </w:rPr>
        <w:t xml:space="preserve">настоящего </w:t>
      </w:r>
      <w:r w:rsidRPr="00A3302D">
        <w:rPr>
          <w:szCs w:val="22"/>
          <w:lang w:val="ru-RU"/>
        </w:rPr>
        <w:t>Договора.</w:t>
      </w:r>
    </w:p>
    <w:p w:rsidR="00E12634" w:rsidRPr="00A3302D" w:rsidRDefault="00E12634">
      <w:pPr>
        <w:pStyle w:val="a3"/>
        <w:tabs>
          <w:tab w:val="left" w:pos="567"/>
        </w:tabs>
        <w:rPr>
          <w:noProof/>
          <w:szCs w:val="22"/>
        </w:rPr>
      </w:pPr>
      <w:r w:rsidRPr="00A3302D">
        <w:rPr>
          <w:szCs w:val="22"/>
        </w:rPr>
        <w:t>1</w:t>
      </w:r>
      <w:r w:rsidR="004B47D7" w:rsidRPr="00A3302D">
        <w:rPr>
          <w:szCs w:val="22"/>
        </w:rPr>
        <w:t>0</w:t>
      </w:r>
      <w:r w:rsidRPr="00A3302D">
        <w:rPr>
          <w:szCs w:val="22"/>
        </w:rPr>
        <w:t xml:space="preserve">.7. </w:t>
      </w:r>
      <w:r w:rsidRPr="00A3302D">
        <w:rPr>
          <w:noProof/>
          <w:szCs w:val="22"/>
        </w:rPr>
        <w:t xml:space="preserve">В случае если в результате повторной приёмки Услуг будет выявлено, что соответствующие недостатки не устранены, </w:t>
      </w:r>
      <w:r w:rsidRPr="00A3302D">
        <w:rPr>
          <w:szCs w:val="22"/>
        </w:rPr>
        <w:t>Покупатель</w:t>
      </w:r>
      <w:r w:rsidRPr="00A3302D">
        <w:rPr>
          <w:noProof/>
          <w:szCs w:val="22"/>
        </w:rPr>
        <w:t xml:space="preserve"> будет вправе устранить их своими силами. При этом Поставщик обязуется возместить все документально подтверждённые расходы </w:t>
      </w:r>
      <w:r w:rsidRPr="00A3302D">
        <w:rPr>
          <w:szCs w:val="22"/>
        </w:rPr>
        <w:t>Покупателя</w:t>
      </w:r>
      <w:r w:rsidRPr="00A3302D">
        <w:rPr>
          <w:noProof/>
          <w:szCs w:val="22"/>
        </w:rPr>
        <w:t>, понесённые в связи с таким устранением недостатков.</w:t>
      </w:r>
    </w:p>
    <w:p w:rsidR="00E12634" w:rsidRPr="00A3302D" w:rsidRDefault="007316D9">
      <w:pPr>
        <w:tabs>
          <w:tab w:val="left" w:pos="567"/>
          <w:tab w:val="left" w:pos="4253"/>
        </w:tabs>
        <w:rPr>
          <w:noProof/>
          <w:szCs w:val="22"/>
          <w:lang w:val="ru-RU"/>
        </w:rPr>
      </w:pPr>
      <w:r w:rsidRPr="00A3302D">
        <w:rPr>
          <w:noProof/>
          <w:szCs w:val="22"/>
          <w:lang w:val="ru-RU"/>
        </w:rPr>
        <w:t xml:space="preserve">         </w:t>
      </w:r>
      <w:r w:rsidR="00E12634" w:rsidRPr="00A3302D">
        <w:rPr>
          <w:noProof/>
          <w:szCs w:val="22"/>
          <w:lang w:val="ru-RU"/>
        </w:rPr>
        <w:t>В случае если Стороны установят, что соответствующие недостатки носят неустранимый характер, Покупатель будет вправе уменьшить цену соответствующего Заказа соразмерно цене Услуг, результат оказания которых имеет неустранимые недостатки</w:t>
      </w:r>
      <w:r w:rsidR="009D71FD" w:rsidRPr="00A3302D">
        <w:rPr>
          <w:noProof/>
          <w:szCs w:val="22"/>
          <w:lang w:val="ru-RU"/>
        </w:rPr>
        <w:t>, в случае, если Покупатель готов принять результат Услуг несмотря на недостатки</w:t>
      </w:r>
      <w:r w:rsidR="00E12634" w:rsidRPr="00A3302D">
        <w:rPr>
          <w:noProof/>
          <w:szCs w:val="22"/>
          <w:lang w:val="ru-RU"/>
        </w:rPr>
        <w:t>.</w:t>
      </w:r>
    </w:p>
    <w:p w:rsidR="00E12634" w:rsidRPr="00A3302D" w:rsidRDefault="003703F6">
      <w:pPr>
        <w:pStyle w:val="a3"/>
        <w:tabs>
          <w:tab w:val="left" w:pos="567"/>
        </w:tabs>
        <w:rPr>
          <w:rStyle w:val="a9"/>
          <w:rFonts w:eastAsiaTheme="minorEastAsia"/>
          <w:sz w:val="22"/>
          <w:szCs w:val="22"/>
        </w:rPr>
      </w:pPr>
      <w:r w:rsidRPr="00A3302D">
        <w:rPr>
          <w:szCs w:val="22"/>
        </w:rPr>
        <w:t>Услуги по соответствующему Заказу считаются оказанными Поставщиком с момента подписания Сторонами Акта приемки Услуг.</w:t>
      </w:r>
    </w:p>
    <w:p w:rsidR="007316D9" w:rsidRPr="00A3302D" w:rsidRDefault="007316D9" w:rsidP="007316D9">
      <w:pPr>
        <w:pStyle w:val="a3"/>
        <w:tabs>
          <w:tab w:val="left" w:pos="567"/>
        </w:tabs>
        <w:rPr>
          <w:szCs w:val="22"/>
        </w:rPr>
      </w:pPr>
      <w:r w:rsidRPr="00A3302D">
        <w:rPr>
          <w:szCs w:val="22"/>
        </w:rPr>
        <w:t>10.</w:t>
      </w:r>
      <w:r w:rsidR="00CC367E" w:rsidRPr="00A3302D">
        <w:rPr>
          <w:szCs w:val="22"/>
        </w:rPr>
        <w:t>8</w:t>
      </w:r>
      <w:r w:rsidRPr="00A3302D">
        <w:rPr>
          <w:szCs w:val="22"/>
        </w:rPr>
        <w:t>. В случае, указанном в п. 10.</w:t>
      </w:r>
      <w:r w:rsidR="00042641" w:rsidRPr="00A3302D">
        <w:rPr>
          <w:szCs w:val="22"/>
        </w:rPr>
        <w:t>7</w:t>
      </w:r>
      <w:r w:rsidRPr="00A3302D">
        <w:rPr>
          <w:szCs w:val="22"/>
        </w:rPr>
        <w:t xml:space="preserve"> настоящего Договора, Покупатель вправе удерживать 15 % (пятнадцать процентов) суммы платежа, определённого в п. 3.6.2 настоящего Договора до устранения Поставщиком выявленных Покупателем недостатков и приёмки оказанных Услуг без замечаний. Данная приёмка производится Сторонами в соответствии с условиями настоящего раздела 10, и удостоверяется письменным Актом об устранении замечаний. Оплата удержанного платежа осуществляется в </w:t>
      </w:r>
      <w:r w:rsidR="00306F7C" w:rsidRPr="00A3302D">
        <w:rPr>
          <w:szCs w:val="22"/>
        </w:rPr>
        <w:t xml:space="preserve">течение </w:t>
      </w:r>
      <w:r w:rsidRPr="00A3302D">
        <w:rPr>
          <w:szCs w:val="22"/>
        </w:rPr>
        <w:t>20 (двадцати) календарных дней с момента подписания Сторонами акта об устранении замечаний.</w:t>
      </w:r>
    </w:p>
    <w:p w:rsidR="00E12634" w:rsidRPr="00A3302D" w:rsidRDefault="00E12634" w:rsidP="00E12634">
      <w:pPr>
        <w:pStyle w:val="a3"/>
        <w:tabs>
          <w:tab w:val="num" w:pos="567"/>
        </w:tabs>
        <w:spacing w:before="120" w:after="120"/>
        <w:rPr>
          <w:szCs w:val="22"/>
        </w:rPr>
      </w:pPr>
    </w:p>
    <w:p w:rsidR="00E12634" w:rsidRPr="00A3302D" w:rsidRDefault="00E12634" w:rsidP="00E12634">
      <w:pPr>
        <w:pStyle w:val="a3"/>
        <w:tabs>
          <w:tab w:val="num" w:pos="567"/>
        </w:tabs>
        <w:spacing w:before="120" w:after="120"/>
        <w:ind w:left="709" w:hanging="283"/>
        <w:jc w:val="center"/>
        <w:rPr>
          <w:color w:val="FF0000"/>
          <w:szCs w:val="22"/>
        </w:rPr>
      </w:pPr>
      <w:r w:rsidRPr="00A3302D">
        <w:rPr>
          <w:szCs w:val="22"/>
        </w:rPr>
        <w:t>1</w:t>
      </w:r>
      <w:r w:rsidR="007316D9" w:rsidRPr="00A3302D">
        <w:rPr>
          <w:szCs w:val="22"/>
        </w:rPr>
        <w:t>1</w:t>
      </w:r>
      <w:r w:rsidRPr="00A3302D">
        <w:rPr>
          <w:szCs w:val="22"/>
        </w:rPr>
        <w:t>. ГАРАНТИЙНЫЕ ОБЯЗАТЕЛЬСТВА</w:t>
      </w:r>
    </w:p>
    <w:p w:rsidR="007316D9" w:rsidRPr="00A3302D" w:rsidRDefault="007316D9" w:rsidP="007316D9">
      <w:pPr>
        <w:pStyle w:val="ab"/>
        <w:widowControl w:val="0"/>
        <w:numPr>
          <w:ilvl w:val="1"/>
          <w:numId w:val="9"/>
        </w:numPr>
        <w:tabs>
          <w:tab w:val="left" w:pos="709"/>
          <w:tab w:val="left" w:pos="851"/>
        </w:tabs>
        <w:autoSpaceDE w:val="0"/>
        <w:autoSpaceDN w:val="0"/>
        <w:adjustRightInd w:val="0"/>
        <w:ind w:left="0" w:right="-1" w:firstLine="0"/>
        <w:rPr>
          <w:szCs w:val="22"/>
          <w:lang w:val="ru-RU"/>
        </w:rPr>
      </w:pPr>
      <w:r w:rsidRPr="00A3302D">
        <w:rPr>
          <w:szCs w:val="22"/>
          <w:lang w:val="ru-RU"/>
        </w:rPr>
        <w:t xml:space="preserve"> Настоящим Поставщик дает гарантию в том, что результат оказанных Услуг по соответствующему Заказу, </w:t>
      </w:r>
      <w:r w:rsidR="001D4CAD" w:rsidRPr="00A3302D">
        <w:rPr>
          <w:szCs w:val="22"/>
          <w:lang w:val="ru-RU"/>
        </w:rPr>
        <w:t xml:space="preserve">будет </w:t>
      </w:r>
      <w:r w:rsidRPr="00A3302D">
        <w:rPr>
          <w:szCs w:val="22"/>
          <w:lang w:val="ru-RU"/>
        </w:rPr>
        <w:t>соответств</w:t>
      </w:r>
      <w:r w:rsidR="001D4CAD" w:rsidRPr="00A3302D">
        <w:rPr>
          <w:szCs w:val="22"/>
          <w:lang w:val="ru-RU"/>
        </w:rPr>
        <w:t>овать</w:t>
      </w:r>
      <w:r w:rsidRPr="00A3302D">
        <w:rPr>
          <w:szCs w:val="22"/>
          <w:lang w:val="ru-RU"/>
        </w:rPr>
        <w:t xml:space="preserve"> </w:t>
      </w:r>
      <w:r w:rsidR="00F014C2" w:rsidRPr="00A3302D">
        <w:rPr>
          <w:szCs w:val="22"/>
          <w:lang w:val="ru-RU"/>
        </w:rPr>
        <w:t>Техническ</w:t>
      </w:r>
      <w:r w:rsidR="00E4663D" w:rsidRPr="00A3302D">
        <w:rPr>
          <w:szCs w:val="22"/>
          <w:lang w:val="ru-RU"/>
        </w:rPr>
        <w:t>им</w:t>
      </w:r>
      <w:r w:rsidR="00F014C2" w:rsidRPr="00A3302D">
        <w:rPr>
          <w:szCs w:val="22"/>
          <w:lang w:val="ru-RU"/>
        </w:rPr>
        <w:t xml:space="preserve"> </w:t>
      </w:r>
      <w:r w:rsidR="00E4663D" w:rsidRPr="00A3302D">
        <w:rPr>
          <w:szCs w:val="22"/>
          <w:lang w:val="ru-RU"/>
        </w:rPr>
        <w:t>требованиям Покупателя (Приложение №1</w:t>
      </w:r>
      <w:r w:rsidRPr="00A3302D">
        <w:rPr>
          <w:szCs w:val="22"/>
          <w:lang w:val="ru-RU"/>
        </w:rPr>
        <w:t xml:space="preserve"> к настоящему Договору), а Оборудование</w:t>
      </w:r>
      <w:r w:rsidR="00262BA8" w:rsidRPr="00A3302D">
        <w:rPr>
          <w:szCs w:val="22"/>
          <w:lang w:val="ru-RU"/>
        </w:rPr>
        <w:t xml:space="preserve"> и ПО</w:t>
      </w:r>
      <w:r w:rsidRPr="00A3302D">
        <w:rPr>
          <w:szCs w:val="22"/>
          <w:lang w:val="ru-RU"/>
        </w:rPr>
        <w:t xml:space="preserve"> </w:t>
      </w:r>
      <w:r w:rsidR="001D4CAD" w:rsidRPr="00A3302D">
        <w:rPr>
          <w:szCs w:val="22"/>
          <w:lang w:val="ru-RU"/>
        </w:rPr>
        <w:t xml:space="preserve">будет </w:t>
      </w:r>
      <w:r w:rsidRPr="00A3302D">
        <w:rPr>
          <w:szCs w:val="22"/>
          <w:lang w:val="ru-RU"/>
        </w:rPr>
        <w:t>функционир</w:t>
      </w:r>
      <w:r w:rsidR="001D4CAD" w:rsidRPr="00A3302D">
        <w:rPr>
          <w:szCs w:val="22"/>
          <w:lang w:val="ru-RU"/>
        </w:rPr>
        <w:t>ова</w:t>
      </w:r>
      <w:r w:rsidRPr="00A3302D">
        <w:rPr>
          <w:szCs w:val="22"/>
          <w:lang w:val="ru-RU"/>
        </w:rPr>
        <w:t>т</w:t>
      </w:r>
      <w:r w:rsidR="001D4CAD" w:rsidRPr="00A3302D">
        <w:rPr>
          <w:szCs w:val="22"/>
          <w:lang w:val="ru-RU"/>
        </w:rPr>
        <w:t>ь</w:t>
      </w:r>
      <w:r w:rsidRPr="00A3302D">
        <w:rPr>
          <w:szCs w:val="22"/>
          <w:lang w:val="ru-RU"/>
        </w:rPr>
        <w:t xml:space="preserve"> в соответствии с условиями Заказа и настоящего Договора, а также Поставщик гарантирует отсутствие в Оборудовании</w:t>
      </w:r>
      <w:r w:rsidR="00262BA8" w:rsidRPr="00A3302D">
        <w:rPr>
          <w:szCs w:val="22"/>
          <w:lang w:val="ru-RU"/>
        </w:rPr>
        <w:t xml:space="preserve"> и </w:t>
      </w:r>
      <w:proofErr w:type="gramStart"/>
      <w:r w:rsidR="00262BA8" w:rsidRPr="00A3302D">
        <w:rPr>
          <w:szCs w:val="22"/>
          <w:lang w:val="ru-RU"/>
        </w:rPr>
        <w:t>ПО</w:t>
      </w:r>
      <w:r w:rsidRPr="00A3302D">
        <w:rPr>
          <w:szCs w:val="22"/>
          <w:lang w:val="ru-RU"/>
        </w:rPr>
        <w:t xml:space="preserve"> дефектов</w:t>
      </w:r>
      <w:proofErr w:type="gramEnd"/>
      <w:r w:rsidRPr="00A3302D">
        <w:rPr>
          <w:szCs w:val="22"/>
          <w:lang w:val="ru-RU"/>
        </w:rPr>
        <w:t>, возникающих из-за некачественного оказания Услуг</w:t>
      </w:r>
      <w:r w:rsidR="003E5BE2" w:rsidRPr="00A3302D">
        <w:rPr>
          <w:szCs w:val="22"/>
          <w:lang w:val="ru-RU"/>
        </w:rPr>
        <w:t>, соблюдение интеллектуальных прав третьих лиц при оказании Услуг</w:t>
      </w:r>
      <w:r w:rsidRPr="00A3302D">
        <w:rPr>
          <w:szCs w:val="22"/>
          <w:lang w:val="ru-RU"/>
        </w:rPr>
        <w:t xml:space="preserve">. </w:t>
      </w:r>
    </w:p>
    <w:p w:rsidR="003412B0" w:rsidRPr="00A3302D" w:rsidRDefault="007316D9" w:rsidP="003412B0">
      <w:pPr>
        <w:pStyle w:val="ab"/>
        <w:widowControl w:val="0"/>
        <w:numPr>
          <w:ilvl w:val="1"/>
          <w:numId w:val="9"/>
        </w:numPr>
        <w:tabs>
          <w:tab w:val="left" w:pos="709"/>
          <w:tab w:val="left" w:pos="851"/>
        </w:tabs>
        <w:autoSpaceDE w:val="0"/>
        <w:autoSpaceDN w:val="0"/>
        <w:adjustRightInd w:val="0"/>
        <w:ind w:left="0" w:right="-1" w:firstLine="0"/>
        <w:rPr>
          <w:szCs w:val="22"/>
          <w:lang w:val="ru-RU"/>
        </w:rPr>
      </w:pPr>
      <w:r w:rsidRPr="00A3302D">
        <w:rPr>
          <w:szCs w:val="22"/>
          <w:lang w:val="ru-RU"/>
        </w:rPr>
        <w:t xml:space="preserve"> Срок такой гарантии на поставленное Оборудование и ПО, а также результат оказанных Услуг согласно условиям настоящего Договора составляет </w:t>
      </w:r>
      <w:r w:rsidR="00CF5578" w:rsidRPr="00A3302D">
        <w:rPr>
          <w:szCs w:val="22"/>
          <w:lang w:val="ru-RU"/>
        </w:rPr>
        <w:t xml:space="preserve">36 </w:t>
      </w:r>
      <w:r w:rsidRPr="00A3302D">
        <w:rPr>
          <w:szCs w:val="22"/>
          <w:lang w:val="ru-RU"/>
        </w:rPr>
        <w:t>(</w:t>
      </w:r>
      <w:r w:rsidR="00CF5578" w:rsidRPr="00A3302D">
        <w:rPr>
          <w:szCs w:val="22"/>
          <w:lang w:val="ru-RU"/>
        </w:rPr>
        <w:t>тридцать шесть</w:t>
      </w:r>
      <w:r w:rsidRPr="00A3302D">
        <w:rPr>
          <w:szCs w:val="22"/>
          <w:lang w:val="ru-RU"/>
        </w:rPr>
        <w:t xml:space="preserve">) календарных </w:t>
      </w:r>
      <w:r w:rsidR="00E5031B" w:rsidRPr="00A3302D">
        <w:rPr>
          <w:szCs w:val="22"/>
          <w:lang w:val="ru-RU"/>
        </w:rPr>
        <w:t>месяц</w:t>
      </w:r>
      <w:r w:rsidR="00CF5578" w:rsidRPr="00A3302D">
        <w:rPr>
          <w:szCs w:val="22"/>
          <w:lang w:val="ru-RU"/>
        </w:rPr>
        <w:t>ев</w:t>
      </w:r>
      <w:r w:rsidR="00E5031B" w:rsidRPr="00A3302D">
        <w:rPr>
          <w:szCs w:val="22"/>
          <w:lang w:val="ru-RU"/>
        </w:rPr>
        <w:t xml:space="preserve"> </w:t>
      </w:r>
      <w:r w:rsidR="00CF5578" w:rsidRPr="00A3302D">
        <w:rPr>
          <w:szCs w:val="22"/>
          <w:lang w:val="ru-RU"/>
        </w:rPr>
        <w:t>с даты подписания Сторонами товарной накладной по форме ТОРГ-12</w:t>
      </w:r>
      <w:r w:rsidR="00F47DF6" w:rsidRPr="00A3302D">
        <w:rPr>
          <w:szCs w:val="22"/>
          <w:lang w:val="ru-RU"/>
        </w:rPr>
        <w:t>.</w:t>
      </w:r>
    </w:p>
    <w:p w:rsidR="003412B0" w:rsidRPr="00A3302D" w:rsidRDefault="003412B0" w:rsidP="003412B0">
      <w:pPr>
        <w:pStyle w:val="ab"/>
        <w:widowControl w:val="0"/>
        <w:tabs>
          <w:tab w:val="left" w:pos="709"/>
          <w:tab w:val="left" w:pos="851"/>
        </w:tabs>
        <w:autoSpaceDE w:val="0"/>
        <w:autoSpaceDN w:val="0"/>
        <w:adjustRightInd w:val="0"/>
        <w:ind w:left="0" w:right="-1"/>
        <w:rPr>
          <w:szCs w:val="22"/>
          <w:lang w:val="ru-RU"/>
        </w:rPr>
      </w:pPr>
      <w:r w:rsidRPr="00A3302D">
        <w:rPr>
          <w:szCs w:val="22"/>
          <w:lang w:val="ru-RU"/>
        </w:rPr>
        <w:t xml:space="preserve">         В случае, если Покупатель не начнет эксплуатировать Оборудование</w:t>
      </w:r>
      <w:r w:rsidR="00E5031B" w:rsidRPr="00A3302D">
        <w:rPr>
          <w:szCs w:val="22"/>
          <w:lang w:val="ru-RU"/>
        </w:rPr>
        <w:t xml:space="preserve"> и</w:t>
      </w:r>
      <w:r w:rsidRPr="00A3302D">
        <w:rPr>
          <w:szCs w:val="22"/>
          <w:lang w:val="ru-RU"/>
        </w:rPr>
        <w:t xml:space="preserve"> </w:t>
      </w:r>
      <w:r w:rsidR="00262BA8" w:rsidRPr="00A3302D">
        <w:rPr>
          <w:szCs w:val="22"/>
          <w:lang w:val="ru-RU"/>
        </w:rPr>
        <w:t xml:space="preserve">экземпляры </w:t>
      </w:r>
      <w:r w:rsidRPr="00A3302D">
        <w:rPr>
          <w:szCs w:val="22"/>
          <w:lang w:val="ru-RU"/>
        </w:rPr>
        <w:t>ПО в течение 6 (шести) месяцев с даты подписания Сторон</w:t>
      </w:r>
      <w:r w:rsidR="00262BA8" w:rsidRPr="00A3302D">
        <w:rPr>
          <w:szCs w:val="22"/>
          <w:lang w:val="ru-RU"/>
        </w:rPr>
        <w:t xml:space="preserve">ами товарной накладной по форме </w:t>
      </w:r>
      <w:r w:rsidRPr="00A3302D">
        <w:rPr>
          <w:szCs w:val="22"/>
          <w:lang w:val="ru-RU"/>
        </w:rPr>
        <w:t xml:space="preserve">ТОРГ-12, Гарантийный срок исчисляется с даты истечения 6 (шести) месяцев со дня подписания Сторонами товарной накладной по форме ТОРГ-12. </w:t>
      </w:r>
    </w:p>
    <w:p w:rsidR="001C2AD9" w:rsidRPr="00A3302D" w:rsidRDefault="001C2AD9" w:rsidP="00CD5A58">
      <w:pPr>
        <w:pStyle w:val="ab"/>
        <w:widowControl w:val="0"/>
        <w:tabs>
          <w:tab w:val="left" w:pos="709"/>
          <w:tab w:val="left" w:pos="851"/>
        </w:tabs>
        <w:autoSpaceDE w:val="0"/>
        <w:autoSpaceDN w:val="0"/>
        <w:adjustRightInd w:val="0"/>
        <w:ind w:left="0" w:right="-1"/>
        <w:rPr>
          <w:szCs w:val="22"/>
          <w:lang w:val="ru-RU"/>
        </w:rPr>
      </w:pPr>
      <w:r w:rsidRPr="00A3302D">
        <w:rPr>
          <w:szCs w:val="22"/>
          <w:lang w:val="ru-RU"/>
        </w:rPr>
        <w:t xml:space="preserve"> </w:t>
      </w:r>
      <w:r w:rsidR="00262BA8" w:rsidRPr="00A3302D">
        <w:rPr>
          <w:szCs w:val="22"/>
          <w:lang w:val="ru-RU"/>
        </w:rPr>
        <w:t xml:space="preserve">         </w:t>
      </w:r>
      <w:r w:rsidRPr="00A3302D">
        <w:rPr>
          <w:szCs w:val="22"/>
          <w:lang w:val="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11.2. настоящего Договора.</w:t>
      </w:r>
    </w:p>
    <w:p w:rsidR="005637AB" w:rsidRPr="00A3302D" w:rsidRDefault="005637AB" w:rsidP="007316D9">
      <w:pPr>
        <w:pStyle w:val="ab"/>
        <w:widowControl w:val="0"/>
        <w:numPr>
          <w:ilvl w:val="1"/>
          <w:numId w:val="9"/>
        </w:numPr>
        <w:tabs>
          <w:tab w:val="left" w:pos="709"/>
          <w:tab w:val="left" w:pos="851"/>
        </w:tabs>
        <w:autoSpaceDE w:val="0"/>
        <w:autoSpaceDN w:val="0"/>
        <w:adjustRightInd w:val="0"/>
        <w:ind w:left="0" w:right="-1" w:firstLine="0"/>
        <w:rPr>
          <w:szCs w:val="22"/>
          <w:lang w:val="ru-RU"/>
        </w:rPr>
      </w:pPr>
      <w:r w:rsidRPr="00A3302D">
        <w:rPr>
          <w:color w:val="000000"/>
          <w:szCs w:val="22"/>
          <w:lang w:val="ru-RU"/>
        </w:rPr>
        <w:t xml:space="preserve">В течение Гарантийного срока </w:t>
      </w:r>
      <w:r w:rsidRPr="00A3302D">
        <w:rPr>
          <w:bCs/>
          <w:color w:val="000000"/>
          <w:szCs w:val="22"/>
          <w:lang w:val="ru-RU"/>
        </w:rPr>
        <w:t xml:space="preserve">Поставщик </w:t>
      </w:r>
      <w:r w:rsidRPr="00A3302D">
        <w:rPr>
          <w:color w:val="000000"/>
          <w:szCs w:val="22"/>
          <w:lang w:val="ru-RU"/>
        </w:rPr>
        <w:t>обязуется оказывать расширенн</w:t>
      </w:r>
      <w:r w:rsidR="001D4CAD" w:rsidRPr="00A3302D">
        <w:rPr>
          <w:color w:val="000000"/>
          <w:szCs w:val="22"/>
          <w:lang w:val="ru-RU"/>
        </w:rPr>
        <w:t>ую</w:t>
      </w:r>
      <w:r w:rsidRPr="00A3302D">
        <w:rPr>
          <w:color w:val="000000"/>
          <w:szCs w:val="22"/>
          <w:lang w:val="ru-RU"/>
        </w:rPr>
        <w:t xml:space="preserve"> гарантийн</w:t>
      </w:r>
      <w:r w:rsidR="001D4CAD" w:rsidRPr="00A3302D">
        <w:rPr>
          <w:color w:val="000000"/>
          <w:szCs w:val="22"/>
          <w:lang w:val="ru-RU"/>
        </w:rPr>
        <w:t>ую</w:t>
      </w:r>
      <w:r w:rsidRPr="00A3302D">
        <w:rPr>
          <w:color w:val="000000"/>
          <w:szCs w:val="22"/>
          <w:lang w:val="ru-RU"/>
        </w:rPr>
        <w:t xml:space="preserve"> техническ</w:t>
      </w:r>
      <w:r w:rsidR="001D4CAD" w:rsidRPr="00A3302D">
        <w:rPr>
          <w:color w:val="000000"/>
          <w:szCs w:val="22"/>
          <w:lang w:val="ru-RU"/>
        </w:rPr>
        <w:t>ую</w:t>
      </w:r>
      <w:r w:rsidRPr="00A3302D">
        <w:rPr>
          <w:color w:val="000000"/>
          <w:szCs w:val="22"/>
          <w:lang w:val="ru-RU"/>
        </w:rPr>
        <w:t xml:space="preserve"> поддержк</w:t>
      </w:r>
      <w:r w:rsidR="001D4CAD" w:rsidRPr="00A3302D">
        <w:rPr>
          <w:color w:val="000000"/>
          <w:szCs w:val="22"/>
          <w:lang w:val="ru-RU"/>
        </w:rPr>
        <w:t>у</w:t>
      </w:r>
      <w:r w:rsidRPr="00A3302D">
        <w:rPr>
          <w:color w:val="000000"/>
          <w:szCs w:val="22"/>
          <w:lang w:val="ru-RU"/>
        </w:rPr>
        <w:t xml:space="preserve"> Оборудования</w:t>
      </w:r>
      <w:r w:rsidR="008E50FC" w:rsidRPr="00A3302D">
        <w:rPr>
          <w:color w:val="000000"/>
          <w:szCs w:val="22"/>
          <w:lang w:val="ru-RU"/>
        </w:rPr>
        <w:t xml:space="preserve"> и ПО</w:t>
      </w:r>
      <w:r w:rsidRPr="00A3302D">
        <w:rPr>
          <w:color w:val="000000"/>
          <w:szCs w:val="22"/>
          <w:lang w:val="ru-RU"/>
        </w:rPr>
        <w:t xml:space="preserve"> соответствующими квалифицированными способами и методами в полном соответствии с действующими стандартами </w:t>
      </w:r>
      <w:r w:rsidRPr="00A3302D">
        <w:rPr>
          <w:bCs/>
          <w:color w:val="000000"/>
          <w:szCs w:val="22"/>
          <w:lang w:val="ru-RU"/>
        </w:rPr>
        <w:t xml:space="preserve">Поставщика </w:t>
      </w:r>
      <w:r w:rsidRPr="00A3302D">
        <w:rPr>
          <w:color w:val="000000"/>
          <w:szCs w:val="22"/>
          <w:lang w:val="ru-RU"/>
        </w:rPr>
        <w:t>или Производителя. Требования к составу расширенной гарантийной технической подд</w:t>
      </w:r>
      <w:r w:rsidR="00E4663D" w:rsidRPr="00A3302D">
        <w:rPr>
          <w:color w:val="000000"/>
          <w:szCs w:val="22"/>
          <w:lang w:val="ru-RU"/>
        </w:rPr>
        <w:t>ержки определены в Приложении №1</w:t>
      </w:r>
      <w:r w:rsidRPr="00A3302D">
        <w:rPr>
          <w:color w:val="000000"/>
          <w:szCs w:val="22"/>
          <w:lang w:val="ru-RU"/>
        </w:rPr>
        <w:t xml:space="preserve"> к настоящему Договору. Стоимость расширенной гарантийной технической поддержки включена в стоимость </w:t>
      </w:r>
      <w:r w:rsidR="008E50FC" w:rsidRPr="00A3302D">
        <w:rPr>
          <w:szCs w:val="22"/>
          <w:lang w:val="ru-RU"/>
        </w:rPr>
        <w:t xml:space="preserve">Оборудования, </w:t>
      </w:r>
      <w:r w:rsidR="00262BA8" w:rsidRPr="00A3302D">
        <w:rPr>
          <w:szCs w:val="22"/>
          <w:lang w:val="ru-RU"/>
        </w:rPr>
        <w:t xml:space="preserve">экземпляров </w:t>
      </w:r>
      <w:r w:rsidR="008E50FC" w:rsidRPr="00A3302D">
        <w:rPr>
          <w:szCs w:val="22"/>
          <w:lang w:val="ru-RU"/>
        </w:rPr>
        <w:t xml:space="preserve">ПО и Услуг </w:t>
      </w:r>
      <w:r w:rsidRPr="00A3302D">
        <w:rPr>
          <w:szCs w:val="22"/>
          <w:lang w:val="ru-RU"/>
        </w:rPr>
        <w:t xml:space="preserve">определенную Приложением №1 к настоящему Договору. </w:t>
      </w:r>
    </w:p>
    <w:p w:rsidR="001C2AD9" w:rsidRPr="00A3302D" w:rsidRDefault="001C2AD9" w:rsidP="001C2AD9">
      <w:pPr>
        <w:pStyle w:val="a5"/>
        <w:tabs>
          <w:tab w:val="left" w:pos="284"/>
          <w:tab w:val="left" w:pos="567"/>
        </w:tabs>
        <w:spacing w:line="240" w:lineRule="auto"/>
        <w:jc w:val="both"/>
        <w:rPr>
          <w:sz w:val="22"/>
          <w:szCs w:val="22"/>
        </w:rPr>
      </w:pPr>
      <w:r w:rsidRPr="00A3302D">
        <w:rPr>
          <w:sz w:val="22"/>
          <w:szCs w:val="22"/>
        </w:rPr>
        <w:t>11.5. При обнаружении недостатков результата Услуг, данные недостатки должны быть устранены Поставщиком своими силами за свой счет в срок не позднее 10 (десяти) рабочих дней с момента получения Поставщиком соответствующего уведомления Покупателя, если иное не будет согласовано Сторонами.</w:t>
      </w:r>
    </w:p>
    <w:p w:rsidR="001C2AD9" w:rsidRPr="00A3302D" w:rsidRDefault="001C2AD9" w:rsidP="001C2AD9">
      <w:pPr>
        <w:pStyle w:val="a7"/>
        <w:tabs>
          <w:tab w:val="left" w:pos="284"/>
          <w:tab w:val="left" w:pos="567"/>
        </w:tabs>
        <w:spacing w:before="0" w:after="0"/>
        <w:rPr>
          <w:rFonts w:ascii="Times New Roman" w:hAnsi="Times New Roman"/>
          <w:sz w:val="22"/>
          <w:szCs w:val="22"/>
        </w:rPr>
      </w:pPr>
      <w:r w:rsidRPr="00A3302D">
        <w:rPr>
          <w:rFonts w:ascii="Times New Roman" w:hAnsi="Times New Roman"/>
          <w:sz w:val="22"/>
          <w:szCs w:val="22"/>
        </w:rPr>
        <w:t xml:space="preserve">11.6. Устранение Поставщиком недостатков в результатах Услуг, должно сопровождаться предоставлением Покупателю отчета, содержащего описание обнаруженного недостатка и выполненных работ по его устранению. </w:t>
      </w:r>
    </w:p>
    <w:p w:rsidR="005637AB" w:rsidRPr="00A3302D" w:rsidRDefault="005637AB" w:rsidP="00BE053A">
      <w:pPr>
        <w:pStyle w:val="ab"/>
        <w:widowControl w:val="0"/>
        <w:numPr>
          <w:ilvl w:val="1"/>
          <w:numId w:val="12"/>
        </w:numPr>
        <w:tabs>
          <w:tab w:val="left" w:pos="709"/>
          <w:tab w:val="left" w:pos="851"/>
        </w:tabs>
        <w:autoSpaceDE w:val="0"/>
        <w:autoSpaceDN w:val="0"/>
        <w:adjustRightInd w:val="0"/>
        <w:ind w:left="0" w:firstLine="0"/>
        <w:rPr>
          <w:szCs w:val="22"/>
          <w:lang w:val="ru-RU"/>
        </w:rPr>
      </w:pPr>
      <w:r w:rsidRPr="00A3302D">
        <w:rPr>
          <w:szCs w:val="22"/>
          <w:lang w:val="ru-RU"/>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w:t>
      </w:r>
      <w:r w:rsidR="008E50FC" w:rsidRPr="00A3302D">
        <w:rPr>
          <w:szCs w:val="22"/>
          <w:lang w:val="ru-RU"/>
        </w:rPr>
        <w:t xml:space="preserve">ПО </w:t>
      </w:r>
      <w:r w:rsidRPr="00A3302D">
        <w:rPr>
          <w:szCs w:val="22"/>
          <w:lang w:val="ru-RU"/>
        </w:rPr>
        <w:t>если не докажет, что недостатки Оборудования</w:t>
      </w:r>
      <w:r w:rsidR="00262BA8" w:rsidRPr="00A3302D">
        <w:rPr>
          <w:szCs w:val="22"/>
          <w:lang w:val="ru-RU"/>
        </w:rPr>
        <w:t>, ПО</w:t>
      </w:r>
      <w:r w:rsidRPr="00A3302D">
        <w:rPr>
          <w:szCs w:val="22"/>
          <w:lang w:val="ru-RU"/>
        </w:rPr>
        <w:t xml:space="preserve"> возникли после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5637AB" w:rsidRPr="00A3302D" w:rsidRDefault="005637AB" w:rsidP="00BE053A">
      <w:pPr>
        <w:pStyle w:val="ab"/>
        <w:widowControl w:val="0"/>
        <w:numPr>
          <w:ilvl w:val="1"/>
          <w:numId w:val="12"/>
        </w:numPr>
        <w:tabs>
          <w:tab w:val="left" w:pos="709"/>
          <w:tab w:val="left" w:pos="851"/>
        </w:tabs>
        <w:autoSpaceDE w:val="0"/>
        <w:autoSpaceDN w:val="0"/>
        <w:adjustRightInd w:val="0"/>
        <w:ind w:left="0" w:firstLine="0"/>
        <w:rPr>
          <w:szCs w:val="22"/>
          <w:lang w:val="ru-RU"/>
        </w:rPr>
      </w:pPr>
      <w:r w:rsidRPr="00A3302D">
        <w:rPr>
          <w:szCs w:val="22"/>
          <w:lang w:val="ru-RU"/>
        </w:rPr>
        <w:t>Если после передачи Покупателю Оборудования</w:t>
      </w:r>
      <w:r w:rsidR="008E50FC" w:rsidRPr="00A3302D">
        <w:rPr>
          <w:szCs w:val="22"/>
          <w:lang w:val="ru-RU"/>
        </w:rPr>
        <w:t xml:space="preserve"> и </w:t>
      </w:r>
      <w:r w:rsidR="00262BA8" w:rsidRPr="00A3302D">
        <w:rPr>
          <w:szCs w:val="22"/>
          <w:lang w:val="ru-RU"/>
        </w:rPr>
        <w:t xml:space="preserve">экземпляров </w:t>
      </w:r>
      <w:r w:rsidR="008E50FC" w:rsidRPr="00A3302D">
        <w:rPr>
          <w:szCs w:val="22"/>
          <w:lang w:val="ru-RU"/>
        </w:rPr>
        <w:t>ПО</w:t>
      </w:r>
      <w:r w:rsidRPr="00A3302D">
        <w:rPr>
          <w:szCs w:val="22"/>
          <w:lang w:val="ru-RU"/>
        </w:rPr>
        <w:t xml:space="preserve"> Покупатель будет лишён возможности использовать Оборудование</w:t>
      </w:r>
      <w:r w:rsidR="00262BA8" w:rsidRPr="00A3302D">
        <w:rPr>
          <w:szCs w:val="22"/>
          <w:lang w:val="ru-RU"/>
        </w:rPr>
        <w:t xml:space="preserve"> и</w:t>
      </w:r>
      <w:r w:rsidR="008E50FC" w:rsidRPr="00A3302D">
        <w:rPr>
          <w:szCs w:val="22"/>
          <w:lang w:val="ru-RU"/>
        </w:rPr>
        <w:t xml:space="preserve">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обстоятельствам, зависящим от Поставщика, течение Гарантийного срока </w:t>
      </w:r>
      <w:r w:rsidR="00302B1C" w:rsidRPr="00A3302D">
        <w:rPr>
          <w:szCs w:val="22"/>
          <w:lang w:val="ru-RU"/>
        </w:rPr>
        <w:t>продлевается на период</w:t>
      </w:r>
      <w:r w:rsidRPr="00A3302D">
        <w:rPr>
          <w:szCs w:val="22"/>
          <w:lang w:val="ru-RU"/>
        </w:rPr>
        <w:t xml:space="preserve"> до устранения соответствующих обстоятельств Поставщиком.</w:t>
      </w:r>
    </w:p>
    <w:p w:rsidR="005637AB" w:rsidRPr="00A3302D" w:rsidRDefault="008E50FC" w:rsidP="00BE053A">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 xml:space="preserve"> </w:t>
      </w:r>
      <w:r w:rsidR="007316D9" w:rsidRPr="00A3302D">
        <w:rPr>
          <w:szCs w:val="22"/>
          <w:lang w:val="ru-RU"/>
        </w:rPr>
        <w:t>Гарантийный срок продлевается на время, в течение которого Оборудование</w:t>
      </w:r>
      <w:r w:rsidRPr="00A3302D">
        <w:rPr>
          <w:szCs w:val="22"/>
          <w:lang w:val="ru-RU"/>
        </w:rPr>
        <w:t>, ПО</w:t>
      </w:r>
      <w:r w:rsidR="007316D9" w:rsidRPr="00A3302D">
        <w:rPr>
          <w:szCs w:val="22"/>
          <w:lang w:val="ru-RU"/>
        </w:rPr>
        <w:t xml:space="preserve"> не могло быть использовано из-за обнаруженных в нём недостатков, при условии, что Покупатель уведомит Поставщика о недостатках Оборудования</w:t>
      </w:r>
      <w:r w:rsidRPr="00A3302D">
        <w:rPr>
          <w:szCs w:val="22"/>
          <w:lang w:val="ru-RU"/>
        </w:rPr>
        <w:t>, ПО</w:t>
      </w:r>
      <w:r w:rsidR="005637AB" w:rsidRPr="00A3302D">
        <w:rPr>
          <w:szCs w:val="22"/>
          <w:lang w:val="ru-RU"/>
        </w:rPr>
        <w:t>.</w:t>
      </w:r>
    </w:p>
    <w:p w:rsidR="005637AB" w:rsidRPr="00A3302D" w:rsidRDefault="005637AB" w:rsidP="00C010FD">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Если в течение Гарантийного срока Покупатель выявит недостатки Оборудования,</w:t>
      </w:r>
      <w:r w:rsidR="008E50FC" w:rsidRPr="00A3302D">
        <w:rPr>
          <w:szCs w:val="22"/>
          <w:lang w:val="ru-RU"/>
        </w:rPr>
        <w:t xml:space="preserve"> ПО,</w:t>
      </w:r>
      <w:r w:rsidRPr="00A3302D">
        <w:rPr>
          <w:szCs w:val="22"/>
          <w:lang w:val="ru-RU"/>
        </w:rPr>
        <w:t xml:space="preserve"> которые не могли быть установлены при приёмке Оборудования</w:t>
      </w:r>
      <w:r w:rsidR="001C2AD9" w:rsidRPr="00A3302D">
        <w:rPr>
          <w:szCs w:val="22"/>
          <w:lang w:val="ru-RU"/>
        </w:rPr>
        <w:t xml:space="preserve">, </w:t>
      </w:r>
      <w:r w:rsidR="00262BA8" w:rsidRPr="00A3302D">
        <w:rPr>
          <w:szCs w:val="22"/>
          <w:lang w:val="ru-RU"/>
        </w:rPr>
        <w:t xml:space="preserve">экземпляров </w:t>
      </w:r>
      <w:r w:rsidR="001C2AD9" w:rsidRPr="00A3302D">
        <w:rPr>
          <w:szCs w:val="22"/>
          <w:lang w:val="ru-RU"/>
        </w:rPr>
        <w:t>ПО</w:t>
      </w:r>
      <w:r w:rsidR="008E50FC" w:rsidRPr="00A3302D">
        <w:rPr>
          <w:szCs w:val="22"/>
          <w:lang w:val="ru-RU"/>
        </w:rPr>
        <w:t xml:space="preserve"> согласно разделу 8</w:t>
      </w:r>
      <w:r w:rsidRPr="00A3302D">
        <w:rPr>
          <w:szCs w:val="22"/>
          <w:lang w:val="ru-RU"/>
        </w:rPr>
        <w:t xml:space="preserve"> настоящего Договора, Покупатель вправе потребовать от Поставщика</w:t>
      </w:r>
      <w:r w:rsidR="00C010FD" w:rsidRPr="00A3302D">
        <w:rPr>
          <w:szCs w:val="22"/>
          <w:lang w:val="ru-RU"/>
        </w:rPr>
        <w:t xml:space="preserve"> устранения выявленных недостатков силами и за сч</w:t>
      </w:r>
      <w:r w:rsidR="00F47DF6" w:rsidRPr="00A3302D">
        <w:rPr>
          <w:szCs w:val="22"/>
          <w:lang w:val="ru-RU"/>
        </w:rPr>
        <w:t>ё</w:t>
      </w:r>
      <w:r w:rsidR="00C010FD" w:rsidRPr="00A3302D">
        <w:rPr>
          <w:szCs w:val="22"/>
          <w:lang w:val="ru-RU"/>
        </w:rPr>
        <w:t>т Поставщика.</w:t>
      </w:r>
    </w:p>
    <w:p w:rsidR="005637AB" w:rsidRPr="00A3302D" w:rsidRDefault="005637AB" w:rsidP="00BE053A">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В случае существенного нарушения требований к качеству Оборудования</w:t>
      </w:r>
      <w:r w:rsidR="008E50FC" w:rsidRPr="00A3302D">
        <w:rPr>
          <w:szCs w:val="22"/>
          <w:lang w:val="ru-RU"/>
        </w:rPr>
        <w:t>, ПО</w:t>
      </w:r>
      <w:r w:rsidRPr="00A3302D">
        <w:rPr>
          <w:szCs w:val="22"/>
          <w:lang w:val="ru-RU"/>
        </w:rPr>
        <w:t xml:space="preserve"> Покупатель вправе по своему выбору:</w:t>
      </w:r>
    </w:p>
    <w:p w:rsidR="005637AB" w:rsidRPr="00A3302D" w:rsidRDefault="005637AB" w:rsidP="00BE053A">
      <w:pPr>
        <w:widowControl w:val="0"/>
        <w:numPr>
          <w:ilvl w:val="2"/>
          <w:numId w:val="12"/>
        </w:numPr>
        <w:tabs>
          <w:tab w:val="left" w:pos="1134"/>
        </w:tabs>
        <w:autoSpaceDE w:val="0"/>
        <w:autoSpaceDN w:val="0"/>
        <w:adjustRightInd w:val="0"/>
        <w:ind w:left="0" w:firstLine="284"/>
        <w:contextualSpacing/>
        <w:rPr>
          <w:szCs w:val="22"/>
          <w:lang w:val="ru-RU"/>
        </w:rPr>
      </w:pPr>
      <w:r w:rsidRPr="00A3302D">
        <w:rPr>
          <w:szCs w:val="22"/>
          <w:lang w:val="ru-RU"/>
        </w:rPr>
        <w:t>потребовать от Поставщика замены Оборудования</w:t>
      </w:r>
      <w:r w:rsidR="008E50FC" w:rsidRPr="00A3302D">
        <w:rPr>
          <w:szCs w:val="22"/>
          <w:lang w:val="ru-RU"/>
        </w:rPr>
        <w:t>, ПО</w:t>
      </w:r>
      <w:r w:rsidRPr="00A3302D">
        <w:rPr>
          <w:szCs w:val="22"/>
          <w:lang w:val="ru-RU"/>
        </w:rPr>
        <w:t xml:space="preserve"> ненадлежащего качества на Оборудование, </w:t>
      </w:r>
      <w:r w:rsidR="008E50FC" w:rsidRPr="00A3302D">
        <w:rPr>
          <w:szCs w:val="22"/>
          <w:lang w:val="ru-RU"/>
        </w:rPr>
        <w:t xml:space="preserve">ПО, </w:t>
      </w:r>
      <w:r w:rsidRPr="00A3302D">
        <w:rPr>
          <w:szCs w:val="22"/>
          <w:lang w:val="ru-RU"/>
        </w:rPr>
        <w:t>соответствующее условиям настоящего Договора;</w:t>
      </w:r>
    </w:p>
    <w:p w:rsidR="005637AB" w:rsidRPr="00A3302D" w:rsidRDefault="005637AB" w:rsidP="00BE053A">
      <w:pPr>
        <w:widowControl w:val="0"/>
        <w:numPr>
          <w:ilvl w:val="2"/>
          <w:numId w:val="12"/>
        </w:numPr>
        <w:tabs>
          <w:tab w:val="left" w:pos="1134"/>
        </w:tabs>
        <w:autoSpaceDE w:val="0"/>
        <w:autoSpaceDN w:val="0"/>
        <w:adjustRightInd w:val="0"/>
        <w:ind w:left="0" w:firstLine="284"/>
        <w:contextualSpacing/>
        <w:rPr>
          <w:szCs w:val="22"/>
          <w:lang w:val="ru-RU"/>
        </w:rPr>
      </w:pPr>
      <w:r w:rsidRPr="00A3302D">
        <w:rPr>
          <w:szCs w:val="22"/>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5637AB" w:rsidRPr="00A3302D" w:rsidRDefault="005637AB" w:rsidP="00C010FD">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Поставщик обязуется осуществлять ремонт (замену) Оборудования</w:t>
      </w:r>
      <w:r w:rsidR="00262BA8" w:rsidRPr="00A3302D">
        <w:rPr>
          <w:szCs w:val="22"/>
          <w:lang w:val="ru-RU"/>
        </w:rPr>
        <w:t>, ПО</w:t>
      </w:r>
      <w:r w:rsidRPr="00A3302D">
        <w:rPr>
          <w:szCs w:val="22"/>
          <w:lang w:val="ru-RU"/>
        </w:rPr>
        <w:t xml:space="preserve"> в срок не более </w:t>
      </w:r>
      <w:r w:rsidR="00C010FD" w:rsidRPr="00A3302D">
        <w:rPr>
          <w:szCs w:val="22"/>
          <w:lang w:val="ru-RU"/>
        </w:rPr>
        <w:t>3</w:t>
      </w:r>
      <w:r w:rsidRPr="00A3302D">
        <w:rPr>
          <w:szCs w:val="22"/>
          <w:lang w:val="ru-RU"/>
        </w:rPr>
        <w:t xml:space="preserve"> (</w:t>
      </w:r>
      <w:r w:rsidR="00C010FD" w:rsidRPr="00A3302D">
        <w:rPr>
          <w:szCs w:val="22"/>
          <w:lang w:val="ru-RU"/>
        </w:rPr>
        <w:t>трех</w:t>
      </w:r>
      <w:r w:rsidRPr="00A3302D">
        <w:rPr>
          <w:szCs w:val="22"/>
          <w:lang w:val="ru-RU"/>
        </w:rPr>
        <w:t xml:space="preserve">) календарных месяцев с даты получения </w:t>
      </w:r>
      <w:r w:rsidR="00C010FD" w:rsidRPr="00A3302D">
        <w:rPr>
          <w:szCs w:val="22"/>
          <w:lang w:val="ru-RU"/>
        </w:rPr>
        <w:t>Оборудования Поставщиком</w:t>
      </w:r>
      <w:r w:rsidRPr="00A3302D">
        <w:rPr>
          <w:szCs w:val="22"/>
          <w:lang w:val="ru-RU"/>
        </w:rPr>
        <w:t>. Датой завершения ремонта (замены) считается дата получения Покупателем замененного или отремонтированного Оборудования</w:t>
      </w:r>
      <w:r w:rsidR="00262BA8" w:rsidRPr="00A3302D">
        <w:rPr>
          <w:szCs w:val="22"/>
          <w:lang w:val="ru-RU"/>
        </w:rPr>
        <w:t>, ПО</w:t>
      </w:r>
      <w:r w:rsidRPr="00A3302D">
        <w:rPr>
          <w:szCs w:val="22"/>
          <w:lang w:val="ru-RU"/>
        </w:rPr>
        <w:t xml:space="preserve"> </w:t>
      </w:r>
      <w:proofErr w:type="spellStart"/>
      <w:r w:rsidRPr="00A3302D">
        <w:rPr>
          <w:szCs w:val="22"/>
          <w:lang w:val="ru-RU"/>
        </w:rPr>
        <w:t>по</w:t>
      </w:r>
      <w:proofErr w:type="spellEnd"/>
      <w:r w:rsidRPr="00A3302D">
        <w:rPr>
          <w:szCs w:val="22"/>
          <w:lang w:val="ru-RU"/>
        </w:rPr>
        <w:t xml:space="preserve"> соответствующему Адресу доставки. В подтверждение завершения ремонта (замены) Оборудования</w:t>
      </w:r>
      <w:r w:rsidR="00262BA8" w:rsidRPr="00A3302D">
        <w:rPr>
          <w:szCs w:val="22"/>
          <w:lang w:val="ru-RU"/>
        </w:rPr>
        <w:t>, ПО</w:t>
      </w:r>
      <w:r w:rsidRPr="00A3302D">
        <w:rPr>
          <w:szCs w:val="22"/>
          <w:lang w:val="ru-RU"/>
        </w:rPr>
        <w:t xml:space="preserve"> Стороны составляют письменный акт.</w:t>
      </w:r>
    </w:p>
    <w:p w:rsidR="005637AB" w:rsidRPr="00A3302D" w:rsidRDefault="005637AB" w:rsidP="00C010FD">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 xml:space="preserve">По завершении ремонта </w:t>
      </w:r>
      <w:r w:rsidR="00CD5A58" w:rsidRPr="00A3302D">
        <w:rPr>
          <w:szCs w:val="22"/>
          <w:lang w:val="ru-RU"/>
        </w:rPr>
        <w:t>и/</w:t>
      </w:r>
      <w:r w:rsidRPr="00A3302D">
        <w:rPr>
          <w:szCs w:val="22"/>
          <w:lang w:val="ru-RU"/>
        </w:rPr>
        <w:t>или замены Оборудования</w:t>
      </w:r>
      <w:r w:rsidR="00262BA8" w:rsidRPr="00A3302D">
        <w:rPr>
          <w:szCs w:val="22"/>
          <w:lang w:val="ru-RU"/>
        </w:rPr>
        <w:t>, ПО</w:t>
      </w:r>
      <w:r w:rsidRPr="00A3302D">
        <w:rPr>
          <w:szCs w:val="22"/>
          <w:lang w:val="ru-RU"/>
        </w:rPr>
        <w:t xml:space="preserve"> Поставщик предостав</w:t>
      </w:r>
      <w:r w:rsidR="00CD5A58" w:rsidRPr="00A3302D">
        <w:rPr>
          <w:szCs w:val="22"/>
          <w:lang w:val="ru-RU"/>
        </w:rPr>
        <w:t>ляет</w:t>
      </w:r>
      <w:r w:rsidRPr="00A3302D">
        <w:rPr>
          <w:szCs w:val="22"/>
          <w:lang w:val="ru-RU"/>
        </w:rPr>
        <w:t xml:space="preserve">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r w:rsidR="00C010FD" w:rsidRPr="00A3302D">
        <w:rPr>
          <w:szCs w:val="22"/>
          <w:lang w:val="ru-RU"/>
        </w:rPr>
        <w:t xml:space="preserve"> </w:t>
      </w:r>
      <w:r w:rsidR="00CD5A58" w:rsidRPr="00A3302D">
        <w:rPr>
          <w:szCs w:val="22"/>
          <w:lang w:val="ru-RU"/>
        </w:rPr>
        <w:t xml:space="preserve">Обязанность </w:t>
      </w:r>
      <w:r w:rsidR="00C010FD" w:rsidRPr="00A3302D">
        <w:rPr>
          <w:szCs w:val="22"/>
          <w:lang w:val="ru-RU"/>
        </w:rPr>
        <w:t>Поставщика в предоставлении данного отчета возникает с момента согласования Сторонами соответствующего запроса Покупателя.</w:t>
      </w:r>
    </w:p>
    <w:p w:rsidR="005637AB" w:rsidRPr="00A3302D" w:rsidRDefault="005637AB" w:rsidP="00BE053A">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календарных дней с даты получения Поставщиком </w:t>
      </w:r>
      <w:r w:rsidR="008E50FC" w:rsidRPr="00A3302D">
        <w:rPr>
          <w:szCs w:val="22"/>
          <w:lang w:val="ru-RU"/>
        </w:rPr>
        <w:t xml:space="preserve">соответствующего </w:t>
      </w:r>
      <w:r w:rsidRPr="00A3302D">
        <w:rPr>
          <w:szCs w:val="22"/>
          <w:lang w:val="ru-RU"/>
        </w:rPr>
        <w:t>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5637AB" w:rsidRPr="00A3302D" w:rsidRDefault="005637AB" w:rsidP="00BE053A">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 xml:space="preserve">При выполнении требований Покупателя, указанных в </w:t>
      </w:r>
      <w:proofErr w:type="spellStart"/>
      <w:r w:rsidRPr="00A3302D">
        <w:rPr>
          <w:szCs w:val="22"/>
          <w:lang w:val="ru-RU"/>
        </w:rPr>
        <w:t>п.п</w:t>
      </w:r>
      <w:proofErr w:type="spellEnd"/>
      <w:r w:rsidRPr="00A3302D">
        <w:rPr>
          <w:szCs w:val="22"/>
          <w:lang w:val="ru-RU"/>
        </w:rPr>
        <w:t xml:space="preserve">. </w:t>
      </w:r>
      <w:r w:rsidR="008E50FC" w:rsidRPr="00A3302D">
        <w:rPr>
          <w:szCs w:val="22"/>
          <w:lang w:val="ru-RU"/>
        </w:rPr>
        <w:t>11</w:t>
      </w:r>
      <w:r w:rsidRPr="00A3302D">
        <w:rPr>
          <w:szCs w:val="22"/>
          <w:lang w:val="ru-RU"/>
        </w:rPr>
        <w:t>.</w:t>
      </w:r>
      <w:r w:rsidR="00BE053A" w:rsidRPr="00A3302D">
        <w:rPr>
          <w:szCs w:val="22"/>
          <w:lang w:val="ru-RU"/>
        </w:rPr>
        <w:t>10</w:t>
      </w:r>
      <w:r w:rsidRPr="00A3302D">
        <w:rPr>
          <w:szCs w:val="22"/>
          <w:lang w:val="ru-RU"/>
        </w:rPr>
        <w:t xml:space="preserve">.2, </w:t>
      </w:r>
      <w:r w:rsidR="008E50FC" w:rsidRPr="00A3302D">
        <w:rPr>
          <w:szCs w:val="22"/>
          <w:lang w:val="ru-RU"/>
        </w:rPr>
        <w:t>11</w:t>
      </w:r>
      <w:r w:rsidRPr="00A3302D">
        <w:rPr>
          <w:szCs w:val="22"/>
          <w:lang w:val="ru-RU"/>
        </w:rPr>
        <w:t>.</w:t>
      </w:r>
      <w:r w:rsidR="00BE053A" w:rsidRPr="00A3302D">
        <w:rPr>
          <w:szCs w:val="22"/>
          <w:lang w:val="ru-RU"/>
        </w:rPr>
        <w:t>11</w:t>
      </w:r>
      <w:r w:rsidRPr="00A3302D">
        <w:rPr>
          <w:szCs w:val="22"/>
          <w:lang w:val="ru-RU"/>
        </w:rPr>
        <w:t xml:space="preserve">.1, </w:t>
      </w:r>
      <w:r w:rsidR="00302B1C" w:rsidRPr="00A3302D">
        <w:rPr>
          <w:szCs w:val="22"/>
          <w:lang w:val="ru-RU"/>
        </w:rPr>
        <w:t xml:space="preserve">и обязательств Поставщика, указанных в </w:t>
      </w:r>
      <w:proofErr w:type="spellStart"/>
      <w:r w:rsidR="00302B1C" w:rsidRPr="00A3302D">
        <w:rPr>
          <w:szCs w:val="22"/>
          <w:lang w:val="ru-RU"/>
        </w:rPr>
        <w:t>п.п</w:t>
      </w:r>
      <w:proofErr w:type="spellEnd"/>
      <w:r w:rsidR="00302B1C" w:rsidRPr="00A3302D">
        <w:rPr>
          <w:szCs w:val="22"/>
          <w:lang w:val="ru-RU"/>
        </w:rPr>
        <w:t>.</w:t>
      </w:r>
      <w:r w:rsidRPr="00A3302D">
        <w:rPr>
          <w:szCs w:val="22"/>
          <w:lang w:val="ru-RU"/>
        </w:rPr>
        <w:t xml:space="preserve"> </w:t>
      </w:r>
      <w:r w:rsidR="008E50FC" w:rsidRPr="00A3302D">
        <w:rPr>
          <w:szCs w:val="22"/>
          <w:lang w:val="ru-RU"/>
        </w:rPr>
        <w:t>11.1</w:t>
      </w:r>
      <w:r w:rsidR="00BE053A" w:rsidRPr="00A3302D">
        <w:rPr>
          <w:szCs w:val="22"/>
          <w:lang w:val="ru-RU"/>
        </w:rPr>
        <w:t>2</w:t>
      </w:r>
      <w:r w:rsidRPr="00A3302D">
        <w:rPr>
          <w:szCs w:val="22"/>
          <w:lang w:val="ru-RU"/>
        </w:rPr>
        <w:t xml:space="preserve">, </w:t>
      </w:r>
      <w:r w:rsidR="008E50FC" w:rsidRPr="00A3302D">
        <w:rPr>
          <w:szCs w:val="22"/>
          <w:lang w:val="ru-RU"/>
        </w:rPr>
        <w:t>11.1</w:t>
      </w:r>
      <w:r w:rsidR="00BE053A" w:rsidRPr="00A3302D">
        <w:rPr>
          <w:szCs w:val="22"/>
          <w:lang w:val="ru-RU"/>
        </w:rPr>
        <w:t>3</w:t>
      </w:r>
      <w:r w:rsidR="008E50FC" w:rsidRPr="00A3302D">
        <w:rPr>
          <w:szCs w:val="22"/>
          <w:lang w:val="ru-RU"/>
        </w:rPr>
        <w:t xml:space="preserve"> </w:t>
      </w:r>
      <w:r w:rsidRPr="00A3302D">
        <w:rPr>
          <w:szCs w:val="22"/>
          <w:lang w:val="ru-RU"/>
        </w:rPr>
        <w:t>настоящего Договора, Поставщик обязуется своими силами и за свой счёт обеспечивать:</w:t>
      </w:r>
    </w:p>
    <w:p w:rsidR="005637AB" w:rsidRPr="00A3302D" w:rsidRDefault="005637AB" w:rsidP="00BE053A">
      <w:pPr>
        <w:widowControl w:val="0"/>
        <w:numPr>
          <w:ilvl w:val="2"/>
          <w:numId w:val="12"/>
        </w:numPr>
        <w:tabs>
          <w:tab w:val="left" w:pos="1276"/>
        </w:tabs>
        <w:autoSpaceDE w:val="0"/>
        <w:autoSpaceDN w:val="0"/>
        <w:adjustRightInd w:val="0"/>
        <w:ind w:left="0" w:firstLine="284"/>
        <w:contextualSpacing/>
        <w:rPr>
          <w:szCs w:val="22"/>
          <w:lang w:val="ru-RU"/>
        </w:rPr>
      </w:pPr>
      <w:r w:rsidRPr="00A3302D">
        <w:rPr>
          <w:szCs w:val="22"/>
          <w:lang w:val="ru-RU"/>
        </w:rPr>
        <w:t>погрузку, транспортировку и разгрузку, а также страхование Оборудования и ПО на период транспортировки от соответствующего Адреса доставки до места проведения ремонта, и обратно (в случае ремонта или замены);</w:t>
      </w:r>
    </w:p>
    <w:p w:rsidR="005637AB" w:rsidRPr="00A3302D" w:rsidRDefault="005637AB" w:rsidP="00BE053A">
      <w:pPr>
        <w:widowControl w:val="0"/>
        <w:numPr>
          <w:ilvl w:val="2"/>
          <w:numId w:val="12"/>
        </w:numPr>
        <w:tabs>
          <w:tab w:val="left" w:pos="1276"/>
        </w:tabs>
        <w:autoSpaceDE w:val="0"/>
        <w:autoSpaceDN w:val="0"/>
        <w:adjustRightInd w:val="0"/>
        <w:ind w:left="0" w:firstLine="284"/>
        <w:contextualSpacing/>
        <w:rPr>
          <w:szCs w:val="22"/>
          <w:lang w:val="ru-RU"/>
        </w:rPr>
      </w:pPr>
      <w:r w:rsidRPr="00A3302D">
        <w:rPr>
          <w:szCs w:val="22"/>
          <w:lang w:val="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5637AB" w:rsidRPr="00A3302D" w:rsidRDefault="005637AB" w:rsidP="00BE053A">
      <w:pPr>
        <w:widowControl w:val="0"/>
        <w:numPr>
          <w:ilvl w:val="2"/>
          <w:numId w:val="12"/>
        </w:numPr>
        <w:tabs>
          <w:tab w:val="left" w:pos="1276"/>
        </w:tabs>
        <w:autoSpaceDE w:val="0"/>
        <w:autoSpaceDN w:val="0"/>
        <w:adjustRightInd w:val="0"/>
        <w:ind w:left="0" w:firstLine="284"/>
        <w:contextualSpacing/>
        <w:rPr>
          <w:szCs w:val="22"/>
          <w:lang w:val="ru-RU"/>
        </w:rPr>
      </w:pPr>
      <w:r w:rsidRPr="00A3302D">
        <w:rPr>
          <w:szCs w:val="22"/>
          <w:lang w:val="ru-RU"/>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5637AB" w:rsidRPr="00A3302D" w:rsidRDefault="005637AB" w:rsidP="00BE053A">
      <w:pPr>
        <w:widowControl w:val="0"/>
        <w:numPr>
          <w:ilvl w:val="1"/>
          <w:numId w:val="12"/>
        </w:numPr>
        <w:tabs>
          <w:tab w:val="left" w:pos="709"/>
          <w:tab w:val="left" w:pos="851"/>
        </w:tabs>
        <w:autoSpaceDE w:val="0"/>
        <w:autoSpaceDN w:val="0"/>
        <w:adjustRightInd w:val="0"/>
        <w:ind w:left="0" w:firstLine="0"/>
        <w:contextualSpacing/>
        <w:rPr>
          <w:szCs w:val="22"/>
          <w:lang w:val="ru-RU"/>
        </w:rPr>
      </w:pPr>
      <w:r w:rsidRPr="00A3302D">
        <w:rPr>
          <w:szCs w:val="22"/>
          <w:lang w:val="ru-RU"/>
        </w:rPr>
        <w:t xml:space="preserve">Поставщик гарантирует, что Производитель обязуется солидарно с Поставщиком в установленном </w:t>
      </w:r>
      <w:r w:rsidR="001C2AD9" w:rsidRPr="00A3302D">
        <w:rPr>
          <w:szCs w:val="22"/>
          <w:lang w:val="ru-RU"/>
        </w:rPr>
        <w:t xml:space="preserve">настоящим </w:t>
      </w:r>
      <w:r w:rsidRPr="00A3302D">
        <w:rPr>
          <w:szCs w:val="22"/>
          <w:lang w:val="ru-RU"/>
        </w:rPr>
        <w:t>Договором порядке выполнять требования Покупателя по ремонту (замене) Оборудования</w:t>
      </w:r>
      <w:r w:rsidR="001C2AD9" w:rsidRPr="00A3302D">
        <w:rPr>
          <w:szCs w:val="22"/>
          <w:lang w:val="ru-RU"/>
        </w:rPr>
        <w:t>, ПО</w:t>
      </w:r>
      <w:r w:rsidRPr="00A3302D">
        <w:rPr>
          <w:szCs w:val="22"/>
          <w:lang w:val="ru-RU"/>
        </w:rPr>
        <w:t>. Покупатель выполнение Производителем указанных требований не оплачивает.</w:t>
      </w:r>
    </w:p>
    <w:p w:rsidR="005637AB" w:rsidRPr="00A3302D" w:rsidRDefault="005637AB" w:rsidP="00BE053A">
      <w:pPr>
        <w:widowControl w:val="0"/>
        <w:numPr>
          <w:ilvl w:val="1"/>
          <w:numId w:val="12"/>
        </w:numPr>
        <w:autoSpaceDE w:val="0"/>
        <w:autoSpaceDN w:val="0"/>
        <w:adjustRightInd w:val="0"/>
        <w:ind w:left="0" w:firstLine="0"/>
        <w:contextualSpacing/>
        <w:rPr>
          <w:szCs w:val="22"/>
          <w:lang w:val="ru-RU"/>
        </w:rPr>
      </w:pPr>
      <w:r w:rsidRPr="00A3302D">
        <w:rPr>
          <w:szCs w:val="22"/>
          <w:lang w:val="ru-RU"/>
        </w:rPr>
        <w:t>Поставщик гарантирует, что поставляемое Оборудование</w:t>
      </w:r>
      <w:r w:rsidR="001C2AD9" w:rsidRPr="00A3302D">
        <w:rPr>
          <w:szCs w:val="22"/>
          <w:lang w:val="ru-RU"/>
        </w:rPr>
        <w:t>, ПО</w:t>
      </w:r>
      <w:r w:rsidRPr="00A3302D">
        <w:rPr>
          <w:szCs w:val="22"/>
          <w:lang w:val="ru-RU"/>
        </w:rPr>
        <w:t xml:space="preserve">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w:t>
      </w:r>
      <w:r w:rsidR="00C010FD" w:rsidRPr="00A3302D">
        <w:rPr>
          <w:szCs w:val="22"/>
          <w:lang w:val="ru-RU"/>
        </w:rPr>
        <w:t>реальный ущерб</w:t>
      </w:r>
      <w:r w:rsidRPr="00A3302D">
        <w:rPr>
          <w:szCs w:val="22"/>
          <w:lang w:val="ru-RU"/>
        </w:rPr>
        <w:t>.</w:t>
      </w:r>
    </w:p>
    <w:p w:rsidR="005637AB" w:rsidRPr="00A3302D" w:rsidRDefault="005637AB" w:rsidP="00BE053A">
      <w:pPr>
        <w:pStyle w:val="ab"/>
        <w:numPr>
          <w:ilvl w:val="1"/>
          <w:numId w:val="12"/>
        </w:numPr>
        <w:ind w:left="0" w:firstLine="0"/>
        <w:rPr>
          <w:szCs w:val="22"/>
          <w:lang w:val="ru-RU"/>
        </w:rPr>
      </w:pPr>
      <w:r w:rsidRPr="00A3302D">
        <w:rPr>
          <w:szCs w:val="22"/>
          <w:lang w:val="ru-RU"/>
        </w:rPr>
        <w:t>Поставщик гарантирует, что Покупатель будет обеспечен условиями для подготовки персонала навыкам работы с Оборудованием</w:t>
      </w:r>
      <w:r w:rsidR="001C2AD9" w:rsidRPr="00A3302D">
        <w:rPr>
          <w:szCs w:val="22"/>
          <w:lang w:val="ru-RU"/>
        </w:rPr>
        <w:t>, ПО</w:t>
      </w:r>
      <w:r w:rsidRPr="00A3302D">
        <w:rPr>
          <w:szCs w:val="22"/>
          <w:lang w:val="ru-RU"/>
        </w:rPr>
        <w:t xml:space="preserve"> в соответствии с положениями Техническ</w:t>
      </w:r>
      <w:r w:rsidR="00E4663D" w:rsidRPr="00A3302D">
        <w:rPr>
          <w:szCs w:val="22"/>
          <w:lang w:val="ru-RU"/>
        </w:rPr>
        <w:t>их</w:t>
      </w:r>
      <w:r w:rsidRPr="00A3302D">
        <w:rPr>
          <w:szCs w:val="22"/>
          <w:lang w:val="ru-RU"/>
        </w:rPr>
        <w:t xml:space="preserve"> </w:t>
      </w:r>
      <w:r w:rsidR="00E4663D" w:rsidRPr="00A3302D">
        <w:rPr>
          <w:szCs w:val="22"/>
          <w:lang w:val="ru-RU"/>
        </w:rPr>
        <w:t>требований (Приложение № 1</w:t>
      </w:r>
      <w:r w:rsidRPr="00A3302D">
        <w:rPr>
          <w:szCs w:val="22"/>
          <w:lang w:val="ru-RU"/>
        </w:rPr>
        <w:t xml:space="preserve"> к настоящему Договору) на протяжении всего срока эксплуатации Оборудования. </w:t>
      </w:r>
    </w:p>
    <w:p w:rsidR="00E12634" w:rsidRPr="00A3302D" w:rsidRDefault="00E12634" w:rsidP="001C2AD9">
      <w:pPr>
        <w:pStyle w:val="3"/>
        <w:tabs>
          <w:tab w:val="clear" w:pos="567"/>
          <w:tab w:val="left" w:pos="142"/>
        </w:tabs>
        <w:rPr>
          <w:rFonts w:ascii="Times New Roman" w:hAnsi="Times New Roman"/>
          <w:szCs w:val="22"/>
          <w:u w:val="none"/>
        </w:rPr>
      </w:pPr>
    </w:p>
    <w:p w:rsidR="00E12634" w:rsidRPr="00A3302D" w:rsidRDefault="00E12634" w:rsidP="00E12634">
      <w:pPr>
        <w:widowControl w:val="0"/>
        <w:autoSpaceDE w:val="0"/>
        <w:autoSpaceDN w:val="0"/>
        <w:adjustRightInd w:val="0"/>
        <w:ind w:left="360"/>
        <w:contextualSpacing/>
        <w:rPr>
          <w:szCs w:val="22"/>
          <w:lang w:val="ru-RU"/>
        </w:rPr>
      </w:pPr>
      <w:r w:rsidRPr="00A3302D">
        <w:rPr>
          <w:szCs w:val="22"/>
          <w:lang w:val="ru-RU"/>
        </w:rPr>
        <w:t>1</w:t>
      </w:r>
      <w:r w:rsidR="001C2AD9" w:rsidRPr="00A3302D">
        <w:rPr>
          <w:szCs w:val="22"/>
          <w:lang w:val="ru-RU"/>
        </w:rPr>
        <w:t>2</w:t>
      </w:r>
      <w:r w:rsidRPr="00A3302D">
        <w:rPr>
          <w:szCs w:val="22"/>
          <w:lang w:val="ru-RU"/>
        </w:rPr>
        <w:t>. ТРЕБОВАНИЯ К ОФОРМЛЕНИЮ ПЕРВИЧНЫХ УЧЁТНЫХ ДОКУМЕНТОВ</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1C2AD9">
      <w:pPr>
        <w:pStyle w:val="ab"/>
        <w:widowControl w:val="0"/>
        <w:numPr>
          <w:ilvl w:val="1"/>
          <w:numId w:val="11"/>
        </w:numPr>
        <w:tabs>
          <w:tab w:val="left" w:pos="567"/>
        </w:tabs>
        <w:autoSpaceDE w:val="0"/>
        <w:autoSpaceDN w:val="0"/>
        <w:adjustRightInd w:val="0"/>
        <w:ind w:left="0" w:firstLine="0"/>
        <w:rPr>
          <w:szCs w:val="22"/>
          <w:lang w:val="ru-RU"/>
        </w:rPr>
      </w:pPr>
      <w:r w:rsidRPr="00A3302D">
        <w:rPr>
          <w:szCs w:val="22"/>
          <w:lang w:val="ru-RU"/>
        </w:rPr>
        <w:t>Поставщик обязуется в течение 5 (пяти) рабочих дней со дня подписания настоящего Договора передать Покупателю:</w:t>
      </w:r>
    </w:p>
    <w:p w:rsidR="00E12634" w:rsidRPr="00A3302D" w:rsidRDefault="00E12634" w:rsidP="001C2AD9">
      <w:pPr>
        <w:pStyle w:val="ab"/>
        <w:widowControl w:val="0"/>
        <w:numPr>
          <w:ilvl w:val="2"/>
          <w:numId w:val="11"/>
        </w:numPr>
        <w:tabs>
          <w:tab w:val="left" w:pos="1134"/>
        </w:tabs>
        <w:autoSpaceDE w:val="0"/>
        <w:autoSpaceDN w:val="0"/>
        <w:adjustRightInd w:val="0"/>
        <w:ind w:left="0" w:firstLine="284"/>
        <w:rPr>
          <w:szCs w:val="22"/>
          <w:lang w:val="ru-RU"/>
        </w:rPr>
      </w:pPr>
      <w:r w:rsidRPr="00A3302D">
        <w:rPr>
          <w:szCs w:val="22"/>
          <w:lang w:val="ru-RU"/>
        </w:rPr>
        <w:t>образцы подписей лиц, которые будут подписывать выставляемые в адрес Покупателя счета-фактуры;</w:t>
      </w:r>
    </w:p>
    <w:p w:rsidR="00E12634" w:rsidRPr="00A3302D" w:rsidRDefault="00E12634" w:rsidP="001C2AD9">
      <w:pPr>
        <w:widowControl w:val="0"/>
        <w:numPr>
          <w:ilvl w:val="2"/>
          <w:numId w:val="11"/>
        </w:numPr>
        <w:tabs>
          <w:tab w:val="left" w:pos="1134"/>
        </w:tabs>
        <w:autoSpaceDE w:val="0"/>
        <w:autoSpaceDN w:val="0"/>
        <w:adjustRightInd w:val="0"/>
        <w:ind w:left="0" w:firstLine="284"/>
        <w:contextualSpacing/>
        <w:rPr>
          <w:szCs w:val="22"/>
          <w:lang w:val="ru-RU"/>
        </w:rPr>
      </w:pPr>
      <w:r w:rsidRPr="00A3302D">
        <w:rPr>
          <w:szCs w:val="22"/>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11D4A" w:rsidRPr="00A3302D" w:rsidRDefault="00D11D4A" w:rsidP="00A3302D">
      <w:pPr>
        <w:widowControl w:val="0"/>
        <w:numPr>
          <w:ilvl w:val="1"/>
          <w:numId w:val="11"/>
        </w:numPr>
        <w:tabs>
          <w:tab w:val="left" w:pos="0"/>
        </w:tabs>
        <w:suppressAutoHyphens/>
        <w:spacing w:before="120" w:after="120"/>
        <w:ind w:left="0" w:firstLine="0"/>
        <w:rPr>
          <w:szCs w:val="22"/>
          <w:lang w:val="ru-RU"/>
        </w:rPr>
      </w:pPr>
      <w:r w:rsidRPr="007D35B6">
        <w:rPr>
          <w:szCs w:val="22"/>
          <w:lang w:val="ru-RU"/>
        </w:rPr>
        <w:t xml:space="preserve">Счета-фактуры выставляются </w:t>
      </w:r>
      <w:r w:rsidRPr="00A3302D">
        <w:rPr>
          <w:szCs w:val="22"/>
          <w:lang w:val="ru-RU"/>
        </w:rPr>
        <w:t>Поставщиком</w:t>
      </w:r>
      <w:r w:rsidRPr="007D35B6">
        <w:rPr>
          <w:szCs w:val="22"/>
          <w:lang w:val="ru-RU"/>
        </w:rPr>
        <w:t xml:space="preserve"> в соответствии с законодательством Российской Федерации.</w:t>
      </w:r>
      <w:r w:rsidRPr="00A3302D">
        <w:rPr>
          <w:color w:val="FF0000"/>
          <w:szCs w:val="22"/>
          <w:lang w:val="ru-RU"/>
        </w:rPr>
        <w:t xml:space="preserve"> </w:t>
      </w:r>
      <w:r w:rsidRPr="00A3302D">
        <w:rPr>
          <w:szCs w:val="22"/>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оказания Услуг и отгрузки Оборудования, а в случае получения сумм частичной оплаты в счет предстоящего оказания Услуг и поставки Оборудования,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 xml:space="preserve">Если в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экземплярах; товарные накладные по форме ТОРГ-12 на Оборудование </w:t>
      </w:r>
      <w:r w:rsidR="00AE60DD" w:rsidRPr="00A3302D">
        <w:rPr>
          <w:szCs w:val="22"/>
          <w:lang w:val="ru-RU"/>
        </w:rPr>
        <w:t xml:space="preserve">и экземпляры ПО </w:t>
      </w:r>
      <w:r w:rsidRPr="00A3302D">
        <w:rPr>
          <w:szCs w:val="22"/>
          <w:lang w:val="ru-RU"/>
        </w:rPr>
        <w:t xml:space="preserve">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 xml:space="preserve">Акт сдачи-приёмки </w:t>
      </w:r>
      <w:r w:rsidR="00262BA8" w:rsidRPr="00A3302D">
        <w:rPr>
          <w:szCs w:val="22"/>
          <w:lang w:val="ru-RU"/>
        </w:rPr>
        <w:t xml:space="preserve">Оборудования </w:t>
      </w:r>
      <w:r w:rsidRPr="00A3302D">
        <w:rPr>
          <w:szCs w:val="22"/>
          <w:lang w:val="ru-RU"/>
        </w:rPr>
        <w:t>составляется на в</w:t>
      </w:r>
      <w:r w:rsidR="00262BA8" w:rsidRPr="00A3302D">
        <w:rPr>
          <w:szCs w:val="22"/>
          <w:lang w:val="ru-RU"/>
        </w:rPr>
        <w:t>есь объем</w:t>
      </w:r>
      <w:r w:rsidRPr="00A3302D">
        <w:rPr>
          <w:szCs w:val="22"/>
          <w:lang w:val="ru-RU"/>
        </w:rPr>
        <w:t xml:space="preserve"> Оборудовани</w:t>
      </w:r>
      <w:r w:rsidR="00262BA8" w:rsidRPr="00A3302D">
        <w:rPr>
          <w:szCs w:val="22"/>
          <w:lang w:val="ru-RU"/>
        </w:rPr>
        <w:t>я и экземпляров</w:t>
      </w:r>
      <w:r w:rsidR="00AE60DD" w:rsidRPr="00A3302D">
        <w:rPr>
          <w:szCs w:val="22"/>
          <w:lang w:val="ru-RU"/>
        </w:rPr>
        <w:t xml:space="preserve"> ПО</w:t>
      </w:r>
      <w:r w:rsidRPr="00A3302D">
        <w:rPr>
          <w:szCs w:val="22"/>
          <w:lang w:val="ru-RU"/>
        </w:rPr>
        <w:t xml:space="preserve">, </w:t>
      </w:r>
      <w:r w:rsidR="00262BA8" w:rsidRPr="00A3302D">
        <w:rPr>
          <w:szCs w:val="22"/>
          <w:lang w:val="ru-RU"/>
        </w:rPr>
        <w:t>предусмотренный соответствующим Заказом</w:t>
      </w:r>
      <w:r w:rsidRPr="00A3302D">
        <w:rPr>
          <w:szCs w:val="22"/>
          <w:lang w:val="ru-RU"/>
        </w:rPr>
        <w:t xml:space="preserve">. </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 xml:space="preserve">Первичные учётные документы, указанные в </w:t>
      </w:r>
      <w:proofErr w:type="spellStart"/>
      <w:r w:rsidRPr="00A3302D">
        <w:rPr>
          <w:szCs w:val="22"/>
          <w:lang w:val="ru-RU"/>
        </w:rPr>
        <w:t>п.п</w:t>
      </w:r>
      <w:proofErr w:type="spellEnd"/>
      <w:r w:rsidRPr="00A3302D">
        <w:rPr>
          <w:szCs w:val="22"/>
          <w:lang w:val="ru-RU"/>
        </w:rPr>
        <w:t>. 1</w:t>
      </w:r>
      <w:r w:rsidR="002358D9" w:rsidRPr="00A3302D">
        <w:rPr>
          <w:szCs w:val="22"/>
          <w:lang w:val="ru-RU"/>
        </w:rPr>
        <w:t>2</w:t>
      </w:r>
      <w:r w:rsidRPr="00A3302D">
        <w:rPr>
          <w:szCs w:val="22"/>
          <w:lang w:val="ru-RU"/>
        </w:rPr>
        <w:t>.4-1</w:t>
      </w:r>
      <w:r w:rsidR="002358D9" w:rsidRPr="00A3302D">
        <w:rPr>
          <w:szCs w:val="22"/>
          <w:lang w:val="ru-RU"/>
        </w:rPr>
        <w:t>2</w:t>
      </w:r>
      <w:r w:rsidRPr="00A3302D">
        <w:rPr>
          <w:szCs w:val="22"/>
          <w:lang w:val="ru-RU"/>
        </w:rPr>
        <w:t>.5 настоящего Договора, должны быть составлены согласно требованиям нормативных правовых актов Российской Федерации.</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 xml:space="preserve">Данные в первичных учётных документах, указанных в </w:t>
      </w:r>
      <w:proofErr w:type="spellStart"/>
      <w:r w:rsidRPr="00A3302D">
        <w:rPr>
          <w:szCs w:val="22"/>
          <w:lang w:val="ru-RU"/>
        </w:rPr>
        <w:t>п.п</w:t>
      </w:r>
      <w:proofErr w:type="spellEnd"/>
      <w:r w:rsidRPr="00A3302D">
        <w:rPr>
          <w:szCs w:val="22"/>
          <w:lang w:val="ru-RU"/>
        </w:rPr>
        <w:t>. 1</w:t>
      </w:r>
      <w:r w:rsidR="002358D9" w:rsidRPr="00A3302D">
        <w:rPr>
          <w:szCs w:val="22"/>
          <w:lang w:val="ru-RU"/>
        </w:rPr>
        <w:t>2</w:t>
      </w:r>
      <w:r w:rsidRPr="00A3302D">
        <w:rPr>
          <w:szCs w:val="22"/>
          <w:lang w:val="ru-RU"/>
        </w:rPr>
        <w:t>.4-1</w:t>
      </w:r>
      <w:r w:rsidR="002358D9" w:rsidRPr="00A3302D">
        <w:rPr>
          <w:szCs w:val="22"/>
          <w:lang w:val="ru-RU"/>
        </w:rPr>
        <w:t>2</w:t>
      </w:r>
      <w:r w:rsidRPr="00A3302D">
        <w:rPr>
          <w:szCs w:val="22"/>
          <w:lang w:val="ru-RU"/>
        </w:rPr>
        <w:t xml:space="preserve">.5 настоящего Договора, должны полностью соответствовать данным, приведённым в Заказах. </w:t>
      </w:r>
    </w:p>
    <w:p w:rsidR="00E12634" w:rsidRPr="00A3302D" w:rsidRDefault="00E12634" w:rsidP="001C2AD9">
      <w:pPr>
        <w:pStyle w:val="ab"/>
        <w:numPr>
          <w:ilvl w:val="1"/>
          <w:numId w:val="11"/>
        </w:numPr>
        <w:ind w:left="0" w:firstLine="0"/>
        <w:rPr>
          <w:szCs w:val="22"/>
          <w:lang w:val="ru-RU"/>
        </w:rPr>
      </w:pPr>
      <w:r w:rsidRPr="00A3302D">
        <w:rPr>
          <w:szCs w:val="22"/>
          <w:lang w:val="ru-RU"/>
        </w:rPr>
        <w:t xml:space="preserve">Поставщик обязуется передавать все первичные учётные документы по настоящему Договору: </w:t>
      </w:r>
      <w:r w:rsidR="00D42427" w:rsidRPr="00A3302D">
        <w:rPr>
          <w:szCs w:val="22"/>
          <w:lang w:val="ru-RU"/>
        </w:rPr>
        <w:t>оригиналы товарных накладных</w:t>
      </w:r>
      <w:r w:rsidRPr="00A3302D">
        <w:rPr>
          <w:szCs w:val="22"/>
          <w:lang w:val="ru-RU"/>
        </w:rPr>
        <w:t xml:space="preserve"> по форме ТОРГ-12, счет</w:t>
      </w:r>
      <w:r w:rsidR="00D42427" w:rsidRPr="00A3302D">
        <w:rPr>
          <w:szCs w:val="22"/>
          <w:lang w:val="ru-RU"/>
        </w:rPr>
        <w:t>ов</w:t>
      </w:r>
      <w:r w:rsidRPr="00A3302D">
        <w:rPr>
          <w:szCs w:val="22"/>
          <w:lang w:val="ru-RU"/>
        </w:rPr>
        <w:t>, счет</w:t>
      </w:r>
      <w:r w:rsidR="00D42427" w:rsidRPr="00A3302D">
        <w:rPr>
          <w:szCs w:val="22"/>
          <w:lang w:val="ru-RU"/>
        </w:rPr>
        <w:t>ов-фактур</w:t>
      </w:r>
      <w:r w:rsidRPr="00A3302D">
        <w:rPr>
          <w:szCs w:val="22"/>
          <w:lang w:val="ru-RU"/>
        </w:rPr>
        <w:t>,</w:t>
      </w:r>
      <w:r w:rsidR="002358D9" w:rsidRPr="00A3302D">
        <w:rPr>
          <w:szCs w:val="22"/>
          <w:lang w:val="ru-RU"/>
        </w:rPr>
        <w:t xml:space="preserve"> </w:t>
      </w:r>
      <w:r w:rsidR="00B37A3B" w:rsidRPr="00A3302D">
        <w:rPr>
          <w:szCs w:val="22"/>
          <w:lang w:val="ru-RU"/>
        </w:rPr>
        <w:t xml:space="preserve">Актов приема-передачи Оборудования, </w:t>
      </w:r>
      <w:r w:rsidR="002358D9" w:rsidRPr="00A3302D">
        <w:rPr>
          <w:szCs w:val="22"/>
          <w:lang w:val="ru-RU"/>
        </w:rPr>
        <w:t>Акт</w:t>
      </w:r>
      <w:r w:rsidR="00D42427" w:rsidRPr="00A3302D">
        <w:rPr>
          <w:szCs w:val="22"/>
          <w:lang w:val="ru-RU"/>
        </w:rPr>
        <w:t>ов</w:t>
      </w:r>
      <w:r w:rsidR="002358D9" w:rsidRPr="00A3302D">
        <w:rPr>
          <w:szCs w:val="22"/>
          <w:lang w:val="ru-RU"/>
        </w:rPr>
        <w:t xml:space="preserve"> </w:t>
      </w:r>
      <w:r w:rsidR="00D42427" w:rsidRPr="00A3302D">
        <w:rPr>
          <w:szCs w:val="22"/>
          <w:lang w:val="ru-RU"/>
        </w:rPr>
        <w:t>приемки Услуг, товарно-транспортных накладных по форме 1-Т, упаковочных</w:t>
      </w:r>
      <w:r w:rsidRPr="00A3302D">
        <w:rPr>
          <w:szCs w:val="22"/>
          <w:lang w:val="ru-RU"/>
        </w:rPr>
        <w:t xml:space="preserve"> лист</w:t>
      </w:r>
      <w:r w:rsidR="00D42427" w:rsidRPr="00A3302D">
        <w:rPr>
          <w:szCs w:val="22"/>
          <w:lang w:val="ru-RU"/>
        </w:rPr>
        <w:t>ов</w:t>
      </w:r>
      <w:r w:rsidRPr="00A3302D">
        <w:rPr>
          <w:szCs w:val="22"/>
          <w:lang w:val="ru-RU"/>
        </w:rPr>
        <w:t xml:space="preserve"> и пр., в Макрорегиональные филиалы Покупателя, по Адресам доставки в соответствии с Заказом. Копии указанных первичных учётных документов и перечисленных в настоящем Договоре актов Поставщик обязуется направлять Покупателю по адресу Покупателя, указанному в разделе 1</w:t>
      </w:r>
      <w:r w:rsidR="00D42427" w:rsidRPr="00A3302D">
        <w:rPr>
          <w:szCs w:val="22"/>
          <w:lang w:val="ru-RU"/>
        </w:rPr>
        <w:t>3</w:t>
      </w:r>
      <w:r w:rsidRPr="00A3302D">
        <w:rPr>
          <w:szCs w:val="22"/>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должны быть указаны Макрорегиональные филиалы Покупателя, которым производится доставка соответствующей партии Оборудования в соответствии с заключенным Заказом.</w:t>
      </w:r>
    </w:p>
    <w:p w:rsidR="00E12634" w:rsidRPr="00A3302D" w:rsidRDefault="00E12634" w:rsidP="001C2AD9">
      <w:pPr>
        <w:widowControl w:val="0"/>
        <w:numPr>
          <w:ilvl w:val="1"/>
          <w:numId w:val="11"/>
        </w:numPr>
        <w:autoSpaceDE w:val="0"/>
        <w:autoSpaceDN w:val="0"/>
        <w:adjustRightInd w:val="0"/>
        <w:ind w:left="0" w:firstLine="0"/>
        <w:contextualSpacing/>
        <w:rPr>
          <w:szCs w:val="22"/>
          <w:lang w:val="ru-RU"/>
        </w:rPr>
      </w:pPr>
      <w:r w:rsidRPr="00A3302D">
        <w:rPr>
          <w:szCs w:val="22"/>
          <w:lang w:val="ru-RU"/>
        </w:rPr>
        <w:t>Стороны обязуются осуществлять сверку расчётов по Заказам к настоящему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1C2AD9">
      <w:pPr>
        <w:widowControl w:val="0"/>
        <w:numPr>
          <w:ilvl w:val="0"/>
          <w:numId w:val="11"/>
        </w:numPr>
        <w:autoSpaceDE w:val="0"/>
        <w:autoSpaceDN w:val="0"/>
        <w:adjustRightInd w:val="0"/>
        <w:contextualSpacing/>
        <w:jc w:val="center"/>
        <w:rPr>
          <w:szCs w:val="22"/>
          <w:lang w:val="ru-RU"/>
        </w:rPr>
      </w:pPr>
      <w:r w:rsidRPr="00A3302D">
        <w:rPr>
          <w:szCs w:val="22"/>
          <w:lang w:val="ru-RU"/>
        </w:rPr>
        <w:t>УВЕДОМЛЕНИЯ</w:t>
      </w:r>
    </w:p>
    <w:p w:rsidR="00E12634" w:rsidRPr="00A3302D" w:rsidRDefault="00E12634" w:rsidP="00E12634">
      <w:pPr>
        <w:widowControl w:val="0"/>
        <w:autoSpaceDE w:val="0"/>
        <w:autoSpaceDN w:val="0"/>
        <w:adjustRightInd w:val="0"/>
        <w:contextualSpacing/>
        <w:rPr>
          <w:szCs w:val="22"/>
          <w:lang w:val="ru-RU"/>
        </w:rPr>
      </w:pPr>
    </w:p>
    <w:p w:rsidR="009928F8" w:rsidRPr="00A3302D" w:rsidRDefault="00905DE0" w:rsidP="009928F8">
      <w:pPr>
        <w:pStyle w:val="ab"/>
        <w:widowControl w:val="0"/>
        <w:autoSpaceDE w:val="0"/>
        <w:autoSpaceDN w:val="0"/>
        <w:adjustRightInd w:val="0"/>
        <w:ind w:left="0" w:firstLine="567"/>
        <w:rPr>
          <w:szCs w:val="22"/>
          <w:lang w:val="ru-RU"/>
        </w:rPr>
      </w:pPr>
      <w:r w:rsidRPr="00A3302D">
        <w:rPr>
          <w:szCs w:val="22"/>
          <w:lang w:val="ru-RU"/>
        </w:rPr>
        <w:t xml:space="preserve">13.1. </w:t>
      </w:r>
      <w:r w:rsidR="009928F8" w:rsidRPr="00A3302D">
        <w:rPr>
          <w:szCs w:val="22"/>
          <w:lang w:val="ru-RU"/>
        </w:rPr>
        <w:t xml:space="preserve">Любые уведомления, направляемые Сторонами в рамках настоящего Договора, должны быть оформлены в письменном виде (за исключением случаев, прямо установленных в Договоре)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9928F8" w:rsidRPr="00A3302D" w:rsidRDefault="009928F8" w:rsidP="009928F8">
      <w:pPr>
        <w:pStyle w:val="ab"/>
        <w:widowControl w:val="0"/>
        <w:autoSpaceDE w:val="0"/>
        <w:autoSpaceDN w:val="0"/>
        <w:adjustRightInd w:val="0"/>
        <w:ind w:left="0" w:firstLine="567"/>
        <w:rPr>
          <w:szCs w:val="22"/>
          <w:lang w:val="ru-RU"/>
        </w:rPr>
      </w:pPr>
      <w:r w:rsidRPr="00A3302D">
        <w:rPr>
          <w:szCs w:val="22"/>
          <w:lang w:val="ru-RU"/>
        </w:rPr>
        <w:t>13.2.</w:t>
      </w:r>
      <w:r w:rsidRPr="00A3302D">
        <w:rPr>
          <w:szCs w:val="22"/>
          <w:lang w:val="ru-RU"/>
        </w:rPr>
        <w:tab/>
        <w:t>Если по какой-либо причине извещение о необходимости получения уведомления, направленное почтовой службой по адресу, указанному в разделе 25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279A" w:rsidRPr="00A3302D" w:rsidRDefault="009928F8" w:rsidP="009928F8">
      <w:pPr>
        <w:pStyle w:val="ab"/>
        <w:widowControl w:val="0"/>
        <w:autoSpaceDE w:val="0"/>
        <w:autoSpaceDN w:val="0"/>
        <w:adjustRightInd w:val="0"/>
        <w:ind w:left="0" w:firstLine="567"/>
        <w:rPr>
          <w:szCs w:val="22"/>
          <w:lang w:val="ru-RU"/>
        </w:rPr>
      </w:pPr>
      <w:r w:rsidRPr="00A3302D">
        <w:rPr>
          <w:szCs w:val="22"/>
          <w:lang w:val="ru-RU"/>
        </w:rPr>
        <w:t xml:space="preserve">13.3. </w:t>
      </w:r>
      <w:r w:rsidR="0066279A" w:rsidRPr="00A3302D">
        <w:rPr>
          <w:szCs w:val="22"/>
          <w:lang w:val="ru-RU"/>
        </w:rP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w:t>
      </w:r>
      <w:r w:rsidR="005815B3" w:rsidRPr="00A3302D">
        <w:rPr>
          <w:szCs w:val="22"/>
          <w:lang w:val="ru-RU"/>
        </w:rPr>
        <w:t xml:space="preserve">разделом </w:t>
      </w:r>
      <w:r w:rsidR="0066279A" w:rsidRPr="00A3302D">
        <w:rPr>
          <w:szCs w:val="22"/>
          <w:lang w:val="ru-RU"/>
        </w:rPr>
        <w:t>15 Договора</w:t>
      </w:r>
      <w:r w:rsidR="00905DE0" w:rsidRPr="00A3302D">
        <w:rPr>
          <w:szCs w:val="22"/>
          <w:lang w:val="ru-RU"/>
        </w:rPr>
        <w:t>.</w:t>
      </w:r>
    </w:p>
    <w:p w:rsidR="009928F8" w:rsidRPr="00A3302D" w:rsidRDefault="0066279A" w:rsidP="009928F8">
      <w:pPr>
        <w:pStyle w:val="ab"/>
        <w:widowControl w:val="0"/>
        <w:autoSpaceDE w:val="0"/>
        <w:autoSpaceDN w:val="0"/>
        <w:adjustRightInd w:val="0"/>
        <w:ind w:left="0" w:firstLine="567"/>
        <w:rPr>
          <w:szCs w:val="22"/>
          <w:lang w:val="ru-RU"/>
        </w:rPr>
      </w:pPr>
      <w:r w:rsidRPr="00A3302D">
        <w:rPr>
          <w:szCs w:val="22"/>
          <w:lang w:val="ru-RU"/>
        </w:rPr>
        <w:t xml:space="preserve">13.4. </w:t>
      </w:r>
      <w:r w:rsidR="009928F8" w:rsidRPr="00A3302D">
        <w:rPr>
          <w:szCs w:val="22"/>
          <w:lang w:val="ru-RU"/>
        </w:rPr>
        <w:t>Стороны в целях исполнения Договора назначают следующих ответственных лиц за прием и передачу уведомлений:</w:t>
      </w:r>
    </w:p>
    <w:p w:rsidR="00E12634" w:rsidRPr="00A3302D" w:rsidRDefault="00E12634" w:rsidP="009928F8">
      <w:pPr>
        <w:pStyle w:val="ab"/>
        <w:widowControl w:val="0"/>
        <w:tabs>
          <w:tab w:val="left" w:pos="1276"/>
        </w:tabs>
        <w:autoSpaceDE w:val="0"/>
        <w:autoSpaceDN w:val="0"/>
        <w:adjustRightInd w:val="0"/>
        <w:ind w:left="284"/>
        <w:rPr>
          <w:szCs w:val="22"/>
          <w:lang w:val="ru-RU"/>
        </w:rPr>
      </w:pPr>
      <w:r w:rsidRPr="00A3302D">
        <w:rPr>
          <w:szCs w:val="22"/>
          <w:lang w:val="ru-RU"/>
        </w:rPr>
        <w:t>для Поставщика:</w:t>
      </w:r>
    </w:p>
    <w:p w:rsidR="00B3473A" w:rsidRPr="00A3302D" w:rsidRDefault="00B3473A" w:rsidP="00B3473A">
      <w:pPr>
        <w:widowControl w:val="0"/>
        <w:tabs>
          <w:tab w:val="left" w:pos="1276"/>
        </w:tabs>
        <w:autoSpaceDE w:val="0"/>
        <w:autoSpaceDN w:val="0"/>
        <w:adjustRightInd w:val="0"/>
        <w:ind w:firstLine="284"/>
        <w:rPr>
          <w:szCs w:val="22"/>
          <w:lang w:val="ru-RU"/>
        </w:rPr>
      </w:pPr>
      <w:r w:rsidRPr="00A3302D">
        <w:rPr>
          <w:szCs w:val="22"/>
          <w:lang w:val="ru-RU"/>
        </w:rPr>
        <w:t>организация: ООО «Предприятие «</w:t>
      </w:r>
      <w:r w:rsidR="004D61A1">
        <w:rPr>
          <w:szCs w:val="22"/>
          <w:lang w:val="ru-RU"/>
        </w:rPr>
        <w:t>ЭЛТЕКС</w:t>
      </w:r>
      <w:r w:rsidRPr="00A3302D">
        <w:rPr>
          <w:szCs w:val="22"/>
          <w:lang w:val="ru-RU"/>
        </w:rPr>
        <w:t>»</w:t>
      </w:r>
    </w:p>
    <w:p w:rsidR="00B3473A" w:rsidRPr="00A3302D" w:rsidRDefault="00B3473A" w:rsidP="00B3473A">
      <w:pPr>
        <w:pStyle w:val="ab"/>
        <w:widowControl w:val="0"/>
        <w:tabs>
          <w:tab w:val="left" w:pos="0"/>
        </w:tabs>
        <w:suppressAutoHyphens/>
        <w:ind w:left="0" w:firstLine="284"/>
        <w:rPr>
          <w:bCs/>
          <w:szCs w:val="22"/>
          <w:lang w:val="ru-RU"/>
        </w:rPr>
      </w:pPr>
      <w:r w:rsidRPr="00A3302D">
        <w:rPr>
          <w:bCs/>
          <w:szCs w:val="22"/>
          <w:lang w:val="ru-RU"/>
        </w:rPr>
        <w:t>ФИО:</w:t>
      </w:r>
      <w:r w:rsidR="00E13950" w:rsidRPr="00E13950">
        <w:rPr>
          <w:lang w:val="ru-RU"/>
        </w:rPr>
        <w:t xml:space="preserve"> </w:t>
      </w:r>
      <w:proofErr w:type="spellStart"/>
      <w:r w:rsidR="0053455E" w:rsidRPr="00E13950">
        <w:rPr>
          <w:szCs w:val="22"/>
          <w:lang w:val="ru-RU"/>
        </w:rPr>
        <w:t>Ленер</w:t>
      </w:r>
      <w:proofErr w:type="spellEnd"/>
      <w:r w:rsidR="0053455E" w:rsidRPr="00E13950">
        <w:rPr>
          <w:szCs w:val="22"/>
          <w:lang w:val="ru-RU"/>
        </w:rPr>
        <w:t xml:space="preserve"> Алексей Викторович</w:t>
      </w:r>
    </w:p>
    <w:p w:rsidR="00B3473A" w:rsidRPr="00A3302D" w:rsidRDefault="00B3473A" w:rsidP="00B3473A">
      <w:pPr>
        <w:pStyle w:val="ab"/>
        <w:widowControl w:val="0"/>
        <w:tabs>
          <w:tab w:val="left" w:pos="0"/>
        </w:tabs>
        <w:suppressAutoHyphens/>
        <w:ind w:left="0" w:firstLine="284"/>
        <w:rPr>
          <w:bCs/>
          <w:szCs w:val="22"/>
          <w:lang w:val="ru-RU"/>
        </w:rPr>
      </w:pPr>
      <w:r w:rsidRPr="00A3302D">
        <w:rPr>
          <w:bCs/>
          <w:szCs w:val="22"/>
          <w:lang w:val="ru-RU"/>
        </w:rPr>
        <w:t xml:space="preserve">адрес: </w:t>
      </w:r>
      <w:r w:rsidR="00E13950" w:rsidRPr="00E13950">
        <w:rPr>
          <w:lang w:val="ru-RU"/>
        </w:rPr>
        <w:t>630020 г. Новосибирск, ул. Окружная, 29В</w:t>
      </w:r>
    </w:p>
    <w:p w:rsidR="00E13950" w:rsidRPr="00E7526B" w:rsidRDefault="00B3473A" w:rsidP="00E13950">
      <w:pPr>
        <w:pStyle w:val="ab"/>
        <w:widowControl w:val="0"/>
        <w:tabs>
          <w:tab w:val="left" w:pos="0"/>
        </w:tabs>
        <w:suppressAutoHyphens/>
        <w:ind w:left="0" w:firstLine="284"/>
        <w:rPr>
          <w:bCs/>
          <w:szCs w:val="22"/>
        </w:rPr>
      </w:pPr>
      <w:r w:rsidRPr="00A3302D">
        <w:rPr>
          <w:bCs/>
          <w:szCs w:val="22"/>
          <w:lang w:val="ru-RU"/>
        </w:rPr>
        <w:t>факс</w:t>
      </w:r>
      <w:r w:rsidRPr="00E7526B">
        <w:rPr>
          <w:bCs/>
          <w:szCs w:val="22"/>
        </w:rPr>
        <w:t xml:space="preserve">: </w:t>
      </w:r>
      <w:r w:rsidR="00E13950" w:rsidRPr="00E7526B">
        <w:rPr>
          <w:bCs/>
          <w:szCs w:val="22"/>
        </w:rPr>
        <w:t>(383) 274-10-01</w:t>
      </w:r>
    </w:p>
    <w:p w:rsidR="00B3473A" w:rsidRPr="007D35B6" w:rsidRDefault="00B3473A" w:rsidP="00B3473A">
      <w:pPr>
        <w:pStyle w:val="ab"/>
        <w:widowControl w:val="0"/>
        <w:autoSpaceDE w:val="0"/>
        <w:autoSpaceDN w:val="0"/>
        <w:adjustRightInd w:val="0"/>
        <w:ind w:left="284"/>
        <w:rPr>
          <w:szCs w:val="22"/>
        </w:rPr>
      </w:pPr>
      <w:proofErr w:type="gramStart"/>
      <w:r w:rsidRPr="00A3302D">
        <w:rPr>
          <w:bCs/>
          <w:szCs w:val="22"/>
        </w:rPr>
        <w:t>e</w:t>
      </w:r>
      <w:r w:rsidRPr="007D35B6">
        <w:rPr>
          <w:bCs/>
          <w:szCs w:val="22"/>
        </w:rPr>
        <w:t>-</w:t>
      </w:r>
      <w:r w:rsidRPr="00A3302D">
        <w:rPr>
          <w:bCs/>
          <w:szCs w:val="22"/>
        </w:rPr>
        <w:t>mail</w:t>
      </w:r>
      <w:proofErr w:type="gramEnd"/>
      <w:r w:rsidRPr="007D35B6">
        <w:rPr>
          <w:bCs/>
          <w:szCs w:val="22"/>
        </w:rPr>
        <w:t>:</w:t>
      </w:r>
      <w:r w:rsidRPr="007D35B6">
        <w:rPr>
          <w:szCs w:val="22"/>
        </w:rPr>
        <w:t xml:space="preserve"> </w:t>
      </w:r>
      <w:r w:rsidR="00E13950" w:rsidRPr="007D35B6">
        <w:rPr>
          <w:szCs w:val="22"/>
        </w:rPr>
        <w:t>alexey.lener@eltex.nsk.ru</w:t>
      </w:r>
    </w:p>
    <w:p w:rsidR="00125431" w:rsidRPr="00A3302D" w:rsidRDefault="00B3473A" w:rsidP="009928F8">
      <w:pPr>
        <w:pStyle w:val="ab"/>
        <w:widowControl w:val="0"/>
        <w:autoSpaceDE w:val="0"/>
        <w:autoSpaceDN w:val="0"/>
        <w:adjustRightInd w:val="0"/>
        <w:ind w:left="284"/>
        <w:rPr>
          <w:szCs w:val="22"/>
          <w:lang w:val="ru-RU"/>
        </w:rPr>
      </w:pPr>
      <w:r w:rsidRPr="00A3302D">
        <w:rPr>
          <w:szCs w:val="22"/>
          <w:lang w:val="ru-RU"/>
        </w:rPr>
        <w:t xml:space="preserve">для </w:t>
      </w:r>
      <w:r w:rsidR="00125431" w:rsidRPr="00A3302D">
        <w:rPr>
          <w:szCs w:val="22"/>
          <w:lang w:val="ru-RU"/>
        </w:rPr>
        <w:t>Покупателя:</w:t>
      </w:r>
      <w:r w:rsidR="00E13950">
        <w:rPr>
          <w:szCs w:val="22"/>
          <w:lang w:val="ru-RU"/>
        </w:rPr>
        <w:t xml:space="preserve"> </w:t>
      </w:r>
    </w:p>
    <w:p w:rsidR="0053455E" w:rsidRPr="0053455E" w:rsidRDefault="0053455E" w:rsidP="0053455E">
      <w:pPr>
        <w:ind w:firstLine="284"/>
        <w:rPr>
          <w:lang w:val="ru-RU"/>
        </w:rPr>
      </w:pPr>
      <w:r w:rsidRPr="0053455E">
        <w:rPr>
          <w:lang w:val="ru-RU"/>
        </w:rPr>
        <w:t>организация: ПАО «Башинформсвязь»</w:t>
      </w:r>
    </w:p>
    <w:p w:rsidR="0053455E" w:rsidRPr="0053455E" w:rsidRDefault="0053455E" w:rsidP="0053455E">
      <w:pPr>
        <w:ind w:firstLine="284"/>
        <w:rPr>
          <w:lang w:val="ru-RU"/>
        </w:rPr>
      </w:pPr>
      <w:r w:rsidRPr="0053455E">
        <w:rPr>
          <w:lang w:val="ru-RU"/>
        </w:rPr>
        <w:t>ФИО: Бадьина Лилия Альбертовна</w:t>
      </w:r>
    </w:p>
    <w:p w:rsidR="0053455E" w:rsidRPr="0053455E" w:rsidRDefault="0053455E" w:rsidP="0053455E">
      <w:pPr>
        <w:ind w:firstLine="284"/>
        <w:rPr>
          <w:lang w:val="ru-RU"/>
        </w:rPr>
      </w:pPr>
      <w:r w:rsidRPr="0053455E">
        <w:rPr>
          <w:lang w:val="ru-RU"/>
        </w:rPr>
        <w:t>адрес: 450077, г. Уфа, ул. Ленина, 30</w:t>
      </w:r>
    </w:p>
    <w:p w:rsidR="0053455E" w:rsidRPr="00167565" w:rsidRDefault="0053455E" w:rsidP="0053455E">
      <w:pPr>
        <w:ind w:firstLine="284"/>
      </w:pPr>
      <w:proofErr w:type="spellStart"/>
      <w:proofErr w:type="gramStart"/>
      <w:r w:rsidRPr="00167565">
        <w:t>факс</w:t>
      </w:r>
      <w:proofErr w:type="spellEnd"/>
      <w:proofErr w:type="gramEnd"/>
      <w:r w:rsidRPr="00167565">
        <w:t>: +7 (347) 250-73-01</w:t>
      </w:r>
    </w:p>
    <w:p w:rsidR="00125431" w:rsidRPr="0053455E" w:rsidRDefault="0053455E" w:rsidP="0053455E">
      <w:pPr>
        <w:ind w:firstLine="284"/>
      </w:pPr>
      <w:proofErr w:type="gramStart"/>
      <w:r w:rsidRPr="00167565">
        <w:t>e-mail</w:t>
      </w:r>
      <w:proofErr w:type="gramEnd"/>
      <w:r w:rsidRPr="00167565">
        <w:t xml:space="preserve">: </w:t>
      </w:r>
      <w:hyperlink r:id="rId8" w:history="1">
        <w:r w:rsidRPr="00D27E4D">
          <w:rPr>
            <w:rStyle w:val="ac"/>
          </w:rPr>
          <w:t>info@bashtel.ru</w:t>
        </w:r>
      </w:hyperlink>
      <w:r w:rsidR="00125431" w:rsidRPr="0053455E">
        <w:rPr>
          <w:szCs w:val="22"/>
        </w:rPr>
        <w:t xml:space="preserve"> </w:t>
      </w:r>
    </w:p>
    <w:p w:rsidR="009928F8" w:rsidRPr="00A3302D" w:rsidRDefault="009928F8" w:rsidP="00B3473A">
      <w:pPr>
        <w:widowControl w:val="0"/>
        <w:autoSpaceDE w:val="0"/>
        <w:autoSpaceDN w:val="0"/>
        <w:adjustRightInd w:val="0"/>
        <w:ind w:firstLine="284"/>
        <w:contextualSpacing/>
        <w:rPr>
          <w:szCs w:val="22"/>
          <w:lang w:val="ru-RU"/>
        </w:rPr>
      </w:pPr>
      <w:r w:rsidRPr="00A3302D">
        <w:rPr>
          <w:szCs w:val="22"/>
          <w:lang w:val="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E12634" w:rsidRDefault="00D42427" w:rsidP="00FB3FB9">
      <w:pPr>
        <w:tabs>
          <w:tab w:val="left" w:pos="709"/>
        </w:tabs>
        <w:spacing w:before="120"/>
        <w:rPr>
          <w:rFonts w:eastAsia="MS Mincho"/>
          <w:szCs w:val="22"/>
          <w:lang w:val="ru-RU" w:eastAsia="ja-JP"/>
        </w:rPr>
      </w:pPr>
      <w:r w:rsidRPr="00A3302D">
        <w:rPr>
          <w:rFonts w:eastAsia="MS Mincho"/>
          <w:szCs w:val="22"/>
          <w:lang w:val="ru-RU" w:eastAsia="ja-JP"/>
        </w:rPr>
        <w:t>13</w:t>
      </w:r>
      <w:r w:rsidR="00E12634" w:rsidRPr="00A3302D">
        <w:rPr>
          <w:rFonts w:eastAsia="MS Mincho"/>
          <w:szCs w:val="22"/>
          <w:lang w:val="ru-RU" w:eastAsia="ja-JP"/>
        </w:rPr>
        <w:t>.</w:t>
      </w:r>
      <w:r w:rsidR="0066279A" w:rsidRPr="00A3302D">
        <w:rPr>
          <w:rFonts w:eastAsia="MS Mincho"/>
          <w:szCs w:val="22"/>
          <w:lang w:val="ru-RU" w:eastAsia="ja-JP"/>
        </w:rPr>
        <w:t>5</w:t>
      </w:r>
      <w:r w:rsidR="00E12634" w:rsidRPr="00A3302D">
        <w:rPr>
          <w:rFonts w:eastAsia="MS Mincho"/>
          <w:szCs w:val="22"/>
          <w:lang w:val="ru-RU" w:eastAsia="ja-JP"/>
        </w:rPr>
        <w:t>.</w:t>
      </w:r>
      <w:r w:rsidR="00E12634" w:rsidRPr="00A3302D">
        <w:rPr>
          <w:rFonts w:eastAsia="MS Mincho"/>
          <w:szCs w:val="22"/>
          <w:lang w:eastAsia="ja-JP"/>
        </w:rPr>
        <w:t> </w:t>
      </w:r>
      <w:r w:rsidR="00E12634" w:rsidRPr="00A3302D">
        <w:rPr>
          <w:rFonts w:eastAsia="MS Mincho"/>
          <w:szCs w:val="22"/>
          <w:lang w:val="ru-RU" w:eastAsia="ja-JP"/>
        </w:rPr>
        <w:t>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в Приложении №</w:t>
      </w:r>
      <w:r w:rsidR="00364A47" w:rsidRPr="00A3302D">
        <w:rPr>
          <w:rFonts w:eastAsia="MS Mincho"/>
          <w:szCs w:val="22"/>
          <w:lang w:val="ru-RU" w:eastAsia="ja-JP"/>
        </w:rPr>
        <w:t>5</w:t>
      </w:r>
      <w:r w:rsidR="00E12634" w:rsidRPr="00A3302D">
        <w:rPr>
          <w:rFonts w:eastAsia="MS Mincho"/>
          <w:szCs w:val="22"/>
          <w:lang w:val="ru-RU" w:eastAsia="ja-JP"/>
        </w:rPr>
        <w:t xml:space="preserve"> к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w:t>
      </w:r>
      <w:r w:rsidR="00364A47" w:rsidRPr="00A3302D">
        <w:rPr>
          <w:rFonts w:eastAsia="MS Mincho"/>
          <w:szCs w:val="22"/>
          <w:lang w:val="ru-RU" w:eastAsia="ja-JP"/>
        </w:rPr>
        <w:t>5</w:t>
      </w:r>
      <w:r w:rsidR="00E12634" w:rsidRPr="00A3302D">
        <w:rPr>
          <w:rFonts w:eastAsia="MS Mincho"/>
          <w:szCs w:val="22"/>
          <w:lang w:val="ru-RU" w:eastAsia="ja-JP"/>
        </w:rPr>
        <w:t xml:space="preserve"> 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364A47" w:rsidRPr="00A3302D">
        <w:rPr>
          <w:rFonts w:eastAsia="MS Mincho"/>
          <w:szCs w:val="22"/>
          <w:lang w:val="ru-RU" w:eastAsia="ja-JP"/>
        </w:rPr>
        <w:t>5</w:t>
      </w:r>
      <w:r w:rsidR="00E12634" w:rsidRPr="00A3302D">
        <w:rPr>
          <w:rFonts w:eastAsia="MS Mincho"/>
          <w:szCs w:val="22"/>
          <w:lang w:val="ru-RU" w:eastAsia="ja-JP"/>
        </w:rPr>
        <w:t xml:space="preserve"> к настоящему Договору, предварительно уведомив об этом Поставщика.</w:t>
      </w:r>
    </w:p>
    <w:p w:rsidR="00A3302D" w:rsidRPr="00A3302D" w:rsidRDefault="00A3302D" w:rsidP="00FB3FB9">
      <w:pPr>
        <w:tabs>
          <w:tab w:val="left" w:pos="709"/>
        </w:tabs>
        <w:spacing w:before="120"/>
        <w:rPr>
          <w:rFonts w:eastAsia="MS Mincho"/>
          <w:szCs w:val="22"/>
          <w:lang w:val="ru-RU" w:eastAsia="ja-JP"/>
        </w:rPr>
      </w:pPr>
    </w:p>
    <w:p w:rsidR="00E12634" w:rsidRPr="00A3302D" w:rsidRDefault="00E12634" w:rsidP="00B3473A">
      <w:pPr>
        <w:widowControl w:val="0"/>
        <w:numPr>
          <w:ilvl w:val="0"/>
          <w:numId w:val="11"/>
        </w:numPr>
        <w:autoSpaceDE w:val="0"/>
        <w:autoSpaceDN w:val="0"/>
        <w:adjustRightInd w:val="0"/>
        <w:contextualSpacing/>
        <w:jc w:val="center"/>
        <w:rPr>
          <w:szCs w:val="22"/>
          <w:lang w:val="ru-RU"/>
        </w:rPr>
      </w:pPr>
      <w:r w:rsidRPr="00A3302D">
        <w:rPr>
          <w:szCs w:val="22"/>
          <w:lang w:val="ru-RU"/>
        </w:rPr>
        <w:t>ПРОГРАММНОЕ ОБЕСПЕЧЕНИЕ</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B3473A">
      <w:pPr>
        <w:pStyle w:val="ab"/>
        <w:widowControl w:val="0"/>
        <w:numPr>
          <w:ilvl w:val="1"/>
          <w:numId w:val="11"/>
        </w:numPr>
        <w:tabs>
          <w:tab w:val="left" w:pos="284"/>
          <w:tab w:val="left" w:pos="709"/>
        </w:tabs>
        <w:autoSpaceDE w:val="0"/>
        <w:autoSpaceDN w:val="0"/>
        <w:adjustRightInd w:val="0"/>
        <w:ind w:left="0" w:firstLine="0"/>
        <w:rPr>
          <w:szCs w:val="22"/>
          <w:lang w:val="ru-RU"/>
        </w:rPr>
      </w:pPr>
      <w:r w:rsidRPr="00A3302D">
        <w:rPr>
          <w:szCs w:val="22"/>
          <w:lang w:val="ru-RU"/>
        </w:rPr>
        <w:t xml:space="preserve">По настоящему Договору поставляется Программное обеспечение, которое содержится в Оборудовании и на отдельном носителе </w:t>
      </w:r>
      <w:r w:rsidR="00C848EF" w:rsidRPr="00A3302D">
        <w:rPr>
          <w:szCs w:val="22"/>
          <w:lang w:val="ru-RU"/>
        </w:rPr>
        <w:t xml:space="preserve">в товарной упаковке </w:t>
      </w:r>
      <w:r w:rsidRPr="00A3302D">
        <w:rPr>
          <w:szCs w:val="22"/>
          <w:lang w:val="ru-RU"/>
        </w:rPr>
        <w:t xml:space="preserve">в соответствии с условиями </w:t>
      </w:r>
      <w:r w:rsidR="00B37A3B" w:rsidRPr="00A3302D">
        <w:rPr>
          <w:szCs w:val="22"/>
          <w:lang w:val="ru-RU"/>
        </w:rPr>
        <w:t>настоящего Договора и Заказов к нему</w:t>
      </w:r>
      <w:r w:rsidRPr="00A3302D">
        <w:rPr>
          <w:szCs w:val="22"/>
          <w:lang w:val="ru-RU"/>
        </w:rPr>
        <w:t>.</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7A3B" w:rsidRPr="00A3302D">
        <w:rPr>
          <w:szCs w:val="22"/>
          <w:lang w:val="ru-RU"/>
        </w:rPr>
        <w:t xml:space="preserve">, 1286.1 </w:t>
      </w:r>
      <w:r w:rsidRPr="00A3302D">
        <w:rPr>
          <w:szCs w:val="22"/>
          <w:lang w:val="ru-RU"/>
        </w:rPr>
        <w:t>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w:t>
      </w:r>
      <w:r w:rsidR="00264ECA" w:rsidRPr="00A3302D">
        <w:rPr>
          <w:szCs w:val="22"/>
          <w:lang w:val="ru-RU"/>
        </w:rPr>
        <w:t xml:space="preserve">экземпляра </w:t>
      </w:r>
      <w:r w:rsidRPr="00A3302D">
        <w:rPr>
          <w:szCs w:val="22"/>
          <w:lang w:val="ru-RU"/>
        </w:rPr>
        <w:t>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Поставщик гарантирует</w:t>
      </w:r>
      <w:r w:rsidRPr="00A3302D">
        <w:rPr>
          <w:szCs w:val="22"/>
        </w:rPr>
        <w:t>,</w:t>
      </w:r>
      <w:r w:rsidR="00B37A3B" w:rsidRPr="00A3302D">
        <w:rPr>
          <w:szCs w:val="22"/>
          <w:lang w:val="ru-RU"/>
        </w:rPr>
        <w:t xml:space="preserve"> что:</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w:t>
      </w:r>
      <w:r w:rsidR="00D42427" w:rsidRPr="00A3302D">
        <w:rPr>
          <w:szCs w:val="22"/>
          <w:lang w:val="ru-RU"/>
        </w:rPr>
        <w:t>4</w:t>
      </w:r>
      <w:r w:rsidRPr="00A3302D">
        <w:rPr>
          <w:szCs w:val="22"/>
          <w:lang w:val="ru-RU"/>
        </w:rPr>
        <w:t>.4 настоящего Договора;</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w:t>
      </w:r>
      <w:r w:rsidR="00B37A3B" w:rsidRPr="00A3302D">
        <w:rPr>
          <w:szCs w:val="22"/>
          <w:lang w:val="ru-RU"/>
        </w:rPr>
        <w:t>ния не являются контрафактными);</w:t>
      </w:r>
    </w:p>
    <w:p w:rsidR="00B37A3B" w:rsidRPr="00A3302D" w:rsidRDefault="00B37A3B" w:rsidP="0048656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 xml:space="preserve"> Покупателю,  в связи с владением, пользованием, распоряжением Оборудованием и экземплярами ПО будут предоставлены безвозмездно Правообладателями те лицензии, которые, необходимы для использования ПО и Покупателю  не потребуется для такого использования получение какой бы то ни было дополнительной (не предусмотренной настоящим Договором) лицензии, права пользования патентом или иного разрешения ни от Поставщика, ни от третьих лиц, а также подтверждает то, что Покупатель не будет понужден к каким-либо  не предусмотренным настоящим Договорам выплатам за использование Оборудования и ПО в связи с использованием в Оборудовании и ПО.</w:t>
      </w:r>
    </w:p>
    <w:p w:rsidR="001C3F42" w:rsidRPr="00A3302D" w:rsidRDefault="001C3F42" w:rsidP="0048656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 xml:space="preserve">Поставщик имеет необходимые права на </w:t>
      </w:r>
      <w:r w:rsidR="00042F4E" w:rsidRPr="00A3302D">
        <w:rPr>
          <w:szCs w:val="22"/>
          <w:lang w:val="ru-RU"/>
        </w:rPr>
        <w:t>пере</w:t>
      </w:r>
      <w:r w:rsidRPr="00A3302D">
        <w:rPr>
          <w:szCs w:val="22"/>
          <w:lang w:val="ru-RU"/>
        </w:rPr>
        <w:t>работку ПО и оказание Поставщиком соответствующих Услуг по настоящему Договору не приведет к нарушению интеллектуальных прав третьих лиц.</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В случае предъявления к Покупателю претензий, исков, иных требований</w:t>
      </w:r>
      <w:r w:rsidR="001C3F42" w:rsidRPr="00A3302D">
        <w:rPr>
          <w:szCs w:val="22"/>
          <w:lang w:val="ru-RU"/>
        </w:rPr>
        <w:t>, основанных на утверждении</w:t>
      </w:r>
      <w:r w:rsidRPr="00A3302D">
        <w:rPr>
          <w:szCs w:val="22"/>
          <w:lang w:val="ru-RU"/>
        </w:rPr>
        <w:t xml:space="preserve"> о нарушении Покупателем интеллектуальных прав третьих лиц на Программное обеспечение</w:t>
      </w:r>
      <w:r w:rsidR="001C1B71" w:rsidRPr="00A3302D">
        <w:rPr>
          <w:szCs w:val="22"/>
          <w:lang w:val="ru-RU"/>
        </w:rPr>
        <w:t xml:space="preserve"> в связи с исполнением настоящего Договора</w:t>
      </w:r>
      <w:r w:rsidRPr="00A3302D">
        <w:rPr>
          <w:szCs w:val="22"/>
          <w:lang w:val="ru-RU"/>
        </w:rPr>
        <w:t xml:space="preserve">,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E12634" w:rsidRPr="00A3302D" w:rsidRDefault="00E12634" w:rsidP="00B3473A">
      <w:pPr>
        <w:widowControl w:val="0"/>
        <w:numPr>
          <w:ilvl w:val="2"/>
          <w:numId w:val="11"/>
        </w:numPr>
        <w:tabs>
          <w:tab w:val="left" w:pos="284"/>
          <w:tab w:val="left" w:pos="1134"/>
        </w:tabs>
        <w:autoSpaceDE w:val="0"/>
        <w:autoSpaceDN w:val="0"/>
        <w:adjustRightInd w:val="0"/>
        <w:ind w:left="0" w:firstLine="284"/>
        <w:contextualSpacing/>
        <w:rPr>
          <w:szCs w:val="22"/>
          <w:lang w:val="ru-RU"/>
        </w:rPr>
      </w:pPr>
      <w:r w:rsidRPr="00A3302D">
        <w:rPr>
          <w:szCs w:val="22"/>
          <w:lang w:val="ru-RU"/>
        </w:rPr>
        <w:t xml:space="preserve">либо своими силами и за свой счёт обеспечить предоставление Покупателю </w:t>
      </w:r>
      <w:r w:rsidR="00622261" w:rsidRPr="00A3302D">
        <w:rPr>
          <w:szCs w:val="22"/>
          <w:lang w:val="ru-RU"/>
        </w:rPr>
        <w:t>Программного обеспечения,</w:t>
      </w:r>
      <w:r w:rsidRPr="00A3302D">
        <w:rPr>
          <w:szCs w:val="22"/>
          <w:lang w:val="ru-RU"/>
        </w:rPr>
        <w:t xml:space="preserve"> не нарушающего интеллектуальные права третьих лиц;</w:t>
      </w:r>
    </w:p>
    <w:p w:rsidR="00E12634" w:rsidRPr="00A3302D" w:rsidRDefault="00E12634" w:rsidP="00B3473A">
      <w:pPr>
        <w:widowControl w:val="0"/>
        <w:numPr>
          <w:ilvl w:val="2"/>
          <w:numId w:val="11"/>
        </w:numPr>
        <w:tabs>
          <w:tab w:val="left" w:pos="284"/>
          <w:tab w:val="left" w:pos="1134"/>
        </w:tabs>
        <w:autoSpaceDE w:val="0"/>
        <w:autoSpaceDN w:val="0"/>
        <w:adjustRightInd w:val="0"/>
        <w:ind w:left="0" w:firstLine="284"/>
        <w:contextualSpacing/>
        <w:rPr>
          <w:szCs w:val="22"/>
          <w:lang w:val="ru-RU"/>
        </w:rPr>
      </w:pPr>
      <w:r w:rsidRPr="00A3302D">
        <w:rPr>
          <w:szCs w:val="22"/>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w:t>
      </w:r>
      <w:r w:rsidR="001C1B71" w:rsidRPr="00A3302D">
        <w:rPr>
          <w:szCs w:val="22"/>
          <w:lang w:val="ru-RU"/>
        </w:rPr>
        <w:t xml:space="preserve">включая </w:t>
      </w:r>
      <w:r w:rsidRPr="00A3302D">
        <w:rPr>
          <w:szCs w:val="22"/>
          <w:lang w:val="ru-RU"/>
        </w:rPr>
        <w:t>условия о его использовании) полностью соответствовало требованиям настоящего Договора.</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 xml:space="preserve">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w:t>
      </w:r>
      <w:r w:rsidR="001C1B71" w:rsidRPr="00A3302D">
        <w:rPr>
          <w:szCs w:val="22"/>
          <w:lang w:val="ru-RU"/>
        </w:rPr>
        <w:t xml:space="preserve">Оборудования и экземпляров ПО </w:t>
      </w:r>
      <w:proofErr w:type="spellStart"/>
      <w:r w:rsidRPr="00A3302D">
        <w:rPr>
          <w:szCs w:val="22"/>
          <w:lang w:val="ru-RU"/>
        </w:rPr>
        <w:t>по</w:t>
      </w:r>
      <w:proofErr w:type="spellEnd"/>
      <w:r w:rsidRPr="00A3302D">
        <w:rPr>
          <w:szCs w:val="22"/>
          <w:lang w:val="ru-RU"/>
        </w:rPr>
        <w:t xml:space="preserve"> товарно-транспортной накладной по форме № 1-Т:</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В случае возникновения обстоятельств, указанных в п. 1</w:t>
      </w:r>
      <w:r w:rsidR="00D42427" w:rsidRPr="00A3302D">
        <w:rPr>
          <w:szCs w:val="22"/>
          <w:lang w:val="ru-RU"/>
        </w:rPr>
        <w:t>4</w:t>
      </w:r>
      <w:r w:rsidRPr="00A3302D">
        <w:rPr>
          <w:szCs w:val="22"/>
          <w:lang w:val="ru-RU"/>
        </w:rPr>
        <w:t>.7 настоящего Договора, Поставщик обязуется возместить Покупателю убытки, а Покупатель вправе по своему усмотрению:</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E12634" w:rsidRPr="00A3302D"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Cs w:val="22"/>
          <w:lang w:val="ru-RU"/>
        </w:rPr>
      </w:pPr>
      <w:r w:rsidRPr="00A3302D">
        <w:rPr>
          <w:szCs w:val="22"/>
          <w:lang w:val="ru-RU"/>
        </w:rPr>
        <w:t>либо заявить требования, указанные в п. 1</w:t>
      </w:r>
      <w:r w:rsidR="00D42427" w:rsidRPr="00A3302D">
        <w:rPr>
          <w:szCs w:val="22"/>
          <w:lang w:val="ru-RU"/>
        </w:rPr>
        <w:t>4</w:t>
      </w:r>
      <w:r w:rsidRPr="00A3302D">
        <w:rPr>
          <w:szCs w:val="22"/>
          <w:lang w:val="ru-RU"/>
        </w:rPr>
        <w:t>.6.1 – 1</w:t>
      </w:r>
      <w:r w:rsidR="00D42427" w:rsidRPr="00A3302D">
        <w:rPr>
          <w:szCs w:val="22"/>
          <w:lang w:val="ru-RU"/>
        </w:rPr>
        <w:t>4</w:t>
      </w:r>
      <w:r w:rsidRPr="00A3302D">
        <w:rPr>
          <w:szCs w:val="22"/>
          <w:lang w:val="ru-RU"/>
        </w:rPr>
        <w:t>.6.2 настоящего Договора.</w:t>
      </w:r>
    </w:p>
    <w:p w:rsidR="00E12634" w:rsidRPr="00A3302D" w:rsidRDefault="00E12634" w:rsidP="00B3473A">
      <w:pPr>
        <w:widowControl w:val="0"/>
        <w:numPr>
          <w:ilvl w:val="1"/>
          <w:numId w:val="11"/>
        </w:numPr>
        <w:tabs>
          <w:tab w:val="left" w:pos="284"/>
          <w:tab w:val="left" w:pos="709"/>
        </w:tabs>
        <w:autoSpaceDE w:val="0"/>
        <w:autoSpaceDN w:val="0"/>
        <w:adjustRightInd w:val="0"/>
        <w:ind w:left="0" w:firstLine="0"/>
        <w:contextualSpacing/>
        <w:rPr>
          <w:szCs w:val="22"/>
          <w:lang w:val="ru-RU"/>
        </w:rPr>
      </w:pPr>
      <w:r w:rsidRPr="00A3302D">
        <w:rPr>
          <w:szCs w:val="22"/>
          <w:lang w:val="ru-RU"/>
        </w:rPr>
        <w:t>Условия настоящего раздела 1</w:t>
      </w:r>
      <w:r w:rsidR="00D42427" w:rsidRPr="00A3302D">
        <w:rPr>
          <w:szCs w:val="22"/>
          <w:lang w:val="ru-RU"/>
        </w:rPr>
        <w:t>4</w:t>
      </w:r>
      <w:r w:rsidRPr="00A3302D">
        <w:rPr>
          <w:szCs w:val="22"/>
          <w:lang w:val="ru-RU"/>
        </w:rPr>
        <w:t xml:space="preserve"> будут оставаться в силе в течение срока эксплуатации Покупателем Оборудования и (или) Программного обеспечения вне зависимости от прекращения Договора</w:t>
      </w:r>
      <w:r w:rsidR="00264ECA" w:rsidRPr="00A3302D">
        <w:rPr>
          <w:szCs w:val="22"/>
          <w:lang w:val="ru-RU"/>
        </w:rPr>
        <w:t xml:space="preserve"> (в том числе причины его прекращения)</w:t>
      </w:r>
      <w:r w:rsidRPr="00A3302D">
        <w:rPr>
          <w:szCs w:val="22"/>
          <w:lang w:val="ru-RU"/>
        </w:rPr>
        <w:t>.</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B3473A">
      <w:pPr>
        <w:widowControl w:val="0"/>
        <w:numPr>
          <w:ilvl w:val="0"/>
          <w:numId w:val="11"/>
        </w:numPr>
        <w:autoSpaceDE w:val="0"/>
        <w:autoSpaceDN w:val="0"/>
        <w:adjustRightInd w:val="0"/>
        <w:contextualSpacing/>
        <w:jc w:val="center"/>
        <w:rPr>
          <w:szCs w:val="22"/>
          <w:lang w:val="ru-RU"/>
        </w:rPr>
      </w:pPr>
      <w:r w:rsidRPr="00A3302D">
        <w:rPr>
          <w:szCs w:val="22"/>
          <w:lang w:val="ru-RU"/>
        </w:rPr>
        <w:t xml:space="preserve">ПОРЯДОК </w:t>
      </w:r>
      <w:r w:rsidR="009928F8" w:rsidRPr="00A3302D">
        <w:rPr>
          <w:szCs w:val="22"/>
          <w:lang w:val="ru-RU"/>
        </w:rPr>
        <w:t>ОФОРМЛЕНИЯ</w:t>
      </w:r>
      <w:r w:rsidRPr="00A3302D">
        <w:rPr>
          <w:szCs w:val="22"/>
          <w:lang w:val="ru-RU"/>
        </w:rPr>
        <w:t xml:space="preserve"> ЗАКАЗОВ</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B3473A">
      <w:pPr>
        <w:numPr>
          <w:ilvl w:val="1"/>
          <w:numId w:val="11"/>
        </w:numPr>
        <w:ind w:left="0" w:firstLine="0"/>
        <w:contextualSpacing/>
        <w:rPr>
          <w:szCs w:val="22"/>
          <w:lang w:val="ru-RU"/>
        </w:rPr>
      </w:pPr>
      <w:r w:rsidRPr="00A3302D">
        <w:rPr>
          <w:szCs w:val="22"/>
          <w:lang w:val="ru-RU"/>
        </w:rPr>
        <w:t>Покупатель направляет Поставщику проект Заказа</w:t>
      </w:r>
      <w:r w:rsidR="009928F8" w:rsidRPr="00A3302D">
        <w:rPr>
          <w:szCs w:val="22"/>
          <w:lang w:val="ru-RU"/>
        </w:rPr>
        <w:t>, оформленн</w:t>
      </w:r>
      <w:r w:rsidR="0066279A" w:rsidRPr="00A3302D">
        <w:rPr>
          <w:szCs w:val="22"/>
          <w:lang w:val="ru-RU"/>
        </w:rPr>
        <w:t>о</w:t>
      </w:r>
      <w:r w:rsidR="009928F8" w:rsidRPr="00A3302D">
        <w:rPr>
          <w:szCs w:val="22"/>
          <w:lang w:val="ru-RU"/>
        </w:rPr>
        <w:t>го по форме Приложения № 3 к Договору</w:t>
      </w:r>
      <w:r w:rsidR="0066279A" w:rsidRPr="00A3302D">
        <w:rPr>
          <w:szCs w:val="22"/>
          <w:lang w:val="ru-RU"/>
        </w:rPr>
        <w:t>,</w:t>
      </w:r>
      <w:r w:rsidRPr="00A3302D">
        <w:rPr>
          <w:szCs w:val="22"/>
          <w:lang w:val="ru-RU"/>
        </w:rPr>
        <w:t xml:space="preserve"> по электронной почте, согласно условиям раздела 1</w:t>
      </w:r>
      <w:r w:rsidR="00D42427" w:rsidRPr="00A3302D">
        <w:rPr>
          <w:szCs w:val="22"/>
          <w:lang w:val="ru-RU"/>
        </w:rPr>
        <w:t>3</w:t>
      </w:r>
      <w:r w:rsidRPr="00A3302D">
        <w:rPr>
          <w:szCs w:val="22"/>
          <w:lang w:val="ru-RU"/>
        </w:rPr>
        <w:t xml:space="preserve"> настоящего Договора. Заказ не может предусматривать изменение либо расширение перечня Оборудования, </w:t>
      </w:r>
      <w:r w:rsidR="00B37A3B" w:rsidRPr="00A3302D">
        <w:rPr>
          <w:szCs w:val="22"/>
          <w:lang w:val="ru-RU"/>
        </w:rPr>
        <w:t xml:space="preserve">экземпляров </w:t>
      </w:r>
      <w:r w:rsidR="00D42427" w:rsidRPr="00A3302D">
        <w:rPr>
          <w:szCs w:val="22"/>
          <w:lang w:val="ru-RU"/>
        </w:rPr>
        <w:t>ПО и Услуг</w:t>
      </w:r>
      <w:r w:rsidR="00264ECA" w:rsidRPr="00A3302D">
        <w:rPr>
          <w:szCs w:val="22"/>
          <w:lang w:val="ru-RU"/>
        </w:rPr>
        <w:t>,</w:t>
      </w:r>
      <w:r w:rsidR="00D42427" w:rsidRPr="00A3302D">
        <w:rPr>
          <w:szCs w:val="22"/>
          <w:lang w:val="ru-RU"/>
        </w:rPr>
        <w:t xml:space="preserve"> </w:t>
      </w:r>
      <w:r w:rsidRPr="00A3302D">
        <w:rPr>
          <w:szCs w:val="22"/>
          <w:lang w:val="ru-RU"/>
        </w:rPr>
        <w:t xml:space="preserve">определенного Приложением №1 к настоящему Договору. </w:t>
      </w:r>
    </w:p>
    <w:p w:rsidR="00E12634" w:rsidRPr="00A3302D" w:rsidRDefault="00E12634" w:rsidP="00B3473A">
      <w:pPr>
        <w:widowControl w:val="0"/>
        <w:numPr>
          <w:ilvl w:val="1"/>
          <w:numId w:val="11"/>
        </w:numPr>
        <w:autoSpaceDE w:val="0"/>
        <w:autoSpaceDN w:val="0"/>
        <w:adjustRightInd w:val="0"/>
        <w:ind w:left="0" w:firstLine="0"/>
        <w:contextualSpacing/>
        <w:rPr>
          <w:szCs w:val="22"/>
          <w:lang w:val="ru-RU"/>
        </w:rPr>
      </w:pPr>
      <w:r w:rsidRPr="00A3302D">
        <w:rPr>
          <w:szCs w:val="22"/>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6279A" w:rsidRPr="00A3302D" w:rsidRDefault="0066279A" w:rsidP="0066279A">
      <w:pPr>
        <w:pStyle w:val="ab"/>
        <w:widowControl w:val="0"/>
        <w:numPr>
          <w:ilvl w:val="1"/>
          <w:numId w:val="11"/>
        </w:numPr>
        <w:autoSpaceDE w:val="0"/>
        <w:autoSpaceDN w:val="0"/>
        <w:adjustRightInd w:val="0"/>
        <w:ind w:left="0" w:firstLine="0"/>
        <w:rPr>
          <w:szCs w:val="22"/>
          <w:lang w:val="ru-RU"/>
        </w:rPr>
      </w:pPr>
      <w:r w:rsidRPr="00A3302D">
        <w:rPr>
          <w:szCs w:val="22"/>
          <w:lang w:val="ru-RU"/>
        </w:rPr>
        <w:t xml:space="preserve">Поставщик </w:t>
      </w:r>
      <w:r w:rsidR="00AF43C4" w:rsidRPr="00A3302D">
        <w:rPr>
          <w:szCs w:val="22"/>
          <w:lang w:val="ru-RU"/>
        </w:rPr>
        <w:t>рассматри</w:t>
      </w:r>
      <w:r w:rsidRPr="00A3302D">
        <w:rPr>
          <w:szCs w:val="22"/>
          <w:lang w:val="ru-RU"/>
        </w:rPr>
        <w:t xml:space="preserve">вает </w:t>
      </w:r>
      <w:r w:rsidR="00AF43C4" w:rsidRPr="00A3302D">
        <w:rPr>
          <w:szCs w:val="22"/>
          <w:lang w:val="ru-RU"/>
        </w:rPr>
        <w:t xml:space="preserve">проект </w:t>
      </w:r>
      <w:r w:rsidRPr="00A3302D">
        <w:rPr>
          <w:szCs w:val="22"/>
          <w:lang w:val="ru-RU"/>
        </w:rPr>
        <w:t>Заказ</w:t>
      </w:r>
      <w:r w:rsidR="00AF43C4" w:rsidRPr="00A3302D">
        <w:rPr>
          <w:szCs w:val="22"/>
          <w:lang w:val="ru-RU"/>
        </w:rPr>
        <w:t>а</w:t>
      </w:r>
      <w:r w:rsidRPr="00A3302D">
        <w:rPr>
          <w:szCs w:val="22"/>
          <w:lang w:val="ru-RU"/>
        </w:rPr>
        <w:t xml:space="preserve"> в течение 3 (трех) рабочих дней с даты </w:t>
      </w:r>
      <w:r w:rsidR="00AF43C4" w:rsidRPr="00A3302D">
        <w:rPr>
          <w:szCs w:val="22"/>
          <w:lang w:val="ru-RU"/>
        </w:rPr>
        <w:t xml:space="preserve">его </w:t>
      </w:r>
      <w:r w:rsidRPr="00A3302D">
        <w:rPr>
          <w:szCs w:val="22"/>
          <w:lang w:val="ru-RU"/>
        </w:rPr>
        <w:t>получения.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66279A" w:rsidRPr="00A3302D" w:rsidRDefault="0066279A"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ab/>
        <w:t xml:space="preserve">В течение 3 (трех) рабочих дней с даты получения соответствующего Заказа Покупатель обязуется:  </w:t>
      </w:r>
    </w:p>
    <w:p w:rsidR="0066279A" w:rsidRPr="00A3302D" w:rsidRDefault="0066279A" w:rsidP="0066279A">
      <w:pPr>
        <w:widowControl w:val="0"/>
        <w:autoSpaceDE w:val="0"/>
        <w:autoSpaceDN w:val="0"/>
        <w:adjustRightInd w:val="0"/>
        <w:contextualSpacing/>
        <w:rPr>
          <w:szCs w:val="22"/>
          <w:lang w:val="ru-RU"/>
        </w:rPr>
      </w:pPr>
      <w:r w:rsidRPr="00A3302D">
        <w:rPr>
          <w:szCs w:val="22"/>
          <w:lang w:val="ru-RU"/>
        </w:rPr>
        <w:t xml:space="preserve">15.4.1. </w:t>
      </w:r>
      <w:r w:rsidRPr="00A3302D">
        <w:rPr>
          <w:szCs w:val="22"/>
          <w:lang w:val="ru-RU"/>
        </w:rPr>
        <w:tab/>
        <w:t>подписать Заказ со своей Стороны;</w:t>
      </w:r>
    </w:p>
    <w:p w:rsidR="0066279A" w:rsidRPr="00A3302D" w:rsidRDefault="0066279A" w:rsidP="0066279A">
      <w:pPr>
        <w:widowControl w:val="0"/>
        <w:autoSpaceDE w:val="0"/>
        <w:autoSpaceDN w:val="0"/>
        <w:adjustRightInd w:val="0"/>
        <w:contextualSpacing/>
        <w:rPr>
          <w:szCs w:val="22"/>
          <w:lang w:val="ru-RU"/>
        </w:rPr>
      </w:pPr>
      <w:r w:rsidRPr="00A3302D">
        <w:rPr>
          <w:szCs w:val="22"/>
          <w:lang w:val="ru-RU"/>
        </w:rPr>
        <w:t xml:space="preserve">15.4.2. </w:t>
      </w:r>
      <w:r w:rsidRPr="00A3302D">
        <w:rPr>
          <w:szCs w:val="22"/>
          <w:lang w:val="ru-RU"/>
        </w:rPr>
        <w:tab/>
        <w:t>направить Поставщику отсканированный, подписанный Заказ по адресу электронной почты, согласно разделу 13 настоящего Договора;</w:t>
      </w:r>
    </w:p>
    <w:p w:rsidR="0066279A" w:rsidRPr="00A3302D" w:rsidRDefault="0066279A" w:rsidP="0066279A">
      <w:pPr>
        <w:widowControl w:val="0"/>
        <w:autoSpaceDE w:val="0"/>
        <w:autoSpaceDN w:val="0"/>
        <w:adjustRightInd w:val="0"/>
        <w:contextualSpacing/>
        <w:rPr>
          <w:szCs w:val="22"/>
          <w:lang w:val="ru-RU"/>
        </w:rPr>
      </w:pPr>
      <w:r w:rsidRPr="00A3302D">
        <w:rPr>
          <w:szCs w:val="22"/>
          <w:lang w:val="ru-RU"/>
        </w:rPr>
        <w:t>15.4.3. направить Поставщику заказным или ценным письмом с уведомлением о вручении один экземпляр Заказа, подписанный Покупател</w:t>
      </w:r>
      <w:r w:rsidR="004B14DB" w:rsidRPr="00A3302D">
        <w:rPr>
          <w:szCs w:val="22"/>
          <w:lang w:val="ru-RU"/>
        </w:rPr>
        <w:t>ем</w:t>
      </w:r>
      <w:r w:rsidRPr="00A3302D">
        <w:rPr>
          <w:szCs w:val="22"/>
          <w:lang w:val="ru-RU"/>
        </w:rPr>
        <w:t>.</w:t>
      </w:r>
    </w:p>
    <w:p w:rsidR="0066279A" w:rsidRPr="00A3302D" w:rsidRDefault="0066279A"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Заказ вступает в силу после его подписания Сторонами.</w:t>
      </w:r>
    </w:p>
    <w:p w:rsidR="0066279A" w:rsidRPr="00A3302D" w:rsidRDefault="0066279A"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ab/>
        <w:t xml:space="preserve">Заказы являются неотъемлемой частью настоящего Договора. </w:t>
      </w:r>
    </w:p>
    <w:p w:rsidR="0066279A" w:rsidRPr="00A3302D" w:rsidRDefault="0066279A" w:rsidP="0066279A">
      <w:pPr>
        <w:widowControl w:val="0"/>
        <w:autoSpaceDE w:val="0"/>
        <w:autoSpaceDN w:val="0"/>
        <w:adjustRightInd w:val="0"/>
        <w:contextualSpacing/>
        <w:rPr>
          <w:szCs w:val="22"/>
          <w:lang w:val="ru-RU"/>
        </w:rPr>
      </w:pPr>
      <w:r w:rsidRPr="00A3302D">
        <w:rPr>
          <w:szCs w:val="22"/>
          <w:lang w:val="ru-RU"/>
        </w:rPr>
        <w:t xml:space="preserve">15.7. 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A3302D">
        <w:rPr>
          <w:szCs w:val="22"/>
          <w:lang w:val="ru-RU"/>
        </w:rPr>
        <w:t>Заказа</w:t>
      </w:r>
      <w:proofErr w:type="gramEnd"/>
      <w:r w:rsidRPr="00A3302D">
        <w:rPr>
          <w:szCs w:val="22"/>
          <w:lang w:val="ru-RU"/>
        </w:rPr>
        <w:t xml:space="preserve"> и Покупатель вправе предъявить Поставщику требование об уплате неустойки в размере, определяемом в соответствии с условиями Договора.</w:t>
      </w:r>
    </w:p>
    <w:p w:rsidR="00FB3FB9" w:rsidRPr="00A3302D" w:rsidRDefault="00FB3FB9" w:rsidP="00FB3FB9">
      <w:pPr>
        <w:widowControl w:val="0"/>
        <w:autoSpaceDE w:val="0"/>
        <w:autoSpaceDN w:val="0"/>
        <w:adjustRightInd w:val="0"/>
        <w:contextualSpacing/>
        <w:rPr>
          <w:szCs w:val="22"/>
          <w:lang w:val="ru-RU"/>
        </w:rPr>
      </w:pPr>
    </w:p>
    <w:p w:rsidR="00E12634" w:rsidRPr="00A3302D" w:rsidRDefault="00E12634" w:rsidP="0066279A">
      <w:pPr>
        <w:widowControl w:val="0"/>
        <w:numPr>
          <w:ilvl w:val="0"/>
          <w:numId w:val="11"/>
        </w:numPr>
        <w:autoSpaceDE w:val="0"/>
        <w:autoSpaceDN w:val="0"/>
        <w:adjustRightInd w:val="0"/>
        <w:contextualSpacing/>
        <w:jc w:val="center"/>
        <w:rPr>
          <w:szCs w:val="22"/>
          <w:lang w:val="ru-RU"/>
        </w:rPr>
      </w:pPr>
      <w:r w:rsidRPr="00A3302D">
        <w:rPr>
          <w:szCs w:val="22"/>
          <w:lang w:val="ru-RU"/>
        </w:rPr>
        <w:t>ОБЕСПЕЧЕНИЕ КОНФИДЕНЦИАЛЬНОСТИ</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Раскрывающая Сторона – Сторона, которая раскрывает конфиденциальную информацию другой Стороне.</w:t>
      </w: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Получающая Сторона – Сторона, которая получает конфиденциальную информацию от другой Стороны</w:t>
      </w: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12634" w:rsidRPr="00A3302D" w:rsidRDefault="00D42427" w:rsidP="00D42427">
      <w:pPr>
        <w:widowControl w:val="0"/>
        <w:tabs>
          <w:tab w:val="left" w:pos="1276"/>
        </w:tabs>
        <w:autoSpaceDE w:val="0"/>
        <w:autoSpaceDN w:val="0"/>
        <w:adjustRightInd w:val="0"/>
        <w:ind w:firstLine="567"/>
        <w:contextualSpacing/>
        <w:rPr>
          <w:szCs w:val="22"/>
          <w:lang w:val="ru-RU"/>
        </w:rPr>
      </w:pPr>
      <w:r w:rsidRPr="00A3302D">
        <w:rPr>
          <w:szCs w:val="22"/>
          <w:lang w:val="ru-RU"/>
        </w:rPr>
        <w:t>16</w:t>
      </w:r>
      <w:r w:rsidR="008420F9" w:rsidRPr="00A3302D">
        <w:rPr>
          <w:szCs w:val="22"/>
          <w:lang w:val="ru-RU"/>
        </w:rPr>
        <w:t xml:space="preserve">.5.1.  </w:t>
      </w:r>
      <w:r w:rsidR="00E12634" w:rsidRPr="00A3302D">
        <w:rPr>
          <w:szCs w:val="22"/>
          <w:lang w:val="ru-RU"/>
        </w:rPr>
        <w:t>информация во время ее раскрытия является публично известной;</w:t>
      </w:r>
    </w:p>
    <w:p w:rsidR="00E12634" w:rsidRPr="00A3302D" w:rsidRDefault="00D42427" w:rsidP="00D42427">
      <w:pPr>
        <w:widowControl w:val="0"/>
        <w:tabs>
          <w:tab w:val="left" w:pos="1276"/>
        </w:tabs>
        <w:autoSpaceDE w:val="0"/>
        <w:autoSpaceDN w:val="0"/>
        <w:adjustRightInd w:val="0"/>
        <w:ind w:firstLine="567"/>
        <w:contextualSpacing/>
        <w:rPr>
          <w:szCs w:val="22"/>
          <w:lang w:val="ru-RU"/>
        </w:rPr>
      </w:pPr>
      <w:r w:rsidRPr="00A3302D">
        <w:rPr>
          <w:szCs w:val="22"/>
          <w:lang w:val="ru-RU"/>
        </w:rPr>
        <w:t>16</w:t>
      </w:r>
      <w:r w:rsidR="008420F9" w:rsidRPr="00A3302D">
        <w:rPr>
          <w:szCs w:val="22"/>
          <w:lang w:val="ru-RU"/>
        </w:rPr>
        <w:t xml:space="preserve">.5.2. </w:t>
      </w:r>
      <w:r w:rsidR="00E12634" w:rsidRPr="00A3302D">
        <w:rPr>
          <w:szCs w:val="22"/>
          <w:lang w:val="ru-RU"/>
        </w:rPr>
        <w:t>информация представлена Получающей Стороне с письменным указанием на то, что она не является конфиденциальной;</w:t>
      </w:r>
    </w:p>
    <w:p w:rsidR="00E12634" w:rsidRPr="00A3302D" w:rsidRDefault="00D42427" w:rsidP="00D42427">
      <w:pPr>
        <w:widowControl w:val="0"/>
        <w:tabs>
          <w:tab w:val="left" w:pos="1276"/>
        </w:tabs>
        <w:autoSpaceDE w:val="0"/>
        <w:autoSpaceDN w:val="0"/>
        <w:adjustRightInd w:val="0"/>
        <w:ind w:firstLine="567"/>
        <w:contextualSpacing/>
        <w:rPr>
          <w:szCs w:val="22"/>
          <w:lang w:val="ru-RU"/>
        </w:rPr>
      </w:pPr>
      <w:r w:rsidRPr="00A3302D">
        <w:rPr>
          <w:szCs w:val="22"/>
          <w:lang w:val="ru-RU"/>
        </w:rPr>
        <w:t>16</w:t>
      </w:r>
      <w:r w:rsidR="008420F9" w:rsidRPr="00A3302D">
        <w:rPr>
          <w:szCs w:val="22"/>
          <w:lang w:val="ru-RU"/>
        </w:rPr>
        <w:t xml:space="preserve">.5.3. </w:t>
      </w:r>
      <w:r w:rsidR="00E12634" w:rsidRPr="00A3302D">
        <w:rPr>
          <w:szCs w:val="22"/>
          <w:lang w:val="ru-RU"/>
        </w:rPr>
        <w:t>информация получена от любого третьего лица на законных основаниях;</w:t>
      </w:r>
    </w:p>
    <w:p w:rsidR="00E12634" w:rsidRPr="00A3302D" w:rsidRDefault="008420F9" w:rsidP="00D42427">
      <w:pPr>
        <w:widowControl w:val="0"/>
        <w:tabs>
          <w:tab w:val="left" w:pos="1276"/>
        </w:tabs>
        <w:autoSpaceDE w:val="0"/>
        <w:autoSpaceDN w:val="0"/>
        <w:adjustRightInd w:val="0"/>
        <w:ind w:firstLine="567"/>
        <w:contextualSpacing/>
        <w:rPr>
          <w:szCs w:val="22"/>
          <w:lang w:val="ru-RU"/>
        </w:rPr>
      </w:pPr>
      <w:r w:rsidRPr="00A3302D">
        <w:rPr>
          <w:szCs w:val="22"/>
          <w:lang w:val="ru-RU"/>
        </w:rPr>
        <w:t>1</w:t>
      </w:r>
      <w:r w:rsidR="00D42427" w:rsidRPr="00A3302D">
        <w:rPr>
          <w:szCs w:val="22"/>
          <w:lang w:val="ru-RU"/>
        </w:rPr>
        <w:t>6</w:t>
      </w:r>
      <w:r w:rsidRPr="00A3302D">
        <w:rPr>
          <w:szCs w:val="22"/>
          <w:lang w:val="ru-RU"/>
        </w:rPr>
        <w:t xml:space="preserve">.5.4. </w:t>
      </w:r>
      <w:r w:rsidR="00E12634" w:rsidRPr="00A3302D">
        <w:rPr>
          <w:szCs w:val="22"/>
          <w:lang w:val="ru-RU"/>
        </w:rPr>
        <w:t>информация не может являться конфиденциальной в соответствии с законодательством Российской Федерации.</w:t>
      </w:r>
    </w:p>
    <w:p w:rsidR="00E12634" w:rsidRPr="00A3302D" w:rsidRDefault="00E12634" w:rsidP="0066279A">
      <w:pPr>
        <w:widowControl w:val="0"/>
        <w:numPr>
          <w:ilvl w:val="1"/>
          <w:numId w:val="11"/>
        </w:numPr>
        <w:autoSpaceDE w:val="0"/>
        <w:autoSpaceDN w:val="0"/>
        <w:adjustRightInd w:val="0"/>
        <w:ind w:left="0" w:firstLine="0"/>
        <w:contextualSpacing/>
        <w:rPr>
          <w:szCs w:val="22"/>
          <w:lang w:val="ru-RU"/>
        </w:rPr>
      </w:pPr>
      <w:r w:rsidRPr="00A3302D">
        <w:rPr>
          <w:szCs w:val="22"/>
          <w:lang w:val="ru-RU"/>
        </w:rPr>
        <w:t>Получающая Сторона имеет право раскрывать конфиденциальную информацию без согласия Раскрывающей Стороны:</w:t>
      </w:r>
    </w:p>
    <w:p w:rsidR="00E12634" w:rsidRPr="00A3302D" w:rsidRDefault="00E12634" w:rsidP="0066279A">
      <w:pPr>
        <w:pStyle w:val="ab"/>
        <w:widowControl w:val="0"/>
        <w:numPr>
          <w:ilvl w:val="2"/>
          <w:numId w:val="11"/>
        </w:numPr>
        <w:autoSpaceDE w:val="0"/>
        <w:autoSpaceDN w:val="0"/>
        <w:adjustRightInd w:val="0"/>
        <w:ind w:left="0" w:firstLine="0"/>
        <w:rPr>
          <w:szCs w:val="22"/>
          <w:lang w:val="ru-RU"/>
        </w:rPr>
      </w:pPr>
      <w:r w:rsidRPr="00A3302D">
        <w:rPr>
          <w:szCs w:val="22"/>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12634" w:rsidRPr="00A3302D" w:rsidRDefault="0066279A" w:rsidP="0066279A">
      <w:pPr>
        <w:widowControl w:val="0"/>
        <w:autoSpaceDE w:val="0"/>
        <w:autoSpaceDN w:val="0"/>
        <w:adjustRightInd w:val="0"/>
        <w:contextualSpacing/>
        <w:rPr>
          <w:szCs w:val="22"/>
          <w:lang w:val="ru-RU"/>
        </w:rPr>
      </w:pPr>
      <w:r w:rsidRPr="00A3302D">
        <w:rPr>
          <w:szCs w:val="22"/>
          <w:lang w:val="ru-RU"/>
        </w:rPr>
        <w:t>16.6.2.</w:t>
      </w:r>
      <w:r w:rsidR="00E12634" w:rsidRPr="00A3302D">
        <w:rPr>
          <w:szCs w:val="22"/>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279A" w:rsidRPr="00A3302D" w:rsidRDefault="0066279A" w:rsidP="0066279A">
      <w:pPr>
        <w:pStyle w:val="ab"/>
        <w:widowControl w:val="0"/>
        <w:numPr>
          <w:ilvl w:val="2"/>
          <w:numId w:val="33"/>
        </w:numPr>
        <w:autoSpaceDE w:val="0"/>
        <w:autoSpaceDN w:val="0"/>
        <w:adjustRightInd w:val="0"/>
        <w:ind w:left="0" w:hanging="12"/>
        <w:rPr>
          <w:szCs w:val="22"/>
          <w:lang w:val="ru-RU"/>
        </w:rPr>
      </w:pPr>
      <w:r w:rsidRPr="00A3302D">
        <w:rPr>
          <w:szCs w:val="22"/>
          <w:lang w:val="ru-RU"/>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E12634" w:rsidRPr="00A3302D" w:rsidRDefault="00E12634" w:rsidP="00E12634">
      <w:pPr>
        <w:pStyle w:val="ab"/>
        <w:widowControl w:val="0"/>
        <w:numPr>
          <w:ilvl w:val="1"/>
          <w:numId w:val="33"/>
        </w:numPr>
        <w:autoSpaceDE w:val="0"/>
        <w:autoSpaceDN w:val="0"/>
        <w:adjustRightInd w:val="0"/>
        <w:ind w:left="0" w:hanging="12"/>
        <w:rPr>
          <w:szCs w:val="22"/>
          <w:lang w:val="ru-RU"/>
        </w:rPr>
      </w:pPr>
      <w:r w:rsidRPr="00A3302D">
        <w:rPr>
          <w:szCs w:val="22"/>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B3FB9" w:rsidRPr="00A3302D" w:rsidRDefault="00FB3FB9" w:rsidP="00E12634">
      <w:pPr>
        <w:widowControl w:val="0"/>
        <w:autoSpaceDE w:val="0"/>
        <w:autoSpaceDN w:val="0"/>
        <w:adjustRightInd w:val="0"/>
        <w:contextualSpacing/>
        <w:rPr>
          <w:szCs w:val="22"/>
          <w:lang w:val="ru-RU"/>
        </w:rPr>
      </w:pPr>
    </w:p>
    <w:p w:rsidR="00E12634" w:rsidRPr="00A3302D" w:rsidRDefault="00E12634" w:rsidP="0066279A">
      <w:pPr>
        <w:widowControl w:val="0"/>
        <w:numPr>
          <w:ilvl w:val="0"/>
          <w:numId w:val="33"/>
        </w:numPr>
        <w:autoSpaceDE w:val="0"/>
        <w:autoSpaceDN w:val="0"/>
        <w:adjustRightInd w:val="0"/>
        <w:contextualSpacing/>
        <w:jc w:val="center"/>
        <w:rPr>
          <w:szCs w:val="22"/>
          <w:lang w:val="ru-RU"/>
        </w:rPr>
      </w:pPr>
      <w:r w:rsidRPr="00A3302D">
        <w:rPr>
          <w:szCs w:val="22"/>
          <w:lang w:val="ru-RU"/>
        </w:rPr>
        <w:t>ОТВЕТСТВЕННОСТЬ СТОРОН</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66279A">
      <w:pPr>
        <w:pStyle w:val="ab"/>
        <w:widowControl w:val="0"/>
        <w:numPr>
          <w:ilvl w:val="1"/>
          <w:numId w:val="34"/>
        </w:numPr>
        <w:autoSpaceDE w:val="0"/>
        <w:autoSpaceDN w:val="0"/>
        <w:adjustRightInd w:val="0"/>
        <w:rPr>
          <w:szCs w:val="22"/>
          <w:lang w:val="ru-RU"/>
        </w:rPr>
      </w:pPr>
      <w:r w:rsidRPr="00A3302D">
        <w:rPr>
          <w:szCs w:val="22"/>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6279A" w:rsidRPr="00A3302D" w:rsidRDefault="0066279A" w:rsidP="0066279A">
      <w:pPr>
        <w:widowControl w:val="0"/>
        <w:numPr>
          <w:ilvl w:val="1"/>
          <w:numId w:val="34"/>
        </w:numPr>
        <w:autoSpaceDE w:val="0"/>
        <w:autoSpaceDN w:val="0"/>
        <w:adjustRightInd w:val="0"/>
        <w:contextualSpacing/>
        <w:rPr>
          <w:szCs w:val="22"/>
          <w:lang w:val="ru-RU"/>
        </w:rPr>
      </w:pPr>
      <w:r w:rsidRPr="00A3302D">
        <w:rPr>
          <w:szCs w:val="22"/>
          <w:lang w:val="ru-RU"/>
        </w:rPr>
        <w:t>За нарушение Поставщиком сроков подписания Заказа, установленных настоящим Договором, Заказчик вправе, в зависимости от продолжительности нарушенных сроков взыскать с Поставщика неустойку:</w:t>
      </w:r>
    </w:p>
    <w:p w:rsidR="0066279A" w:rsidRPr="00A3302D" w:rsidRDefault="0066279A" w:rsidP="0066279A">
      <w:pPr>
        <w:widowControl w:val="0"/>
        <w:autoSpaceDE w:val="0"/>
        <w:autoSpaceDN w:val="0"/>
        <w:adjustRightInd w:val="0"/>
        <w:ind w:firstLine="567"/>
        <w:contextualSpacing/>
        <w:rPr>
          <w:szCs w:val="22"/>
          <w:lang w:val="ru-RU"/>
        </w:rPr>
      </w:pPr>
      <w:r w:rsidRPr="00A3302D">
        <w:rPr>
          <w:szCs w:val="22"/>
          <w:lang w:val="ru-RU"/>
        </w:rPr>
        <w:t xml:space="preserve">17.2.1. </w:t>
      </w:r>
      <w:r w:rsidRPr="00A3302D">
        <w:rPr>
          <w:szCs w:val="22"/>
          <w:lang w:val="ru-RU"/>
        </w:rPr>
        <w:tab/>
        <w:t xml:space="preserve"> 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p>
    <w:p w:rsidR="0066279A" w:rsidRPr="00A3302D" w:rsidRDefault="0066279A" w:rsidP="0066279A">
      <w:pPr>
        <w:widowControl w:val="0"/>
        <w:autoSpaceDE w:val="0"/>
        <w:autoSpaceDN w:val="0"/>
        <w:adjustRightInd w:val="0"/>
        <w:ind w:firstLine="567"/>
        <w:contextualSpacing/>
        <w:rPr>
          <w:szCs w:val="22"/>
          <w:lang w:val="ru-RU"/>
        </w:rPr>
      </w:pPr>
      <w:r w:rsidRPr="00A3302D">
        <w:rPr>
          <w:szCs w:val="22"/>
          <w:lang w:val="ru-RU"/>
        </w:rPr>
        <w:t>17.2.2.  в форме штрафа в разм</w:t>
      </w:r>
      <w:r w:rsidR="00510E20">
        <w:rPr>
          <w:szCs w:val="22"/>
          <w:lang w:val="ru-RU"/>
        </w:rPr>
        <w:t>ере 0,3% (ноль целых три десятых</w:t>
      </w:r>
      <w:r w:rsidRPr="00A3302D">
        <w:rPr>
          <w:szCs w:val="22"/>
          <w:lang w:val="ru-RU"/>
        </w:rPr>
        <w:t xml:space="preserve"> процента) от цены, указанной в соответствующем проекте Заказа; за просрочку подписания Заказа более чем на 10 (</w:t>
      </w:r>
      <w:r w:rsidR="00510E20" w:rsidRPr="00A3302D">
        <w:rPr>
          <w:szCs w:val="22"/>
          <w:lang w:val="ru-RU"/>
        </w:rPr>
        <w:t>десять</w:t>
      </w:r>
      <w:r w:rsidRPr="00A3302D">
        <w:rPr>
          <w:szCs w:val="22"/>
          <w:lang w:val="ru-RU"/>
        </w:rPr>
        <w:t>) рабочих дней.</w:t>
      </w:r>
    </w:p>
    <w:p w:rsidR="00E12634" w:rsidRPr="00A3302D" w:rsidRDefault="0066279A"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З</w:t>
      </w:r>
      <w:r w:rsidR="00E12634" w:rsidRPr="00A3302D">
        <w:rPr>
          <w:szCs w:val="22"/>
          <w:lang w:val="ru-RU"/>
        </w:rPr>
        <w:t xml:space="preserve">а нарушение Поставщиком </w:t>
      </w:r>
      <w:r w:rsidRPr="00A3302D">
        <w:rPr>
          <w:szCs w:val="22"/>
          <w:lang w:val="ru-RU"/>
        </w:rPr>
        <w:t xml:space="preserve">иных </w:t>
      </w:r>
      <w:r w:rsidR="00E12634" w:rsidRPr="00A3302D">
        <w:rPr>
          <w:szCs w:val="22"/>
          <w:lang w:val="ru-RU"/>
        </w:rPr>
        <w:t xml:space="preserve">сроков исполнения обязательств, предусмотренных </w:t>
      </w:r>
      <w:r w:rsidR="008863AC" w:rsidRPr="00A3302D">
        <w:rPr>
          <w:szCs w:val="22"/>
          <w:lang w:val="ru-RU"/>
        </w:rPr>
        <w:t xml:space="preserve">настоящим </w:t>
      </w:r>
      <w:r w:rsidR="00E12634" w:rsidRPr="00A3302D">
        <w:rPr>
          <w:szCs w:val="22"/>
          <w:lang w:val="ru-RU"/>
        </w:rPr>
        <w:t xml:space="preserve">Договором </w:t>
      </w:r>
      <w:r w:rsidR="008863AC" w:rsidRPr="00A3302D">
        <w:rPr>
          <w:szCs w:val="22"/>
          <w:lang w:val="ru-RU"/>
        </w:rPr>
        <w:t>и Заказам к нему</w:t>
      </w:r>
      <w:r w:rsidR="00E12634" w:rsidRPr="00A3302D">
        <w:rPr>
          <w:szCs w:val="22"/>
          <w:lang w:val="ru-RU"/>
        </w:rPr>
        <w:t xml:space="preserve">, Покупатель вправе взыскать с Поставщика пени в размере </w:t>
      </w:r>
      <w:r w:rsidRPr="00A3302D">
        <w:rPr>
          <w:szCs w:val="22"/>
          <w:lang w:val="ru-RU"/>
        </w:rPr>
        <w:t xml:space="preserve">0,1% (ноль целых одну десятую процента) </w:t>
      </w:r>
      <w:r w:rsidR="00E12634" w:rsidRPr="00A3302D">
        <w:rPr>
          <w:szCs w:val="22"/>
          <w:lang w:val="ru-RU"/>
        </w:rPr>
        <w:t>от цены соответствующего Заказа, за каждый день просрочки исполнения</w:t>
      </w:r>
      <w:r w:rsidR="003412B0" w:rsidRPr="00A3302D">
        <w:rPr>
          <w:szCs w:val="22"/>
          <w:lang w:val="ru-RU"/>
        </w:rPr>
        <w:t xml:space="preserve">, но не более 20 </w:t>
      </w:r>
      <w:r w:rsidR="004A0448" w:rsidRPr="00A3302D">
        <w:rPr>
          <w:szCs w:val="22"/>
          <w:lang w:val="ru-RU"/>
        </w:rPr>
        <w:t>% (двадцати процентов)</w:t>
      </w:r>
      <w:r w:rsidR="003412B0" w:rsidRPr="00A3302D">
        <w:rPr>
          <w:szCs w:val="22"/>
          <w:lang w:val="ru-RU"/>
        </w:rPr>
        <w:t xml:space="preserve"> от стоимости соответствующего Заказа.</w:t>
      </w:r>
    </w:p>
    <w:p w:rsidR="00E12634" w:rsidRPr="00A3302D" w:rsidRDefault="00E12634"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В случае установления Покупателем факта существенного нарушения требований к качеству Оборудования</w:t>
      </w:r>
      <w:r w:rsidR="008863AC" w:rsidRPr="00A3302D">
        <w:rPr>
          <w:szCs w:val="22"/>
          <w:lang w:val="ru-RU"/>
        </w:rPr>
        <w:t xml:space="preserve">, </w:t>
      </w:r>
      <w:r w:rsidR="00B37A3B" w:rsidRPr="00A3302D">
        <w:rPr>
          <w:szCs w:val="22"/>
          <w:lang w:val="ru-RU"/>
        </w:rPr>
        <w:t xml:space="preserve">экземпляров </w:t>
      </w:r>
      <w:r w:rsidR="008863AC" w:rsidRPr="00A3302D">
        <w:rPr>
          <w:szCs w:val="22"/>
          <w:lang w:val="ru-RU"/>
        </w:rPr>
        <w:t>ПО</w:t>
      </w:r>
      <w:r w:rsidRPr="00A3302D">
        <w:rPr>
          <w:szCs w:val="22"/>
          <w:lang w:val="ru-RU"/>
        </w:rPr>
        <w:t xml:space="preserve"> и оказанных Услуг по одному или нескольким Заказам, партиям Оборудования,</w:t>
      </w:r>
      <w:r w:rsidR="008863AC" w:rsidRPr="00A3302D">
        <w:rPr>
          <w:szCs w:val="22"/>
          <w:lang w:val="ru-RU"/>
        </w:rPr>
        <w:t xml:space="preserve"> </w:t>
      </w:r>
      <w:r w:rsidR="00B37A3B" w:rsidRPr="00A3302D">
        <w:rPr>
          <w:szCs w:val="22"/>
          <w:lang w:val="ru-RU"/>
        </w:rPr>
        <w:t xml:space="preserve">экземпляров </w:t>
      </w:r>
      <w:r w:rsidR="008863AC" w:rsidRPr="00A3302D">
        <w:rPr>
          <w:szCs w:val="22"/>
          <w:lang w:val="ru-RU"/>
        </w:rPr>
        <w:t>ПО,</w:t>
      </w:r>
      <w:r w:rsidRPr="00A3302D">
        <w:rPr>
          <w:szCs w:val="22"/>
          <w:lang w:val="ru-RU"/>
        </w:rPr>
        <w:t xml:space="preserve"> либо повторного нарушения срока доставки Оборудования</w:t>
      </w:r>
      <w:r w:rsidR="008863AC" w:rsidRPr="00A3302D">
        <w:rPr>
          <w:szCs w:val="22"/>
          <w:lang w:val="ru-RU"/>
        </w:rPr>
        <w:t xml:space="preserve">, </w:t>
      </w:r>
      <w:r w:rsidR="00B37A3B" w:rsidRPr="00A3302D">
        <w:rPr>
          <w:szCs w:val="22"/>
          <w:lang w:val="ru-RU"/>
        </w:rPr>
        <w:t xml:space="preserve">экземпляров </w:t>
      </w:r>
      <w:r w:rsidR="008863AC" w:rsidRPr="00A3302D">
        <w:rPr>
          <w:szCs w:val="22"/>
          <w:lang w:val="ru-RU"/>
        </w:rPr>
        <w:t>ПО</w:t>
      </w:r>
      <w:r w:rsidR="00B37A3B" w:rsidRPr="00A3302D">
        <w:rPr>
          <w:szCs w:val="22"/>
          <w:lang w:val="ru-RU"/>
        </w:rPr>
        <w:t xml:space="preserve"> (партия</w:t>
      </w:r>
      <w:r w:rsidRPr="00A3302D">
        <w:rPr>
          <w:szCs w:val="22"/>
          <w:lang w:val="ru-RU"/>
        </w:rPr>
        <w:t xml:space="preserve"> Оборудования) или срока оказания Услуг более чем на 14 (четырнадцать) календарных дней по одному Заказу в течение срока действия  </w:t>
      </w:r>
      <w:r w:rsidR="008863AC" w:rsidRPr="00A3302D">
        <w:rPr>
          <w:szCs w:val="22"/>
          <w:lang w:val="ru-RU"/>
        </w:rPr>
        <w:t xml:space="preserve">настоящего </w:t>
      </w:r>
      <w:r w:rsidRPr="00A3302D">
        <w:rPr>
          <w:szCs w:val="22"/>
          <w:lang w:val="ru-RU"/>
        </w:rPr>
        <w:t xml:space="preserve">Договора, Покупатель вправе взыскать с Поставщика штраф в размере 5% (пять процентов) от цены </w:t>
      </w:r>
      <w:r w:rsidR="008863AC" w:rsidRPr="00A3302D">
        <w:rPr>
          <w:szCs w:val="22"/>
          <w:lang w:val="ru-RU"/>
        </w:rPr>
        <w:t>настоящего Договора, установленной п.3.1</w:t>
      </w:r>
      <w:r w:rsidRPr="00A3302D">
        <w:rPr>
          <w:szCs w:val="22"/>
          <w:lang w:val="ru-RU"/>
        </w:rPr>
        <w:t>. настоящего Договора, при этом за данное нарушение, в случае  уплаты штрафа, пени</w:t>
      </w:r>
      <w:r w:rsidR="00264ECA" w:rsidRPr="00A3302D">
        <w:rPr>
          <w:szCs w:val="22"/>
          <w:lang w:val="ru-RU"/>
        </w:rPr>
        <w:t>, предусмотренные п. 17.</w:t>
      </w:r>
      <w:r w:rsidR="004A0448" w:rsidRPr="00A3302D">
        <w:rPr>
          <w:szCs w:val="22"/>
          <w:lang w:val="ru-RU"/>
        </w:rPr>
        <w:t>3</w:t>
      </w:r>
      <w:r w:rsidR="00264ECA" w:rsidRPr="00A3302D">
        <w:rPr>
          <w:szCs w:val="22"/>
          <w:lang w:val="ru-RU"/>
        </w:rPr>
        <w:t xml:space="preserve"> Договора, </w:t>
      </w:r>
      <w:r w:rsidRPr="00A3302D">
        <w:rPr>
          <w:szCs w:val="22"/>
          <w:lang w:val="ru-RU"/>
        </w:rPr>
        <w:t xml:space="preserve"> не начисляется. </w:t>
      </w:r>
      <w:bookmarkStart w:id="0" w:name="_Ref77655054"/>
    </w:p>
    <w:p w:rsidR="00374DD4" w:rsidRPr="00A3302D" w:rsidRDefault="00E12634" w:rsidP="000F3FDF">
      <w:pPr>
        <w:pStyle w:val="ab"/>
        <w:numPr>
          <w:ilvl w:val="1"/>
          <w:numId w:val="34"/>
        </w:numPr>
        <w:ind w:left="0" w:firstLine="0"/>
        <w:rPr>
          <w:szCs w:val="22"/>
          <w:lang w:val="ru-RU"/>
        </w:rPr>
      </w:pPr>
      <w:r w:rsidRPr="00A3302D">
        <w:rPr>
          <w:szCs w:val="22"/>
          <w:lang w:val="ru-RU"/>
        </w:rPr>
        <w:t>В случае просрочки платежа, указанного в п. 3.</w:t>
      </w:r>
      <w:r w:rsidR="008863AC" w:rsidRPr="00A3302D">
        <w:rPr>
          <w:szCs w:val="22"/>
          <w:lang w:val="ru-RU"/>
        </w:rPr>
        <w:t>6</w:t>
      </w:r>
      <w:r w:rsidRPr="00A3302D">
        <w:rPr>
          <w:szCs w:val="22"/>
          <w:lang w:val="ru-RU"/>
        </w:rPr>
        <w:t xml:space="preserve">.2 настоящего Договора, Поставщик вправе взыскать с Покупателя за каждый день просрочки неустойку в размере 1/365 </w:t>
      </w:r>
      <w:r w:rsidR="00905DE0" w:rsidRPr="00A3302D">
        <w:rPr>
          <w:szCs w:val="22"/>
          <w:lang w:val="ru-RU"/>
        </w:rPr>
        <w:t>(одной триста шестьдесят пятой)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w:t>
      </w:r>
      <w:r w:rsidR="006D53AD" w:rsidRPr="00A3302D">
        <w:rPr>
          <w:szCs w:val="22"/>
          <w:lang w:val="ru-RU"/>
        </w:rPr>
        <w:t>,</w:t>
      </w:r>
      <w:r w:rsidR="00374DD4" w:rsidRPr="00A3302D">
        <w:rPr>
          <w:szCs w:val="22"/>
          <w:lang w:val="ru-RU"/>
        </w:rPr>
        <w:t xml:space="preserve"> но не более 20 % (двадцати процентов) от просроченного платежа.</w:t>
      </w:r>
    </w:p>
    <w:p w:rsidR="00E12634" w:rsidRPr="00A3302D" w:rsidRDefault="00E12634"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 xml:space="preserve"> Неустойка за просрочку оплаты Покупате</w:t>
      </w:r>
      <w:r w:rsidR="008863AC" w:rsidRPr="00A3302D">
        <w:rPr>
          <w:szCs w:val="22"/>
          <w:lang w:val="ru-RU"/>
        </w:rPr>
        <w:t>лем платежа, указанного в п. 3.6</w:t>
      </w:r>
      <w:r w:rsidRPr="00A3302D">
        <w:rPr>
          <w:szCs w:val="22"/>
          <w:lang w:val="ru-RU"/>
        </w:rPr>
        <w:t>.1 настоящего Договора</w:t>
      </w:r>
      <w:r w:rsidRPr="00A3302D" w:rsidDel="00EB6098">
        <w:rPr>
          <w:szCs w:val="22"/>
          <w:lang w:val="ru-RU"/>
        </w:rPr>
        <w:t xml:space="preserve"> </w:t>
      </w:r>
      <w:r w:rsidRPr="00A3302D">
        <w:rPr>
          <w:szCs w:val="22"/>
          <w:lang w:val="ru-RU"/>
        </w:rPr>
        <w:t>не начисляется и не уплачивается.</w:t>
      </w:r>
    </w:p>
    <w:p w:rsidR="00E12634" w:rsidRPr="00A3302D" w:rsidRDefault="00E12634"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E12634" w:rsidRPr="00A3302D" w:rsidRDefault="00E12634"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12634" w:rsidRPr="00A3302D" w:rsidRDefault="00E12634"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Если пени или штраф начислены Покупат</w:t>
      </w:r>
      <w:r w:rsidR="008863AC" w:rsidRPr="00A3302D">
        <w:rPr>
          <w:szCs w:val="22"/>
          <w:lang w:val="ru-RU"/>
        </w:rPr>
        <w:t>елем, но не оплачены Покупателю</w:t>
      </w:r>
      <w:r w:rsidRPr="00A3302D">
        <w:rPr>
          <w:szCs w:val="22"/>
          <w:lang w:val="ru-RU"/>
        </w:rPr>
        <w:t xml:space="preserve"> на момент подписания Акта сдачи-приемки Оборудования</w:t>
      </w:r>
      <w:r w:rsidR="008863AC" w:rsidRPr="00A3302D">
        <w:rPr>
          <w:szCs w:val="22"/>
          <w:lang w:val="ru-RU"/>
        </w:rPr>
        <w:t xml:space="preserve"> и</w:t>
      </w:r>
      <w:r w:rsidRPr="00A3302D">
        <w:rPr>
          <w:szCs w:val="22"/>
          <w:lang w:val="ru-RU"/>
        </w:rPr>
        <w:t>/</w:t>
      </w:r>
      <w:r w:rsidR="008863AC" w:rsidRPr="00A3302D">
        <w:rPr>
          <w:szCs w:val="22"/>
          <w:lang w:val="ru-RU"/>
        </w:rPr>
        <w:t xml:space="preserve">или </w:t>
      </w:r>
      <w:r w:rsidRPr="00A3302D">
        <w:rPr>
          <w:szCs w:val="22"/>
          <w:lang w:val="ru-RU"/>
        </w:rPr>
        <w:t>Акт приемки Услуг, размер пени или штрафа указываются в соответствующем акте. Покупатель при оплате цены Оборудования</w:t>
      </w:r>
      <w:r w:rsidR="008863AC" w:rsidRPr="00A3302D">
        <w:rPr>
          <w:szCs w:val="22"/>
          <w:lang w:val="ru-RU"/>
        </w:rPr>
        <w:t xml:space="preserve">, </w:t>
      </w:r>
      <w:r w:rsidR="00B37A3B" w:rsidRPr="00A3302D">
        <w:rPr>
          <w:szCs w:val="22"/>
          <w:lang w:val="ru-RU"/>
        </w:rPr>
        <w:t xml:space="preserve">экземпляров </w:t>
      </w:r>
      <w:r w:rsidR="008863AC" w:rsidRPr="00A3302D">
        <w:rPr>
          <w:szCs w:val="22"/>
          <w:lang w:val="ru-RU"/>
        </w:rPr>
        <w:t>ПО и</w:t>
      </w:r>
      <w:r w:rsidRPr="00A3302D">
        <w:rPr>
          <w:szCs w:val="22"/>
          <w:lang w:val="ru-RU"/>
        </w:rPr>
        <w:t>/</w:t>
      </w:r>
      <w:r w:rsidR="008863AC" w:rsidRPr="00A3302D">
        <w:rPr>
          <w:szCs w:val="22"/>
          <w:lang w:val="ru-RU"/>
        </w:rPr>
        <w:t xml:space="preserve">или </w:t>
      </w:r>
      <w:r w:rsidRPr="00A3302D">
        <w:rPr>
          <w:szCs w:val="22"/>
          <w:lang w:val="ru-RU"/>
        </w:rPr>
        <w:t>Услуг вправе руководствоваться положениями статьи 410 Гражданского кодекса Российской Федерации, предусматривающими возможность прекратить обязательство зачетом встречного однородного требования, срок которого наступил.</w:t>
      </w:r>
    </w:p>
    <w:p w:rsidR="008D3966" w:rsidRPr="00A3302D" w:rsidRDefault="008D3966" w:rsidP="0066279A">
      <w:pPr>
        <w:widowControl w:val="0"/>
        <w:numPr>
          <w:ilvl w:val="1"/>
          <w:numId w:val="34"/>
        </w:numPr>
        <w:autoSpaceDE w:val="0"/>
        <w:autoSpaceDN w:val="0"/>
        <w:adjustRightInd w:val="0"/>
        <w:ind w:left="0" w:firstLine="0"/>
        <w:contextualSpacing/>
        <w:rPr>
          <w:szCs w:val="22"/>
          <w:lang w:val="ru-RU"/>
        </w:rPr>
      </w:pPr>
      <w:r w:rsidRPr="00A3302D">
        <w:rPr>
          <w:szCs w:val="22"/>
          <w:lang w:val="ru-RU"/>
        </w:rPr>
        <w:t>В случае если в результате оказания Услуг Поставщиком будут созданы результаты интеллектуальной деятельности, права на указанные результаты интеллектуальной деятельности отчуждаются Покупателю в полном объеме с даты подписания Акт</w:t>
      </w:r>
      <w:r w:rsidR="00264ECA" w:rsidRPr="00A3302D">
        <w:rPr>
          <w:szCs w:val="22"/>
          <w:lang w:val="ru-RU"/>
        </w:rPr>
        <w:t>а</w:t>
      </w:r>
      <w:r w:rsidRPr="00A3302D">
        <w:rPr>
          <w:szCs w:val="22"/>
          <w:lang w:val="ru-RU"/>
        </w:rPr>
        <w:t xml:space="preserve"> приемки Услуг за период, в котором данные результаты интеллектуальной деятельности были созданы. В указанном Акте приемки Услуг в обязательном порядке указывается перечень созданных результатов интеллектуальной деятельности. Вознаграждение за отчуждение таких результатов интеллектуальной деятельности, в случае их создания, включено в общую стоимость Услуг. При этом Поставщик представляет Покупателю согласие на обнародование созданных результатов интеллектуальной деятельности, их анонимное использование и внесение изменений, дополнений и осуществление иных действий, указанных в ст. 1266 ГК РФ.</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autoSpaceDE w:val="0"/>
        <w:autoSpaceDN w:val="0"/>
        <w:adjustRightInd w:val="0"/>
        <w:contextualSpacing/>
        <w:jc w:val="center"/>
        <w:rPr>
          <w:szCs w:val="22"/>
          <w:lang w:val="ru-RU"/>
        </w:rPr>
      </w:pPr>
      <w:r w:rsidRPr="00A3302D">
        <w:rPr>
          <w:szCs w:val="22"/>
          <w:lang w:val="ru-RU"/>
        </w:rPr>
        <w:t>1</w:t>
      </w:r>
      <w:r w:rsidR="008863AC" w:rsidRPr="00A3302D">
        <w:rPr>
          <w:szCs w:val="22"/>
          <w:lang w:val="ru-RU"/>
        </w:rPr>
        <w:t>8</w:t>
      </w:r>
      <w:r w:rsidR="00A3302D">
        <w:rPr>
          <w:szCs w:val="22"/>
          <w:lang w:val="ru-RU"/>
        </w:rPr>
        <w:t>.</w:t>
      </w:r>
      <w:r w:rsidRPr="00A3302D">
        <w:rPr>
          <w:szCs w:val="22"/>
          <w:lang w:val="ru-RU"/>
        </w:rPr>
        <w:tab/>
        <w:t>АНТИКОРРУПЦИОННАЯ ОГОВОРКА</w:t>
      </w:r>
    </w:p>
    <w:p w:rsidR="00E12634" w:rsidRPr="00A3302D" w:rsidRDefault="00E12634" w:rsidP="00E12634">
      <w:pPr>
        <w:widowControl w:val="0"/>
        <w:autoSpaceDE w:val="0"/>
        <w:autoSpaceDN w:val="0"/>
        <w:adjustRightInd w:val="0"/>
        <w:contextualSpacing/>
        <w:rPr>
          <w:szCs w:val="22"/>
          <w:lang w:val="ru-RU"/>
        </w:rPr>
      </w:pPr>
    </w:p>
    <w:p w:rsidR="0053455E" w:rsidRPr="0053455E" w:rsidRDefault="0053455E" w:rsidP="0053455E">
      <w:pPr>
        <w:ind w:firstLine="284"/>
        <w:rPr>
          <w:lang w:val="ru-RU"/>
        </w:rPr>
      </w:pPr>
      <w:r>
        <w:rPr>
          <w:lang w:val="ru-RU"/>
        </w:rPr>
        <w:t xml:space="preserve">18.1. </w:t>
      </w:r>
      <w:r w:rsidRPr="0053455E">
        <w:rPr>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3455E" w:rsidRPr="0053455E" w:rsidRDefault="0053455E" w:rsidP="0053455E">
      <w:pPr>
        <w:ind w:firstLine="284"/>
        <w:rPr>
          <w:lang w:val="ru-RU"/>
        </w:rPr>
      </w:pPr>
      <w:r>
        <w:rPr>
          <w:lang w:val="ru-RU"/>
        </w:rPr>
        <w:t xml:space="preserve">18.2. </w:t>
      </w:r>
      <w:r w:rsidRPr="0053455E">
        <w:rPr>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3455E" w:rsidRPr="0053455E" w:rsidRDefault="0053455E" w:rsidP="0053455E">
      <w:pPr>
        <w:ind w:firstLine="284"/>
        <w:rPr>
          <w:lang w:val="ru-RU"/>
        </w:rPr>
      </w:pPr>
      <w:r>
        <w:rPr>
          <w:lang w:val="ru-RU"/>
        </w:rPr>
        <w:t xml:space="preserve">18.3. </w:t>
      </w:r>
      <w:r w:rsidRPr="0053455E">
        <w:rPr>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3455E" w:rsidRPr="0053455E" w:rsidRDefault="0053455E" w:rsidP="0053455E">
      <w:pPr>
        <w:ind w:firstLine="284"/>
        <w:rPr>
          <w:lang w:val="ru-RU"/>
        </w:rPr>
      </w:pPr>
      <w:r>
        <w:rPr>
          <w:lang w:val="ru-RU"/>
        </w:rPr>
        <w:t xml:space="preserve">18.4. </w:t>
      </w:r>
      <w:r w:rsidRPr="0053455E">
        <w:rPr>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8863AC">
      <w:pPr>
        <w:pStyle w:val="ab"/>
        <w:widowControl w:val="0"/>
        <w:numPr>
          <w:ilvl w:val="0"/>
          <w:numId w:val="7"/>
        </w:numPr>
        <w:autoSpaceDE w:val="0"/>
        <w:autoSpaceDN w:val="0"/>
        <w:adjustRightInd w:val="0"/>
        <w:jc w:val="center"/>
        <w:rPr>
          <w:szCs w:val="22"/>
          <w:lang w:val="ru-RU"/>
        </w:rPr>
      </w:pPr>
      <w:r w:rsidRPr="00A3302D">
        <w:rPr>
          <w:szCs w:val="22"/>
          <w:lang w:val="ru-RU"/>
        </w:rPr>
        <w:t>ОБСТОЯТЕЛЬСТВА НЕПРЕОДОЛИМОЙ СИЛЫ</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pStyle w:val="ab"/>
        <w:widowControl w:val="0"/>
        <w:numPr>
          <w:ilvl w:val="1"/>
          <w:numId w:val="7"/>
        </w:numPr>
        <w:autoSpaceDE w:val="0"/>
        <w:autoSpaceDN w:val="0"/>
        <w:adjustRightInd w:val="0"/>
        <w:ind w:left="0" w:firstLine="0"/>
        <w:rPr>
          <w:szCs w:val="22"/>
          <w:lang w:val="ru-RU"/>
        </w:rPr>
      </w:pPr>
      <w:r w:rsidRPr="00A3302D">
        <w:rPr>
          <w:szCs w:val="22"/>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12634" w:rsidRPr="00A3302D" w:rsidRDefault="00E12634" w:rsidP="00E12634">
      <w:pPr>
        <w:pStyle w:val="ab"/>
        <w:widowControl w:val="0"/>
        <w:numPr>
          <w:ilvl w:val="1"/>
          <w:numId w:val="7"/>
        </w:numPr>
        <w:autoSpaceDE w:val="0"/>
        <w:autoSpaceDN w:val="0"/>
        <w:adjustRightInd w:val="0"/>
        <w:ind w:left="0" w:firstLine="0"/>
        <w:rPr>
          <w:szCs w:val="22"/>
          <w:lang w:val="ru-RU"/>
        </w:rPr>
      </w:pPr>
      <w:r w:rsidRPr="00A3302D">
        <w:rPr>
          <w:szCs w:val="22"/>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E12634">
      <w:pPr>
        <w:widowControl w:val="0"/>
        <w:numPr>
          <w:ilvl w:val="0"/>
          <w:numId w:val="7"/>
        </w:numPr>
        <w:autoSpaceDE w:val="0"/>
        <w:autoSpaceDN w:val="0"/>
        <w:adjustRightInd w:val="0"/>
        <w:contextualSpacing/>
        <w:jc w:val="center"/>
        <w:rPr>
          <w:szCs w:val="22"/>
          <w:lang w:val="ru-RU"/>
        </w:rPr>
      </w:pPr>
      <w:r w:rsidRPr="00A3302D">
        <w:rPr>
          <w:szCs w:val="22"/>
          <w:lang w:val="ru-RU"/>
        </w:rPr>
        <w:t>РАСТОРЖЕНИЕ ДОГОВОРА</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Существенным нарушением настоящего Договора признаётся:</w:t>
      </w:r>
    </w:p>
    <w:p w:rsidR="00E12634" w:rsidRPr="00A3302D" w:rsidRDefault="00E12634" w:rsidP="00E12634">
      <w:pPr>
        <w:widowControl w:val="0"/>
        <w:numPr>
          <w:ilvl w:val="2"/>
          <w:numId w:val="7"/>
        </w:numPr>
        <w:tabs>
          <w:tab w:val="left" w:pos="1134"/>
        </w:tabs>
        <w:autoSpaceDE w:val="0"/>
        <w:autoSpaceDN w:val="0"/>
        <w:adjustRightInd w:val="0"/>
        <w:ind w:left="0" w:firstLine="284"/>
        <w:contextualSpacing/>
        <w:rPr>
          <w:szCs w:val="22"/>
          <w:lang w:val="ru-RU"/>
        </w:rPr>
      </w:pPr>
      <w:r w:rsidRPr="00A3302D">
        <w:rPr>
          <w:szCs w:val="22"/>
          <w:lang w:val="ru-RU"/>
        </w:rPr>
        <w:t xml:space="preserve">нарушение Поставщиком обязательств (гарантий), указанных в разделе 4, </w:t>
      </w:r>
      <w:proofErr w:type="spellStart"/>
      <w:r w:rsidR="00264ECA" w:rsidRPr="00A3302D">
        <w:rPr>
          <w:szCs w:val="22"/>
          <w:lang w:val="ru-RU"/>
        </w:rPr>
        <w:t>п.п</w:t>
      </w:r>
      <w:proofErr w:type="spellEnd"/>
      <w:r w:rsidR="00264ECA" w:rsidRPr="00A3302D">
        <w:rPr>
          <w:szCs w:val="22"/>
          <w:lang w:val="ru-RU"/>
        </w:rPr>
        <w:t xml:space="preserve">. </w:t>
      </w:r>
      <w:r w:rsidR="008863AC" w:rsidRPr="00A3302D">
        <w:rPr>
          <w:szCs w:val="22"/>
          <w:lang w:val="ru-RU"/>
        </w:rPr>
        <w:t>5.1, 6</w:t>
      </w:r>
      <w:r w:rsidRPr="00A3302D">
        <w:rPr>
          <w:szCs w:val="22"/>
          <w:lang w:val="ru-RU"/>
        </w:rPr>
        <w:t xml:space="preserve">.1, </w:t>
      </w:r>
      <w:r w:rsidR="008863AC" w:rsidRPr="00A3302D">
        <w:rPr>
          <w:szCs w:val="22"/>
          <w:lang w:val="ru-RU"/>
        </w:rPr>
        <w:t>7.1, 8</w:t>
      </w:r>
      <w:r w:rsidRPr="00A3302D">
        <w:rPr>
          <w:szCs w:val="22"/>
          <w:lang w:val="ru-RU"/>
        </w:rPr>
        <w:t xml:space="preserve">.2, </w:t>
      </w:r>
      <w:r w:rsidR="008863AC" w:rsidRPr="00A3302D">
        <w:rPr>
          <w:szCs w:val="22"/>
          <w:lang w:val="ru-RU"/>
        </w:rPr>
        <w:t>9</w:t>
      </w:r>
      <w:r w:rsidRPr="00A3302D">
        <w:rPr>
          <w:szCs w:val="22"/>
          <w:lang w:val="ru-RU"/>
        </w:rPr>
        <w:t>.1. 11.1,</w:t>
      </w:r>
      <w:r w:rsidR="00622261">
        <w:rPr>
          <w:szCs w:val="22"/>
          <w:lang w:val="ru-RU"/>
        </w:rPr>
        <w:t xml:space="preserve"> 11.2</w:t>
      </w:r>
      <w:r w:rsidR="008863AC" w:rsidRPr="00A3302D">
        <w:rPr>
          <w:szCs w:val="22"/>
          <w:lang w:val="ru-RU"/>
        </w:rPr>
        <w:t>, 11.4, 11.11, 11.13</w:t>
      </w:r>
      <w:r w:rsidR="00905DE0" w:rsidRPr="00A3302D">
        <w:rPr>
          <w:szCs w:val="22"/>
          <w:lang w:val="ru-RU"/>
        </w:rPr>
        <w:t>,</w:t>
      </w:r>
      <w:r w:rsidR="008863AC" w:rsidRPr="00A3302D">
        <w:rPr>
          <w:szCs w:val="22"/>
          <w:lang w:val="ru-RU"/>
        </w:rPr>
        <w:t xml:space="preserve"> раздел</w:t>
      </w:r>
      <w:r w:rsidR="00264ECA" w:rsidRPr="00A3302D">
        <w:rPr>
          <w:szCs w:val="22"/>
          <w:lang w:val="ru-RU"/>
        </w:rPr>
        <w:t>е</w:t>
      </w:r>
      <w:r w:rsidR="008863AC" w:rsidRPr="00A3302D">
        <w:rPr>
          <w:szCs w:val="22"/>
          <w:lang w:val="ru-RU"/>
        </w:rPr>
        <w:t xml:space="preserve"> 14</w:t>
      </w:r>
      <w:r w:rsidRPr="00A3302D">
        <w:rPr>
          <w:szCs w:val="22"/>
          <w:lang w:val="ru-RU"/>
        </w:rPr>
        <w:t xml:space="preserve"> настоящего Договора, а равно нарушение срока исполнения Поставщиком какого-либо своего обязательства более чем на 3 (три) месяца;</w:t>
      </w:r>
    </w:p>
    <w:p w:rsidR="00E12634" w:rsidRPr="00A3302D" w:rsidRDefault="00E12634" w:rsidP="00E12634">
      <w:pPr>
        <w:widowControl w:val="0"/>
        <w:numPr>
          <w:ilvl w:val="2"/>
          <w:numId w:val="7"/>
        </w:numPr>
        <w:tabs>
          <w:tab w:val="left" w:pos="1134"/>
        </w:tabs>
        <w:autoSpaceDE w:val="0"/>
        <w:autoSpaceDN w:val="0"/>
        <w:adjustRightInd w:val="0"/>
        <w:ind w:left="0" w:firstLine="284"/>
        <w:contextualSpacing/>
        <w:rPr>
          <w:szCs w:val="22"/>
          <w:lang w:val="ru-RU"/>
        </w:rPr>
      </w:pPr>
      <w:r w:rsidRPr="00A3302D">
        <w:rPr>
          <w:szCs w:val="22"/>
          <w:lang w:val="ru-RU"/>
        </w:rPr>
        <w:t>нарушение Покупателем срока осуществления платежа, указанного в п. 3.</w:t>
      </w:r>
      <w:r w:rsidR="008863AC" w:rsidRPr="00A3302D">
        <w:rPr>
          <w:szCs w:val="22"/>
          <w:lang w:val="ru-RU"/>
        </w:rPr>
        <w:t>6</w:t>
      </w:r>
      <w:r w:rsidRPr="00A3302D">
        <w:rPr>
          <w:szCs w:val="22"/>
          <w:lang w:val="ru-RU"/>
        </w:rPr>
        <w:t>.2 настоящего Договора, более чем на 3 (три) месяца;</w:t>
      </w:r>
    </w:p>
    <w:p w:rsidR="00E12634" w:rsidRPr="00A3302D" w:rsidRDefault="00E12634" w:rsidP="00E12634">
      <w:pPr>
        <w:widowControl w:val="0"/>
        <w:numPr>
          <w:ilvl w:val="2"/>
          <w:numId w:val="7"/>
        </w:numPr>
        <w:tabs>
          <w:tab w:val="left" w:pos="1134"/>
        </w:tabs>
        <w:autoSpaceDE w:val="0"/>
        <w:autoSpaceDN w:val="0"/>
        <w:adjustRightInd w:val="0"/>
        <w:ind w:left="0" w:firstLine="284"/>
        <w:contextualSpacing/>
        <w:rPr>
          <w:szCs w:val="22"/>
          <w:lang w:val="ru-RU"/>
        </w:rPr>
      </w:pPr>
      <w:r w:rsidRPr="00A3302D">
        <w:rPr>
          <w:szCs w:val="22"/>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0F43AC" w:rsidRPr="00A3302D">
        <w:rPr>
          <w:szCs w:val="22"/>
          <w:lang w:val="ru-RU"/>
        </w:rPr>
        <w:t>,</w:t>
      </w:r>
      <w:r w:rsidRPr="00A3302D">
        <w:rPr>
          <w:szCs w:val="22"/>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E12634" w:rsidRPr="00A3302D" w:rsidRDefault="00E12634" w:rsidP="00E12634">
      <w:pPr>
        <w:widowControl w:val="0"/>
        <w:autoSpaceDE w:val="0"/>
        <w:autoSpaceDN w:val="0"/>
        <w:adjustRightInd w:val="0"/>
        <w:ind w:left="720"/>
        <w:contextualSpacing/>
        <w:rPr>
          <w:szCs w:val="22"/>
          <w:lang w:val="ru-RU"/>
        </w:rPr>
      </w:pPr>
    </w:p>
    <w:p w:rsidR="00E12634" w:rsidRPr="00A3302D" w:rsidRDefault="00E12634" w:rsidP="00E12634">
      <w:pPr>
        <w:widowControl w:val="0"/>
        <w:numPr>
          <w:ilvl w:val="0"/>
          <w:numId w:val="7"/>
        </w:numPr>
        <w:autoSpaceDE w:val="0"/>
        <w:autoSpaceDN w:val="0"/>
        <w:adjustRightInd w:val="0"/>
        <w:contextualSpacing/>
        <w:jc w:val="center"/>
        <w:rPr>
          <w:szCs w:val="22"/>
          <w:lang w:val="ru-RU"/>
        </w:rPr>
      </w:pPr>
      <w:r w:rsidRPr="00A3302D">
        <w:rPr>
          <w:szCs w:val="22"/>
          <w:lang w:val="ru-RU"/>
        </w:rPr>
        <w:t>ПРИМЕНИМОЕ ПРАВО И ПОРЯДОК РАЗРЕШЕНИЯ СПОРОВ</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Отношения, возникающие на основании настоящего Договора, регулируются правом Российской Федерации.</w:t>
      </w:r>
    </w:p>
    <w:p w:rsidR="00A8178A" w:rsidRPr="00A3302D" w:rsidRDefault="00A8178A" w:rsidP="00A8178A">
      <w:pPr>
        <w:widowControl w:val="0"/>
        <w:numPr>
          <w:ilvl w:val="1"/>
          <w:numId w:val="7"/>
        </w:numPr>
        <w:autoSpaceDE w:val="0"/>
        <w:autoSpaceDN w:val="0"/>
        <w:adjustRightInd w:val="0"/>
        <w:ind w:left="0" w:firstLine="0"/>
        <w:contextualSpacing/>
        <w:rPr>
          <w:szCs w:val="22"/>
          <w:lang w:val="ru-RU"/>
        </w:rPr>
      </w:pPr>
      <w:r w:rsidRPr="00A3302D">
        <w:rPr>
          <w:szCs w:val="22"/>
          <w:lang w:val="ru-RU"/>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A8178A" w:rsidRPr="00A3302D" w:rsidRDefault="00A8178A" w:rsidP="00A8178A">
      <w:pPr>
        <w:widowControl w:val="0"/>
        <w:numPr>
          <w:ilvl w:val="1"/>
          <w:numId w:val="7"/>
        </w:numPr>
        <w:autoSpaceDE w:val="0"/>
        <w:autoSpaceDN w:val="0"/>
        <w:adjustRightInd w:val="0"/>
        <w:ind w:left="0" w:firstLine="0"/>
        <w:contextualSpacing/>
        <w:rPr>
          <w:szCs w:val="22"/>
          <w:lang w:val="ru-RU"/>
        </w:rPr>
      </w:pPr>
      <w:r w:rsidRPr="00A3302D">
        <w:rPr>
          <w:szCs w:val="22"/>
          <w:lang w:val="ru-RU"/>
        </w:rPr>
        <w:t>8.3. Претензия в рамках настоящего Договора должна быть направлена в порядке, предусмотренном разделе 13 Договора.</w:t>
      </w:r>
    </w:p>
    <w:p w:rsidR="00E12634" w:rsidRPr="00A3302D" w:rsidRDefault="00A8178A"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 xml:space="preserve">8.4. В случае если споры и разногласия не урегулированы в претензионном порядке в сроки, определенные в п. 21.2. Договора, каждая из Сторон вправе обратиться с иском о разрешении спора в Арбитражный суд </w:t>
      </w:r>
      <w:r w:rsidR="0020525C" w:rsidRPr="0020525C">
        <w:rPr>
          <w:lang w:val="ru-RU"/>
        </w:rPr>
        <w:t>Республики Башкортостан</w:t>
      </w:r>
      <w:r w:rsidR="00E12634" w:rsidRPr="00A3302D">
        <w:rPr>
          <w:szCs w:val="22"/>
          <w:lang w:val="ru-RU"/>
        </w:rPr>
        <w:t xml:space="preserve">. </w:t>
      </w:r>
    </w:p>
    <w:p w:rsidR="00E12634" w:rsidRPr="00A3302D" w:rsidRDefault="00E12634" w:rsidP="00E12634">
      <w:pPr>
        <w:widowControl w:val="0"/>
        <w:autoSpaceDE w:val="0"/>
        <w:autoSpaceDN w:val="0"/>
        <w:adjustRightInd w:val="0"/>
        <w:contextualSpacing/>
        <w:rPr>
          <w:szCs w:val="22"/>
          <w:lang w:val="ru-RU"/>
        </w:rPr>
      </w:pPr>
    </w:p>
    <w:p w:rsidR="00E12634" w:rsidRPr="00A3302D" w:rsidRDefault="00E12634" w:rsidP="00E12634">
      <w:pPr>
        <w:widowControl w:val="0"/>
        <w:numPr>
          <w:ilvl w:val="0"/>
          <w:numId w:val="7"/>
        </w:numPr>
        <w:autoSpaceDE w:val="0"/>
        <w:autoSpaceDN w:val="0"/>
        <w:adjustRightInd w:val="0"/>
        <w:contextualSpacing/>
        <w:jc w:val="center"/>
        <w:rPr>
          <w:szCs w:val="22"/>
          <w:lang w:val="ru-RU"/>
        </w:rPr>
      </w:pPr>
      <w:r w:rsidRPr="00A3302D">
        <w:rPr>
          <w:szCs w:val="22"/>
          <w:lang w:val="ru-RU"/>
        </w:rPr>
        <w:t>ПРОЧИЕ УСЛОВИЯ</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Любые изменения или дополнения к настоящему Договору (включая изменения, вносимые в Заказы), должны совершаться Сторонами в письменной форме.</w:t>
      </w:r>
    </w:p>
    <w:p w:rsidR="00E12634" w:rsidRPr="00A3302D" w:rsidRDefault="00E12634" w:rsidP="008863AC">
      <w:pPr>
        <w:widowControl w:val="0"/>
        <w:numPr>
          <w:ilvl w:val="1"/>
          <w:numId w:val="7"/>
        </w:numPr>
        <w:autoSpaceDE w:val="0"/>
        <w:autoSpaceDN w:val="0"/>
        <w:adjustRightInd w:val="0"/>
        <w:ind w:left="0" w:firstLine="0"/>
        <w:contextualSpacing/>
        <w:rPr>
          <w:szCs w:val="22"/>
          <w:lang w:val="ru-RU"/>
        </w:rPr>
      </w:pPr>
      <w:r w:rsidRPr="00A3302D">
        <w:rPr>
          <w:szCs w:val="22"/>
          <w:lang w:val="ru-RU"/>
        </w:rPr>
        <w:t>Стороны не имеют права уступить либо передать свои права или обязанности по настоящему Договору</w:t>
      </w:r>
      <w:r w:rsidR="00854BAA" w:rsidRPr="00A3302D">
        <w:rPr>
          <w:szCs w:val="22"/>
          <w:lang w:val="ru-RU"/>
        </w:rPr>
        <w:t xml:space="preserve"> и Заказам к нему</w:t>
      </w:r>
      <w:r w:rsidRPr="00A3302D">
        <w:rPr>
          <w:szCs w:val="22"/>
          <w:lang w:val="ru-RU"/>
        </w:rPr>
        <w:t>,</w:t>
      </w:r>
      <w:r w:rsidR="00337F5E" w:rsidRPr="00A3302D">
        <w:rPr>
          <w:szCs w:val="22"/>
          <w:lang w:val="ru-RU"/>
        </w:rPr>
        <w:t xml:space="preserve"> в том числе права требования по оплате третьим лицам</w:t>
      </w:r>
      <w:r w:rsidRPr="00A3302D">
        <w:rPr>
          <w:szCs w:val="22"/>
          <w:lang w:val="ru-RU"/>
        </w:rPr>
        <w:t xml:space="preserve"> полностью либо частично, без предварительного письменного согласия другой Стороны.</w:t>
      </w:r>
    </w:p>
    <w:p w:rsidR="00A8178A" w:rsidRPr="00A3302D" w:rsidRDefault="00A8178A" w:rsidP="00A8178A">
      <w:pPr>
        <w:widowControl w:val="0"/>
        <w:autoSpaceDE w:val="0"/>
        <w:autoSpaceDN w:val="0"/>
        <w:adjustRightInd w:val="0"/>
        <w:contextualSpacing/>
        <w:rPr>
          <w:szCs w:val="22"/>
          <w:lang w:val="ru-RU"/>
        </w:rPr>
      </w:pPr>
      <w:r w:rsidRPr="00A3302D">
        <w:rPr>
          <w:szCs w:val="22"/>
          <w:lang w:val="ru-RU"/>
        </w:rPr>
        <w:t>22.2.1. Исполнитель не имеет права уступать свои права (требования), в том числе права на:</w:t>
      </w:r>
    </w:p>
    <w:p w:rsidR="00A8178A" w:rsidRPr="00A3302D" w:rsidRDefault="00A8178A" w:rsidP="00A8178A">
      <w:pPr>
        <w:widowControl w:val="0"/>
        <w:autoSpaceDE w:val="0"/>
        <w:autoSpaceDN w:val="0"/>
        <w:adjustRightInd w:val="0"/>
        <w:contextualSpacing/>
        <w:rPr>
          <w:szCs w:val="22"/>
          <w:lang w:val="ru-RU"/>
        </w:rPr>
      </w:pPr>
      <w:r w:rsidRPr="00A3302D">
        <w:rPr>
          <w:szCs w:val="22"/>
          <w:lang w:val="ru-RU"/>
        </w:rPr>
        <w:t xml:space="preserve">- перечисление денежных средств (оплаты); </w:t>
      </w:r>
    </w:p>
    <w:p w:rsidR="00A8178A" w:rsidRPr="00A3302D" w:rsidRDefault="00A8178A" w:rsidP="00A8178A">
      <w:pPr>
        <w:widowControl w:val="0"/>
        <w:autoSpaceDE w:val="0"/>
        <w:autoSpaceDN w:val="0"/>
        <w:adjustRightInd w:val="0"/>
        <w:contextualSpacing/>
        <w:rPr>
          <w:szCs w:val="22"/>
          <w:lang w:val="ru-RU"/>
        </w:rPr>
      </w:pPr>
      <w:r w:rsidRPr="00A3302D">
        <w:rPr>
          <w:szCs w:val="22"/>
          <w:lang w:val="ru-RU"/>
        </w:rPr>
        <w:t>- передачу в залог имущественных прав по Договору.</w:t>
      </w:r>
    </w:p>
    <w:p w:rsidR="00A8178A" w:rsidRPr="00A3302D" w:rsidRDefault="00A8178A" w:rsidP="000F3FDF">
      <w:pPr>
        <w:widowControl w:val="0"/>
        <w:autoSpaceDE w:val="0"/>
        <w:autoSpaceDN w:val="0"/>
        <w:adjustRightInd w:val="0"/>
        <w:contextualSpacing/>
        <w:rPr>
          <w:szCs w:val="22"/>
          <w:lang w:val="ru-RU"/>
        </w:rPr>
      </w:pPr>
      <w:r w:rsidRPr="00A3302D">
        <w:rPr>
          <w:szCs w:val="22"/>
          <w:lang w:val="ru-RU"/>
        </w:rPr>
        <w:t>В случае нарушения указанного запрета Исполнитель обязан выплатить Заказчику штраф в размере 10 % от общей цены Договора (п.3.1. Договора)</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 xml:space="preserve">Настоящий Договор составлен в двух экземплярах, имеющих равную юридическую силу, по одному для каждой из Сторон. </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 xml:space="preserve">В случае выявления противоречий между положениями настоящего Договора и условиями какого-либо Заказа, должны применяться положения </w:t>
      </w:r>
      <w:r w:rsidR="00664418" w:rsidRPr="00A3302D">
        <w:rPr>
          <w:szCs w:val="22"/>
          <w:lang w:val="ru-RU"/>
        </w:rPr>
        <w:t>настоящего Договора</w:t>
      </w:r>
      <w:r w:rsidRPr="00A3302D">
        <w:rPr>
          <w:szCs w:val="22"/>
          <w:lang w:val="ru-RU"/>
        </w:rPr>
        <w:t>.</w:t>
      </w:r>
    </w:p>
    <w:p w:rsidR="00E12634" w:rsidRPr="00A3302D" w:rsidRDefault="00E12634" w:rsidP="007A11E4">
      <w:pPr>
        <w:widowControl w:val="0"/>
        <w:numPr>
          <w:ilvl w:val="1"/>
          <w:numId w:val="7"/>
        </w:numPr>
        <w:autoSpaceDE w:val="0"/>
        <w:autoSpaceDN w:val="0"/>
        <w:adjustRightInd w:val="0"/>
        <w:ind w:left="0" w:firstLine="0"/>
        <w:contextualSpacing/>
        <w:rPr>
          <w:szCs w:val="22"/>
          <w:lang w:val="ru-RU"/>
        </w:rPr>
      </w:pPr>
      <w:r w:rsidRPr="00A3302D">
        <w:rPr>
          <w:szCs w:val="22"/>
          <w:lang w:val="ru-RU"/>
        </w:rPr>
        <w:t>Настоящий Договор вступает в силу с даты его подписания Сторонами и действует до 31 декабря 201</w:t>
      </w:r>
      <w:r w:rsidR="00F427A5" w:rsidRPr="00A3302D">
        <w:rPr>
          <w:szCs w:val="22"/>
          <w:lang w:val="ru-RU"/>
        </w:rPr>
        <w:t>8</w:t>
      </w:r>
      <w:r w:rsidRPr="00A3302D">
        <w:rPr>
          <w:szCs w:val="22"/>
          <w:lang w:val="ru-RU"/>
        </w:rPr>
        <w:t xml:space="preserve"> года включительно</w:t>
      </w:r>
      <w:r w:rsidR="007A11E4" w:rsidRPr="00A3302D">
        <w:rPr>
          <w:szCs w:val="22"/>
          <w:lang w:val="ru-RU"/>
        </w:rPr>
        <w:t>.</w:t>
      </w:r>
      <w:r w:rsidR="000F43AC" w:rsidRPr="00A3302D">
        <w:rPr>
          <w:szCs w:val="22"/>
          <w:lang w:val="ru-RU"/>
        </w:rPr>
        <w:t xml:space="preserve"> </w:t>
      </w:r>
      <w:r w:rsidR="007A11E4" w:rsidRPr="00A3302D">
        <w:rPr>
          <w:szCs w:val="22"/>
          <w:lang w:val="ru-RU"/>
        </w:rPr>
        <w:t xml:space="preserve">В случае, если суммарная стоимость Оборудования, </w:t>
      </w:r>
      <w:r w:rsidR="00055EFC" w:rsidRPr="00A3302D">
        <w:rPr>
          <w:szCs w:val="22"/>
          <w:lang w:val="ru-RU"/>
        </w:rPr>
        <w:t xml:space="preserve">экземпляров </w:t>
      </w:r>
      <w:r w:rsidR="007A11E4" w:rsidRPr="00A3302D">
        <w:rPr>
          <w:szCs w:val="22"/>
          <w:lang w:val="ru-RU"/>
        </w:rPr>
        <w:t xml:space="preserve">ПО и Услуг, заказанных по всем Заказам к настоящему Договору, окажется равной Цене Договора, указанной в п. 3.1. настоящего Договора, дальнейшее заключение Заказов </w:t>
      </w:r>
      <w:r w:rsidR="00A657EE" w:rsidRPr="00A3302D">
        <w:rPr>
          <w:szCs w:val="22"/>
          <w:lang w:val="ru-RU"/>
        </w:rPr>
        <w:t>не допускается</w:t>
      </w:r>
      <w:r w:rsidR="007A11E4" w:rsidRPr="00A3302D">
        <w:rPr>
          <w:szCs w:val="22"/>
          <w:lang w:val="ru-RU"/>
        </w:rPr>
        <w:t>.</w:t>
      </w:r>
    </w:p>
    <w:p w:rsidR="00E12634" w:rsidRPr="00A3302D" w:rsidRDefault="00E12634" w:rsidP="00E12634">
      <w:pPr>
        <w:widowControl w:val="0"/>
        <w:tabs>
          <w:tab w:val="num" w:pos="567"/>
        </w:tabs>
        <w:autoSpaceDE w:val="0"/>
        <w:autoSpaceDN w:val="0"/>
        <w:adjustRightInd w:val="0"/>
        <w:contextualSpacing/>
        <w:rPr>
          <w:szCs w:val="22"/>
          <w:lang w:val="ru-RU"/>
        </w:rPr>
      </w:pPr>
      <w:r w:rsidRPr="00A3302D">
        <w:rPr>
          <w:szCs w:val="22"/>
          <w:lang w:val="ru-RU"/>
        </w:rPr>
        <w:t xml:space="preserve">          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Если иное не предусмотрено в Заказе, условия, предусмотренные одним Заказом, не распространяются на отношения Сторон по другому Заказу.</w:t>
      </w:r>
    </w:p>
    <w:p w:rsidR="00E12634" w:rsidRPr="00A3302D"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Приложениями к настоящему Договору являются:</w:t>
      </w:r>
    </w:p>
    <w:p w:rsidR="00645993" w:rsidRPr="00A3302D" w:rsidRDefault="00EB7BF1" w:rsidP="00645993">
      <w:pPr>
        <w:widowControl w:val="0"/>
        <w:numPr>
          <w:ilvl w:val="2"/>
          <w:numId w:val="7"/>
        </w:numPr>
        <w:autoSpaceDE w:val="0"/>
        <w:autoSpaceDN w:val="0"/>
        <w:adjustRightInd w:val="0"/>
        <w:ind w:left="567" w:firstLine="0"/>
        <w:contextualSpacing/>
        <w:rPr>
          <w:szCs w:val="22"/>
          <w:lang w:val="ru-RU"/>
        </w:rPr>
      </w:pPr>
      <w:r w:rsidRPr="00A3302D">
        <w:rPr>
          <w:szCs w:val="22"/>
          <w:lang w:val="ru-RU"/>
        </w:rPr>
        <w:t>Приложение № 1</w:t>
      </w:r>
      <w:r w:rsidR="00E12634" w:rsidRPr="00A3302D">
        <w:rPr>
          <w:szCs w:val="22"/>
          <w:lang w:val="ru-RU"/>
        </w:rPr>
        <w:t xml:space="preserve"> – </w:t>
      </w:r>
      <w:r w:rsidRPr="00A3302D">
        <w:rPr>
          <w:szCs w:val="22"/>
          <w:lang w:val="ru-RU"/>
        </w:rPr>
        <w:t>Технически</w:t>
      </w:r>
      <w:r w:rsidR="00131BC5" w:rsidRPr="00A3302D">
        <w:rPr>
          <w:szCs w:val="22"/>
          <w:lang w:val="ru-RU"/>
        </w:rPr>
        <w:t xml:space="preserve">е </w:t>
      </w:r>
      <w:r w:rsidRPr="00A3302D">
        <w:rPr>
          <w:szCs w:val="22"/>
          <w:lang w:val="ru-RU"/>
        </w:rPr>
        <w:t>требования</w:t>
      </w:r>
      <w:r w:rsidR="00645993" w:rsidRPr="00A3302D">
        <w:rPr>
          <w:szCs w:val="22"/>
          <w:lang w:val="ru-RU"/>
        </w:rPr>
        <w:t>;</w:t>
      </w:r>
    </w:p>
    <w:p w:rsidR="00E12634" w:rsidRPr="00A3302D" w:rsidRDefault="00E4663D" w:rsidP="00E12634">
      <w:pPr>
        <w:widowControl w:val="0"/>
        <w:numPr>
          <w:ilvl w:val="2"/>
          <w:numId w:val="7"/>
        </w:numPr>
        <w:autoSpaceDE w:val="0"/>
        <w:autoSpaceDN w:val="0"/>
        <w:adjustRightInd w:val="0"/>
        <w:ind w:left="567" w:firstLine="0"/>
        <w:contextualSpacing/>
        <w:rPr>
          <w:szCs w:val="22"/>
          <w:lang w:val="ru-RU"/>
        </w:rPr>
      </w:pPr>
      <w:r w:rsidRPr="00A3302D">
        <w:rPr>
          <w:szCs w:val="22"/>
          <w:lang w:val="ru-RU"/>
        </w:rPr>
        <w:t>Приложение № 2</w:t>
      </w:r>
      <w:r w:rsidR="00E12634" w:rsidRPr="00A3302D">
        <w:rPr>
          <w:szCs w:val="22"/>
          <w:lang w:val="ru-RU"/>
        </w:rPr>
        <w:t xml:space="preserve"> – Форма Заказа</w:t>
      </w:r>
      <w:r w:rsidR="007D18C3" w:rsidRPr="00A3302D">
        <w:rPr>
          <w:szCs w:val="22"/>
          <w:lang w:val="ru-RU"/>
        </w:rPr>
        <w:t xml:space="preserve"> на поставку</w:t>
      </w:r>
      <w:r w:rsidR="007B4803" w:rsidRPr="00A3302D">
        <w:rPr>
          <w:b/>
          <w:szCs w:val="22"/>
          <w:lang w:val="ru-RU"/>
        </w:rPr>
        <w:t xml:space="preserve"> </w:t>
      </w:r>
      <w:r w:rsidR="007B4803" w:rsidRPr="00A3302D">
        <w:rPr>
          <w:szCs w:val="22"/>
          <w:lang w:val="ru-RU"/>
        </w:rPr>
        <w:t>Оборудования, экземпляров ПО</w:t>
      </w:r>
      <w:r w:rsidR="00E12634" w:rsidRPr="00A3302D">
        <w:rPr>
          <w:szCs w:val="22"/>
          <w:lang w:val="ru-RU"/>
        </w:rPr>
        <w:t>.</w:t>
      </w:r>
    </w:p>
    <w:p w:rsidR="007D18C3" w:rsidRPr="00A3302D" w:rsidRDefault="00E4663D" w:rsidP="00237920">
      <w:pPr>
        <w:pStyle w:val="ab"/>
        <w:numPr>
          <w:ilvl w:val="2"/>
          <w:numId w:val="7"/>
        </w:numPr>
        <w:ind w:left="1418" w:hanging="851"/>
        <w:rPr>
          <w:szCs w:val="22"/>
          <w:lang w:val="ru-RU"/>
        </w:rPr>
      </w:pPr>
      <w:r w:rsidRPr="00A3302D">
        <w:rPr>
          <w:szCs w:val="22"/>
          <w:lang w:val="ru-RU"/>
        </w:rPr>
        <w:t>Приложение № 3</w:t>
      </w:r>
      <w:r w:rsidR="00E12634" w:rsidRPr="00A3302D">
        <w:rPr>
          <w:szCs w:val="22"/>
          <w:lang w:val="ru-RU"/>
        </w:rPr>
        <w:t xml:space="preserve"> – </w:t>
      </w:r>
      <w:r w:rsidR="007D18C3" w:rsidRPr="00A3302D">
        <w:rPr>
          <w:szCs w:val="22"/>
          <w:lang w:val="ru-RU"/>
        </w:rPr>
        <w:t xml:space="preserve">Форма Заказа на </w:t>
      </w:r>
      <w:r w:rsidR="007B4803" w:rsidRPr="00A3302D">
        <w:rPr>
          <w:szCs w:val="22"/>
          <w:lang w:val="ru-RU"/>
        </w:rPr>
        <w:t xml:space="preserve">оказание </w:t>
      </w:r>
      <w:r w:rsidR="007D18C3" w:rsidRPr="00A3302D">
        <w:rPr>
          <w:szCs w:val="22"/>
          <w:lang w:val="ru-RU"/>
        </w:rPr>
        <w:t>Услуг.</w:t>
      </w:r>
    </w:p>
    <w:p w:rsidR="00E12634" w:rsidRPr="00A3302D" w:rsidRDefault="00E4663D" w:rsidP="00E12634">
      <w:pPr>
        <w:widowControl w:val="0"/>
        <w:numPr>
          <w:ilvl w:val="2"/>
          <w:numId w:val="7"/>
        </w:numPr>
        <w:autoSpaceDE w:val="0"/>
        <w:autoSpaceDN w:val="0"/>
        <w:adjustRightInd w:val="0"/>
        <w:ind w:left="567" w:firstLine="0"/>
        <w:contextualSpacing/>
        <w:rPr>
          <w:szCs w:val="22"/>
          <w:lang w:val="ru-RU"/>
        </w:rPr>
      </w:pPr>
      <w:r w:rsidRPr="00A3302D">
        <w:rPr>
          <w:szCs w:val="22"/>
          <w:lang w:val="ru-RU"/>
        </w:rPr>
        <w:t>Приложение № 4</w:t>
      </w:r>
      <w:r w:rsidR="007D18C3" w:rsidRPr="00A3302D">
        <w:rPr>
          <w:szCs w:val="22"/>
          <w:lang w:val="ru-RU"/>
        </w:rPr>
        <w:t xml:space="preserve"> </w:t>
      </w:r>
      <w:r w:rsidR="00071C07" w:rsidRPr="00A3302D">
        <w:rPr>
          <w:szCs w:val="22"/>
          <w:lang w:val="ru-RU"/>
        </w:rPr>
        <w:t>–</w:t>
      </w:r>
      <w:r w:rsidR="007D18C3" w:rsidRPr="00A3302D">
        <w:rPr>
          <w:szCs w:val="22"/>
          <w:lang w:val="ru-RU"/>
        </w:rPr>
        <w:t xml:space="preserve"> </w:t>
      </w:r>
      <w:r w:rsidR="00E12634" w:rsidRPr="00A3302D">
        <w:rPr>
          <w:szCs w:val="22"/>
          <w:lang w:val="ru-RU"/>
        </w:rPr>
        <w:t xml:space="preserve">Форма акта приемки Услуг. </w:t>
      </w:r>
    </w:p>
    <w:p w:rsidR="00364A47" w:rsidRPr="00A3302D" w:rsidRDefault="00364A47" w:rsidP="00A3302D">
      <w:pPr>
        <w:pStyle w:val="ab"/>
        <w:numPr>
          <w:ilvl w:val="2"/>
          <w:numId w:val="7"/>
        </w:numPr>
        <w:ind w:left="1418" w:hanging="851"/>
        <w:rPr>
          <w:szCs w:val="22"/>
          <w:lang w:val="ru-RU"/>
        </w:rPr>
      </w:pPr>
      <w:r w:rsidRPr="00A3302D">
        <w:rPr>
          <w:szCs w:val="22"/>
          <w:lang w:val="ru-RU"/>
        </w:rPr>
        <w:t xml:space="preserve">Приложение № </w:t>
      </w:r>
      <w:r w:rsidR="00E4663D" w:rsidRPr="00A3302D">
        <w:rPr>
          <w:szCs w:val="22"/>
          <w:lang w:val="ru-RU"/>
        </w:rPr>
        <w:t>5</w:t>
      </w:r>
      <w:r w:rsidRPr="00A3302D">
        <w:rPr>
          <w:szCs w:val="22"/>
          <w:lang w:val="ru-RU"/>
        </w:rPr>
        <w:t xml:space="preserve"> – Форма предоставления информации</w:t>
      </w:r>
      <w:r w:rsidR="005602FA" w:rsidRPr="00A3302D">
        <w:rPr>
          <w:szCs w:val="22"/>
          <w:lang w:val="ru-RU"/>
        </w:rPr>
        <w:t xml:space="preserve"> о собственниках и бенефициарах</w:t>
      </w:r>
      <w:r w:rsidRPr="00A3302D">
        <w:rPr>
          <w:szCs w:val="22"/>
          <w:lang w:val="ru-RU"/>
        </w:rPr>
        <w:t>.</w:t>
      </w:r>
    </w:p>
    <w:p w:rsidR="00E12634" w:rsidRDefault="00E12634" w:rsidP="00E12634">
      <w:pPr>
        <w:widowControl w:val="0"/>
        <w:numPr>
          <w:ilvl w:val="1"/>
          <w:numId w:val="7"/>
        </w:numPr>
        <w:autoSpaceDE w:val="0"/>
        <w:autoSpaceDN w:val="0"/>
        <w:adjustRightInd w:val="0"/>
        <w:ind w:left="0" w:firstLine="0"/>
        <w:contextualSpacing/>
        <w:rPr>
          <w:szCs w:val="22"/>
          <w:lang w:val="ru-RU"/>
        </w:rPr>
      </w:pPr>
      <w:r w:rsidRPr="00A3302D">
        <w:rPr>
          <w:szCs w:val="22"/>
          <w:lang w:val="ru-RU"/>
        </w:rPr>
        <w:t>Указанн</w:t>
      </w:r>
      <w:r w:rsidR="00364A47" w:rsidRPr="00A3302D">
        <w:rPr>
          <w:szCs w:val="22"/>
          <w:lang w:val="ru-RU"/>
        </w:rPr>
        <w:t>ые в п. 22</w:t>
      </w:r>
      <w:r w:rsidRPr="00A3302D">
        <w:rPr>
          <w:szCs w:val="22"/>
          <w:lang w:val="ru-RU"/>
        </w:rPr>
        <w:t>.7 настоящего Договора приложения к настоящему Договору являются его неотъемлемой частью.</w:t>
      </w:r>
    </w:p>
    <w:p w:rsidR="00A3302D" w:rsidRPr="00A3302D" w:rsidRDefault="00A3302D" w:rsidP="00A3302D">
      <w:pPr>
        <w:widowControl w:val="0"/>
        <w:autoSpaceDE w:val="0"/>
        <w:autoSpaceDN w:val="0"/>
        <w:adjustRightInd w:val="0"/>
        <w:contextualSpacing/>
        <w:rPr>
          <w:szCs w:val="22"/>
          <w:lang w:val="ru-RU"/>
        </w:rPr>
      </w:pPr>
    </w:p>
    <w:p w:rsidR="00243140" w:rsidRPr="00A3302D" w:rsidRDefault="00243140" w:rsidP="00243140">
      <w:pPr>
        <w:widowControl w:val="0"/>
        <w:autoSpaceDE w:val="0"/>
        <w:autoSpaceDN w:val="0"/>
        <w:adjustRightInd w:val="0"/>
        <w:contextualSpacing/>
        <w:rPr>
          <w:szCs w:val="22"/>
          <w:lang w:val="ru-RU"/>
        </w:rPr>
      </w:pPr>
    </w:p>
    <w:p w:rsidR="00E12634" w:rsidRPr="00A3302D" w:rsidRDefault="00A3302D" w:rsidP="00364A47">
      <w:pPr>
        <w:widowControl w:val="0"/>
        <w:numPr>
          <w:ilvl w:val="0"/>
          <w:numId w:val="7"/>
        </w:numPr>
        <w:tabs>
          <w:tab w:val="left" w:pos="284"/>
        </w:tabs>
        <w:autoSpaceDE w:val="0"/>
        <w:autoSpaceDN w:val="0"/>
        <w:adjustRightInd w:val="0"/>
        <w:ind w:left="0" w:firstLine="0"/>
        <w:contextualSpacing/>
        <w:jc w:val="center"/>
        <w:rPr>
          <w:szCs w:val="22"/>
          <w:lang w:val="ru-RU"/>
        </w:rPr>
      </w:pPr>
      <w:r>
        <w:rPr>
          <w:szCs w:val="22"/>
          <w:lang w:val="ru-RU"/>
        </w:rPr>
        <w:t xml:space="preserve"> </w:t>
      </w:r>
      <w:r w:rsidR="00E12634" w:rsidRPr="00A3302D">
        <w:rPr>
          <w:szCs w:val="22"/>
          <w:lang w:val="ru-RU"/>
        </w:rPr>
        <w:t>РЕКВИЗИТЫ И ПОДПИСИ СТОРОН</w:t>
      </w:r>
    </w:p>
    <w:p w:rsidR="00364A47" w:rsidRPr="00A3302D" w:rsidRDefault="00364A47" w:rsidP="00364A47">
      <w:pPr>
        <w:widowControl w:val="0"/>
        <w:tabs>
          <w:tab w:val="left" w:pos="284"/>
        </w:tabs>
        <w:autoSpaceDE w:val="0"/>
        <w:autoSpaceDN w:val="0"/>
        <w:adjustRightInd w:val="0"/>
        <w:contextualSpacing/>
        <w:rPr>
          <w:szCs w:val="22"/>
          <w:lang w:val="ru-RU"/>
        </w:rPr>
      </w:pPr>
    </w:p>
    <w:p w:rsidR="00E12634" w:rsidRPr="00A3302D" w:rsidRDefault="00E12634" w:rsidP="00E12634">
      <w:pPr>
        <w:widowControl w:val="0"/>
        <w:autoSpaceDE w:val="0"/>
        <w:autoSpaceDN w:val="0"/>
        <w:adjustRightInd w:val="0"/>
        <w:contextualSpacing/>
        <w:rPr>
          <w:szCs w:val="22"/>
          <w:lang w:val="ru-RU"/>
        </w:rPr>
      </w:pPr>
      <w:r w:rsidRPr="00A3302D">
        <w:rPr>
          <w:szCs w:val="22"/>
          <w:lang w:val="ru-RU"/>
        </w:rPr>
        <w:t>Поставщик</w:t>
      </w:r>
      <w:r w:rsidRPr="00A3302D">
        <w:rPr>
          <w:szCs w:val="22"/>
          <w:lang w:val="ru-RU"/>
        </w:rPr>
        <w:tab/>
      </w:r>
      <w:r w:rsidRPr="00A3302D">
        <w:rPr>
          <w:szCs w:val="22"/>
          <w:lang w:val="ru-RU"/>
        </w:rPr>
        <w:tab/>
      </w:r>
      <w:r w:rsidRPr="00A3302D">
        <w:rPr>
          <w:szCs w:val="22"/>
          <w:lang w:val="ru-RU"/>
        </w:rPr>
        <w:tab/>
      </w:r>
      <w:r w:rsidRPr="00A3302D">
        <w:rPr>
          <w:szCs w:val="22"/>
          <w:lang w:val="ru-RU"/>
        </w:rPr>
        <w:tab/>
      </w:r>
      <w:r w:rsidRPr="00A3302D">
        <w:rPr>
          <w:szCs w:val="22"/>
          <w:lang w:val="ru-RU"/>
        </w:rPr>
        <w:tab/>
        <w:t xml:space="preserve">           </w:t>
      </w:r>
      <w:r w:rsidR="00ED0D99">
        <w:rPr>
          <w:szCs w:val="22"/>
          <w:lang w:val="ru-RU"/>
        </w:rPr>
        <w:t xml:space="preserve">  </w:t>
      </w:r>
      <w:r w:rsidRPr="00A3302D">
        <w:rPr>
          <w:szCs w:val="22"/>
          <w:lang w:val="ru-RU"/>
        </w:rPr>
        <w:t>Покупатель</w:t>
      </w:r>
    </w:p>
    <w:tbl>
      <w:tblPr>
        <w:tblW w:w="9747" w:type="dxa"/>
        <w:tblLook w:val="04A0" w:firstRow="1" w:lastRow="0" w:firstColumn="1" w:lastColumn="0" w:noHBand="0" w:noVBand="1"/>
      </w:tblPr>
      <w:tblGrid>
        <w:gridCol w:w="82"/>
        <w:gridCol w:w="4532"/>
        <w:gridCol w:w="30"/>
        <w:gridCol w:w="142"/>
        <w:gridCol w:w="176"/>
        <w:gridCol w:w="4265"/>
        <w:gridCol w:w="391"/>
        <w:gridCol w:w="129"/>
      </w:tblGrid>
      <w:tr w:rsidR="00E12634" w:rsidRPr="00DF0087" w:rsidTr="0020525C">
        <w:trPr>
          <w:gridAfter w:val="1"/>
          <w:wAfter w:w="129" w:type="dxa"/>
        </w:trPr>
        <w:tc>
          <w:tcPr>
            <w:tcW w:w="4644" w:type="dxa"/>
            <w:gridSpan w:val="3"/>
            <w:hideMark/>
          </w:tcPr>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ООО «Предприятие «</w:t>
            </w:r>
            <w:r w:rsidR="004D61A1">
              <w:rPr>
                <w:szCs w:val="22"/>
                <w:lang w:val="ru-RU"/>
              </w:rPr>
              <w:t>ЭЛТЕКС</w:t>
            </w:r>
            <w:r w:rsidRPr="00A3302D">
              <w:rPr>
                <w:szCs w:val="22"/>
                <w:lang w:val="ru-RU"/>
              </w:rPr>
              <w:t xml:space="preserve">» </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ИНН/КПП 5410108110/541001001</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ОГРН 1025403911818</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 xml:space="preserve">Адрес места нахождения: </w:t>
            </w:r>
            <w:smartTag w:uri="urn:schemas-microsoft-com:office:smarttags" w:element="metricconverter">
              <w:smartTagPr>
                <w:attr w:name="ProductID" w:val="630020 г"/>
              </w:smartTagPr>
              <w:r w:rsidRPr="00A3302D">
                <w:rPr>
                  <w:szCs w:val="22"/>
                  <w:lang w:val="ru-RU"/>
                </w:rPr>
                <w:t>630020 г</w:t>
              </w:r>
            </w:smartTag>
            <w:r w:rsidRPr="00A3302D">
              <w:rPr>
                <w:szCs w:val="22"/>
                <w:lang w:val="ru-RU"/>
              </w:rPr>
              <w:t>. Новосибирск, ул. Окружная, 29В.</w:t>
            </w:r>
          </w:p>
          <w:p w:rsidR="00BC7A6C" w:rsidRPr="00A3302D" w:rsidRDefault="00BC7A6C" w:rsidP="00BC7A6C">
            <w:pPr>
              <w:widowControl w:val="0"/>
              <w:autoSpaceDE w:val="0"/>
              <w:autoSpaceDN w:val="0"/>
              <w:adjustRightInd w:val="0"/>
              <w:contextualSpacing/>
              <w:rPr>
                <w:bCs/>
                <w:szCs w:val="22"/>
                <w:lang w:val="ru-RU"/>
              </w:rPr>
            </w:pPr>
            <w:r w:rsidRPr="00A3302D">
              <w:rPr>
                <w:bCs/>
                <w:szCs w:val="22"/>
                <w:lang w:val="ru-RU"/>
              </w:rPr>
              <w:t xml:space="preserve">Почтовый адрес:   </w:t>
            </w:r>
            <w:smartTag w:uri="urn:schemas-microsoft-com:office:smarttags" w:element="metricconverter">
              <w:smartTagPr>
                <w:attr w:name="ProductID" w:val="630020 г"/>
              </w:smartTagPr>
              <w:r w:rsidRPr="00A3302D">
                <w:rPr>
                  <w:bCs/>
                  <w:szCs w:val="22"/>
                  <w:lang w:val="ru-RU"/>
                </w:rPr>
                <w:t>630020 г</w:t>
              </w:r>
            </w:smartTag>
            <w:r w:rsidRPr="00A3302D">
              <w:rPr>
                <w:bCs/>
                <w:szCs w:val="22"/>
                <w:lang w:val="ru-RU"/>
              </w:rPr>
              <w:t>. Новосибирск, ул. Окружная, 29В.</w:t>
            </w:r>
          </w:p>
          <w:p w:rsidR="00BC7A6C" w:rsidRPr="00A3302D" w:rsidRDefault="00BC7A6C" w:rsidP="00BC7A6C">
            <w:pPr>
              <w:widowControl w:val="0"/>
              <w:autoSpaceDE w:val="0"/>
              <w:autoSpaceDN w:val="0"/>
              <w:adjustRightInd w:val="0"/>
              <w:contextualSpacing/>
              <w:rPr>
                <w:bCs/>
                <w:szCs w:val="22"/>
                <w:lang w:val="ru-RU"/>
              </w:rPr>
            </w:pPr>
            <w:r w:rsidRPr="00A3302D">
              <w:rPr>
                <w:bCs/>
                <w:szCs w:val="22"/>
                <w:lang w:val="ru-RU"/>
              </w:rPr>
              <w:t>Р/с 40702810801000000010</w:t>
            </w:r>
          </w:p>
          <w:p w:rsidR="00BC7A6C" w:rsidRPr="00A3302D" w:rsidRDefault="00BC7A6C" w:rsidP="00BC7A6C">
            <w:pPr>
              <w:widowControl w:val="0"/>
              <w:autoSpaceDE w:val="0"/>
              <w:autoSpaceDN w:val="0"/>
              <w:adjustRightInd w:val="0"/>
              <w:contextualSpacing/>
              <w:rPr>
                <w:bCs/>
                <w:szCs w:val="22"/>
                <w:lang w:val="ru-RU"/>
              </w:rPr>
            </w:pPr>
            <w:r w:rsidRPr="00A3302D">
              <w:rPr>
                <w:bCs/>
                <w:szCs w:val="22"/>
                <w:lang w:val="ru-RU"/>
              </w:rPr>
              <w:t xml:space="preserve">Новосибирский Филиал  ПАО Банка "ФК Открытие" </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К/с 30101810550040000839</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БИК 045004839</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ОКВЭД  20.14, 30.02, 32.20.2, 72.20, 72.40, 72.50, 72.60, 73.10</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ОКПО 33433783</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Телефон: (383) 274-10-01</w:t>
            </w:r>
          </w:p>
          <w:p w:rsidR="00BC7A6C" w:rsidRPr="00A3302D" w:rsidRDefault="00BC7A6C" w:rsidP="00BC7A6C">
            <w:pPr>
              <w:widowControl w:val="0"/>
              <w:autoSpaceDE w:val="0"/>
              <w:autoSpaceDN w:val="0"/>
              <w:adjustRightInd w:val="0"/>
              <w:contextualSpacing/>
              <w:rPr>
                <w:szCs w:val="22"/>
                <w:lang w:val="ru-RU"/>
              </w:rPr>
            </w:pPr>
            <w:r w:rsidRPr="00A3302D">
              <w:rPr>
                <w:szCs w:val="22"/>
                <w:lang w:val="ru-RU"/>
              </w:rPr>
              <w:t>Факс: (383) 274-48-48</w:t>
            </w:r>
          </w:p>
          <w:p w:rsidR="00125431" w:rsidRPr="00A3302D" w:rsidRDefault="00125431" w:rsidP="00125431">
            <w:pPr>
              <w:widowControl w:val="0"/>
              <w:autoSpaceDE w:val="0"/>
              <w:autoSpaceDN w:val="0"/>
              <w:adjustRightInd w:val="0"/>
              <w:contextualSpacing/>
              <w:rPr>
                <w:szCs w:val="22"/>
                <w:lang w:val="ru-RU"/>
              </w:rPr>
            </w:pPr>
          </w:p>
          <w:p w:rsidR="00E12634" w:rsidRPr="00A3302D" w:rsidRDefault="00E12634" w:rsidP="008420F9">
            <w:pPr>
              <w:widowControl w:val="0"/>
              <w:autoSpaceDE w:val="0"/>
              <w:autoSpaceDN w:val="0"/>
              <w:adjustRightInd w:val="0"/>
              <w:contextualSpacing/>
              <w:rPr>
                <w:b/>
                <w:szCs w:val="22"/>
                <w:lang w:val="ru-RU"/>
              </w:rPr>
            </w:pPr>
          </w:p>
        </w:tc>
        <w:tc>
          <w:tcPr>
            <w:tcW w:w="318" w:type="dxa"/>
            <w:gridSpan w:val="2"/>
          </w:tcPr>
          <w:p w:rsidR="00E12634" w:rsidRPr="00A3302D" w:rsidRDefault="00E12634" w:rsidP="008420F9">
            <w:pPr>
              <w:widowControl w:val="0"/>
              <w:autoSpaceDE w:val="0"/>
              <w:autoSpaceDN w:val="0"/>
              <w:adjustRightInd w:val="0"/>
              <w:ind w:left="720"/>
              <w:contextualSpacing/>
              <w:rPr>
                <w:b/>
                <w:bCs/>
                <w:szCs w:val="22"/>
                <w:lang w:val="ru-RU"/>
              </w:rPr>
            </w:pPr>
          </w:p>
        </w:tc>
        <w:tc>
          <w:tcPr>
            <w:tcW w:w="4656" w:type="dxa"/>
            <w:gridSpan w:val="2"/>
            <w:hideMark/>
          </w:tcPr>
          <w:p w:rsidR="0020525C" w:rsidRDefault="0020525C" w:rsidP="008420F9">
            <w:pPr>
              <w:widowControl w:val="0"/>
              <w:autoSpaceDE w:val="0"/>
              <w:autoSpaceDN w:val="0"/>
              <w:adjustRightInd w:val="0"/>
              <w:contextualSpacing/>
              <w:rPr>
                <w:lang w:val="ru-RU" w:eastAsia="ar-SA"/>
              </w:rPr>
            </w:pPr>
            <w:r w:rsidRPr="0020525C">
              <w:rPr>
                <w:lang w:val="ru-RU" w:eastAsia="ar-SA"/>
              </w:rPr>
              <w:t>ПАО «Башинформсвязь»</w:t>
            </w:r>
          </w:p>
          <w:p w:rsidR="0020525C" w:rsidRPr="0020525C" w:rsidRDefault="0020525C" w:rsidP="0020525C">
            <w:pPr>
              <w:suppressAutoHyphens/>
              <w:rPr>
                <w:lang w:val="ru-RU" w:eastAsia="ar-SA"/>
              </w:rPr>
            </w:pPr>
            <w:r w:rsidRPr="0020525C">
              <w:rPr>
                <w:lang w:val="ru-RU" w:eastAsia="ar-SA"/>
              </w:rPr>
              <w:t>ИНН/КПП 0274018377/997750001</w:t>
            </w:r>
          </w:p>
          <w:p w:rsidR="0020525C" w:rsidRPr="0020525C" w:rsidRDefault="0020525C" w:rsidP="0020525C">
            <w:pPr>
              <w:suppressAutoHyphens/>
              <w:rPr>
                <w:lang w:val="ru-RU" w:eastAsia="ar-SA"/>
              </w:rPr>
            </w:pPr>
            <w:r w:rsidRPr="0020525C">
              <w:rPr>
                <w:lang w:val="ru-RU" w:eastAsia="ar-SA"/>
              </w:rPr>
              <w:t>ОГРН 1020202561686</w:t>
            </w:r>
          </w:p>
          <w:p w:rsidR="0020525C" w:rsidRPr="0020525C" w:rsidRDefault="0020525C" w:rsidP="0020525C">
            <w:pPr>
              <w:contextualSpacing/>
              <w:rPr>
                <w:lang w:val="ru-RU"/>
              </w:rPr>
            </w:pPr>
            <w:r w:rsidRPr="0020525C">
              <w:rPr>
                <w:color w:val="000000"/>
                <w:lang w:val="ru-RU" w:eastAsia="ar-SA"/>
              </w:rPr>
              <w:t xml:space="preserve">Адрес: </w:t>
            </w:r>
            <w:r w:rsidRPr="0020525C">
              <w:rPr>
                <w:lang w:val="ru-RU"/>
              </w:rPr>
              <w:t xml:space="preserve">450077, Республика </w:t>
            </w:r>
          </w:p>
          <w:p w:rsidR="0020525C" w:rsidRPr="0020525C" w:rsidRDefault="0020525C" w:rsidP="0020525C">
            <w:pPr>
              <w:suppressAutoHyphens/>
              <w:rPr>
                <w:color w:val="000000"/>
                <w:lang w:val="ru-RU" w:eastAsia="ar-SA"/>
              </w:rPr>
            </w:pPr>
            <w:r w:rsidRPr="0020525C">
              <w:rPr>
                <w:lang w:val="ru-RU"/>
              </w:rPr>
              <w:t>Башкортостан, г. Уфа, ул. Ленина, 30</w:t>
            </w:r>
          </w:p>
          <w:p w:rsidR="0020525C" w:rsidRPr="0020525C" w:rsidRDefault="0020525C" w:rsidP="0020525C">
            <w:pPr>
              <w:suppressAutoHyphens/>
              <w:rPr>
                <w:bCs/>
                <w:color w:val="000000"/>
                <w:lang w:val="ru-RU" w:eastAsia="ar-SA"/>
              </w:rPr>
            </w:pPr>
            <w:r w:rsidRPr="0020525C">
              <w:rPr>
                <w:bCs/>
                <w:color w:val="000000"/>
                <w:lang w:val="ru-RU" w:eastAsia="ar-SA"/>
              </w:rPr>
              <w:t xml:space="preserve">Почтовый адрес: 450077, Республика </w:t>
            </w:r>
          </w:p>
          <w:p w:rsidR="0020525C" w:rsidRPr="0020525C" w:rsidRDefault="0020525C" w:rsidP="0020525C">
            <w:pPr>
              <w:suppressAutoHyphens/>
              <w:rPr>
                <w:bCs/>
                <w:color w:val="000000"/>
                <w:lang w:val="ru-RU" w:eastAsia="ar-SA"/>
              </w:rPr>
            </w:pPr>
            <w:r w:rsidRPr="0020525C">
              <w:rPr>
                <w:bCs/>
                <w:color w:val="000000"/>
                <w:lang w:val="ru-RU" w:eastAsia="ar-SA"/>
              </w:rPr>
              <w:t xml:space="preserve">Башкортостан, </w:t>
            </w:r>
            <w:proofErr w:type="spellStart"/>
            <w:r w:rsidRPr="0020525C">
              <w:rPr>
                <w:bCs/>
                <w:color w:val="000000"/>
                <w:lang w:val="ru-RU" w:eastAsia="ar-SA"/>
              </w:rPr>
              <w:t>г.Уфа</w:t>
            </w:r>
            <w:proofErr w:type="spellEnd"/>
            <w:r w:rsidRPr="0020525C">
              <w:rPr>
                <w:bCs/>
                <w:color w:val="000000"/>
                <w:lang w:val="ru-RU" w:eastAsia="ar-SA"/>
              </w:rPr>
              <w:t>, ул.Ленина,30.</w:t>
            </w:r>
          </w:p>
          <w:p w:rsidR="0020525C" w:rsidRPr="0020525C" w:rsidRDefault="0020525C" w:rsidP="0020525C">
            <w:pPr>
              <w:suppressAutoHyphens/>
              <w:rPr>
                <w:bCs/>
                <w:color w:val="000000"/>
                <w:lang w:val="ru-RU" w:eastAsia="ar-SA"/>
              </w:rPr>
            </w:pPr>
            <w:r w:rsidRPr="0020525C">
              <w:rPr>
                <w:bCs/>
                <w:color w:val="000000"/>
                <w:lang w:val="ru-RU" w:eastAsia="ar-SA"/>
              </w:rPr>
              <w:t xml:space="preserve">Р/с </w:t>
            </w:r>
            <w:r w:rsidRPr="0020525C">
              <w:rPr>
                <w:lang w:val="ru-RU"/>
              </w:rPr>
              <w:t>40702810900000005674 в ОАО АБ «Россия» г. Санкт-Петербург</w:t>
            </w:r>
          </w:p>
          <w:p w:rsidR="0020525C" w:rsidRPr="0020525C" w:rsidRDefault="0020525C" w:rsidP="0020525C">
            <w:pPr>
              <w:rPr>
                <w:lang w:val="ru-RU"/>
              </w:rPr>
            </w:pPr>
            <w:r w:rsidRPr="0020525C">
              <w:rPr>
                <w:color w:val="000000"/>
                <w:lang w:val="ru-RU" w:eastAsia="ar-SA"/>
              </w:rPr>
              <w:t xml:space="preserve">К/с </w:t>
            </w:r>
            <w:r w:rsidRPr="0020525C">
              <w:rPr>
                <w:lang w:val="ru-RU"/>
              </w:rPr>
              <w:t xml:space="preserve">30101810800000000861 в Северо-Западном Главном Управлении Банка России </w:t>
            </w:r>
          </w:p>
          <w:p w:rsidR="0020525C" w:rsidRPr="0020525C" w:rsidRDefault="0020525C" w:rsidP="0020525C">
            <w:pPr>
              <w:suppressAutoHyphens/>
              <w:rPr>
                <w:lang w:val="ru-RU" w:eastAsia="ar-SA"/>
              </w:rPr>
            </w:pPr>
            <w:r w:rsidRPr="0020525C">
              <w:rPr>
                <w:lang w:val="ru-RU" w:eastAsia="ar-SA"/>
              </w:rPr>
              <w:t xml:space="preserve">БИК </w:t>
            </w:r>
            <w:r w:rsidRPr="0020525C">
              <w:rPr>
                <w:lang w:val="ru-RU"/>
              </w:rPr>
              <w:t>044030861</w:t>
            </w:r>
          </w:p>
          <w:p w:rsidR="0020525C" w:rsidRPr="0020525C" w:rsidRDefault="0020525C" w:rsidP="0020525C">
            <w:pPr>
              <w:suppressAutoHyphens/>
              <w:rPr>
                <w:lang w:val="ru-RU" w:eastAsia="ar-SA"/>
              </w:rPr>
            </w:pPr>
            <w:r w:rsidRPr="0020525C">
              <w:rPr>
                <w:lang w:val="ru-RU" w:eastAsia="ar-SA"/>
              </w:rPr>
              <w:t>ОКВЭД  64.20</w:t>
            </w:r>
          </w:p>
          <w:p w:rsidR="0020525C" w:rsidRPr="0020525C" w:rsidRDefault="0020525C" w:rsidP="0020525C">
            <w:pPr>
              <w:suppressAutoHyphens/>
              <w:rPr>
                <w:lang w:val="ru-RU" w:eastAsia="ar-SA"/>
              </w:rPr>
            </w:pPr>
            <w:r w:rsidRPr="0020525C">
              <w:rPr>
                <w:lang w:val="ru-RU" w:eastAsia="ar-SA"/>
              </w:rPr>
              <w:t>ОКПО 1150144</w:t>
            </w:r>
          </w:p>
          <w:p w:rsidR="0020525C" w:rsidRPr="0020525C" w:rsidRDefault="0020525C" w:rsidP="0020525C">
            <w:pPr>
              <w:suppressAutoHyphens/>
              <w:rPr>
                <w:color w:val="000000"/>
                <w:lang w:val="ru-RU" w:eastAsia="ar-SA"/>
              </w:rPr>
            </w:pPr>
            <w:r w:rsidRPr="0020525C">
              <w:rPr>
                <w:color w:val="000000"/>
                <w:lang w:val="ru-RU" w:eastAsia="ar-SA"/>
              </w:rPr>
              <w:t xml:space="preserve">Телефон: (347) 250-23-39,250-26-37 </w:t>
            </w:r>
          </w:p>
          <w:p w:rsidR="0020525C" w:rsidRPr="00E7526B" w:rsidRDefault="0020525C" w:rsidP="0020525C">
            <w:pPr>
              <w:suppressAutoHyphens/>
              <w:rPr>
                <w:color w:val="000000"/>
                <w:lang w:val="ru-RU" w:eastAsia="ar-SA"/>
              </w:rPr>
            </w:pPr>
            <w:r w:rsidRPr="00E7526B">
              <w:rPr>
                <w:color w:val="000000"/>
                <w:lang w:val="ru-RU" w:eastAsia="ar-SA"/>
              </w:rPr>
              <w:t>Факс: (347) 250-73-01</w:t>
            </w:r>
          </w:p>
          <w:p w:rsidR="00E12634" w:rsidRPr="00A3302D" w:rsidRDefault="0020525C" w:rsidP="0020525C">
            <w:pPr>
              <w:widowControl w:val="0"/>
              <w:autoSpaceDE w:val="0"/>
              <w:autoSpaceDN w:val="0"/>
              <w:adjustRightInd w:val="0"/>
              <w:contextualSpacing/>
              <w:rPr>
                <w:b/>
                <w:szCs w:val="22"/>
                <w:lang w:val="ru-RU"/>
              </w:rPr>
            </w:pPr>
            <w:r w:rsidRPr="0020525C">
              <w:rPr>
                <w:color w:val="000000"/>
                <w:lang w:val="ru-RU" w:eastAsia="ar-SA"/>
              </w:rPr>
              <w:t xml:space="preserve">Адрес электронной почты: </w:t>
            </w:r>
            <w:r w:rsidRPr="00167565">
              <w:rPr>
                <w:color w:val="000000"/>
                <w:lang w:eastAsia="ar-SA"/>
              </w:rPr>
              <w:t>info</w:t>
            </w:r>
            <w:r w:rsidRPr="0020525C">
              <w:rPr>
                <w:color w:val="000000"/>
                <w:lang w:val="ru-RU" w:eastAsia="ar-SA"/>
              </w:rPr>
              <w:t>@</w:t>
            </w:r>
            <w:proofErr w:type="spellStart"/>
            <w:r w:rsidRPr="00167565">
              <w:rPr>
                <w:color w:val="000000"/>
                <w:lang w:eastAsia="ar-SA"/>
              </w:rPr>
              <w:t>bashtel</w:t>
            </w:r>
            <w:proofErr w:type="spellEnd"/>
            <w:r w:rsidRPr="0020525C">
              <w:rPr>
                <w:color w:val="000000"/>
                <w:lang w:val="ru-RU" w:eastAsia="ar-SA"/>
              </w:rPr>
              <w:t>.</w:t>
            </w:r>
            <w:proofErr w:type="spellStart"/>
            <w:r w:rsidRPr="00167565">
              <w:rPr>
                <w:color w:val="000000"/>
                <w:lang w:eastAsia="ar-SA"/>
              </w:rPr>
              <w:t>ru</w:t>
            </w:r>
            <w:proofErr w:type="spellEnd"/>
          </w:p>
        </w:tc>
      </w:tr>
      <w:tr w:rsidR="00FC199D" w:rsidRPr="00DF0087" w:rsidTr="00125431">
        <w:tblPrEx>
          <w:tblLook w:val="01E0" w:firstRow="1" w:lastRow="1" w:firstColumn="1" w:lastColumn="1" w:noHBand="0" w:noVBand="0"/>
        </w:tblPrEx>
        <w:trPr>
          <w:gridAfter w:val="2"/>
          <w:wAfter w:w="520" w:type="dxa"/>
        </w:trPr>
        <w:tc>
          <w:tcPr>
            <w:tcW w:w="4614" w:type="dxa"/>
            <w:gridSpan w:val="2"/>
          </w:tcPr>
          <w:p w:rsidR="00FC199D" w:rsidRPr="00A3302D" w:rsidRDefault="00FC199D" w:rsidP="008420F9">
            <w:pPr>
              <w:widowControl w:val="0"/>
              <w:autoSpaceDE w:val="0"/>
              <w:autoSpaceDN w:val="0"/>
              <w:adjustRightInd w:val="0"/>
              <w:spacing w:before="120"/>
              <w:ind w:left="720"/>
              <w:contextualSpacing/>
              <w:rPr>
                <w:szCs w:val="22"/>
                <w:u w:val="single"/>
                <w:lang w:val="ru-RU"/>
              </w:rPr>
            </w:pPr>
          </w:p>
        </w:tc>
        <w:tc>
          <w:tcPr>
            <w:tcW w:w="4613" w:type="dxa"/>
            <w:gridSpan w:val="4"/>
          </w:tcPr>
          <w:p w:rsidR="00FC199D" w:rsidRPr="00A3302D" w:rsidRDefault="00FC199D" w:rsidP="008420F9">
            <w:pPr>
              <w:widowControl w:val="0"/>
              <w:autoSpaceDE w:val="0"/>
              <w:autoSpaceDN w:val="0"/>
              <w:adjustRightInd w:val="0"/>
              <w:spacing w:before="120"/>
              <w:ind w:left="720"/>
              <w:contextualSpacing/>
              <w:rPr>
                <w:szCs w:val="22"/>
                <w:u w:val="single"/>
                <w:lang w:val="ru-RU"/>
              </w:rPr>
            </w:pPr>
          </w:p>
        </w:tc>
      </w:tr>
      <w:tr w:rsidR="00E13950" w:rsidRPr="00DF0087" w:rsidTr="0012543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E13950" w:rsidRPr="007D35B6" w:rsidRDefault="00E13950" w:rsidP="00466C5A">
            <w:pPr>
              <w:pStyle w:val="ab"/>
              <w:widowControl w:val="0"/>
              <w:autoSpaceDE w:val="0"/>
              <w:autoSpaceDN w:val="0"/>
              <w:adjustRightInd w:val="0"/>
              <w:ind w:left="0"/>
              <w:rPr>
                <w:szCs w:val="22"/>
                <w:lang w:val="ru-RU"/>
              </w:rPr>
            </w:pPr>
            <w:r w:rsidRPr="007D35B6">
              <w:rPr>
                <w:szCs w:val="22"/>
                <w:lang w:val="ru-RU"/>
              </w:rPr>
              <w:t>Поставщик</w:t>
            </w:r>
            <w:r w:rsidR="00ED0D99">
              <w:rPr>
                <w:szCs w:val="22"/>
                <w:lang w:val="ru-RU"/>
              </w:rPr>
              <w:t xml:space="preserve">  </w:t>
            </w:r>
          </w:p>
          <w:p w:rsidR="00E13950" w:rsidRDefault="00E13950" w:rsidP="00E13950">
            <w:pPr>
              <w:rPr>
                <w:lang w:val="ru-RU"/>
              </w:rPr>
            </w:pPr>
            <w:r w:rsidRPr="007D35B6">
              <w:rPr>
                <w:lang w:val="ru-RU"/>
              </w:rPr>
              <w:t>ООО «Предприятие «</w:t>
            </w:r>
            <w:r w:rsidRPr="007D35B6">
              <w:rPr>
                <w:szCs w:val="22"/>
                <w:lang w:val="ru-RU"/>
              </w:rPr>
              <w:t>ЭЛТЕКС</w:t>
            </w:r>
            <w:r w:rsidRPr="007D35B6">
              <w:rPr>
                <w:lang w:val="ru-RU"/>
              </w:rPr>
              <w:t>»</w:t>
            </w:r>
          </w:p>
          <w:p w:rsidR="00E13950" w:rsidRPr="007D35B6" w:rsidRDefault="00E13950" w:rsidP="00E13950">
            <w:pPr>
              <w:pStyle w:val="ab"/>
              <w:widowControl w:val="0"/>
              <w:autoSpaceDE w:val="0"/>
              <w:autoSpaceDN w:val="0"/>
              <w:adjustRightInd w:val="0"/>
              <w:ind w:left="0"/>
              <w:rPr>
                <w:szCs w:val="22"/>
                <w:lang w:val="ru-RU"/>
              </w:rPr>
            </w:pPr>
            <w:r>
              <w:rPr>
                <w:lang w:val="ru-RU"/>
              </w:rPr>
              <w:t>Директор</w:t>
            </w:r>
          </w:p>
        </w:tc>
        <w:tc>
          <w:tcPr>
            <w:tcW w:w="4961" w:type="dxa"/>
            <w:gridSpan w:val="4"/>
          </w:tcPr>
          <w:p w:rsidR="00E13950" w:rsidRPr="00A3302D" w:rsidRDefault="00ED0D99" w:rsidP="00125431">
            <w:pPr>
              <w:rPr>
                <w:szCs w:val="22"/>
                <w:lang w:val="ru-RU"/>
              </w:rPr>
            </w:pPr>
            <w:r>
              <w:rPr>
                <w:szCs w:val="22"/>
                <w:lang w:val="ru-RU"/>
              </w:rPr>
              <w:t xml:space="preserve">     </w:t>
            </w:r>
            <w:r w:rsidR="00E13950" w:rsidRPr="00A3302D">
              <w:rPr>
                <w:szCs w:val="22"/>
                <w:lang w:val="ru-RU"/>
              </w:rPr>
              <w:t>Покупатель</w:t>
            </w:r>
          </w:p>
          <w:p w:rsidR="0020525C" w:rsidRPr="0020525C" w:rsidRDefault="00ED0D99" w:rsidP="0020525C">
            <w:pPr>
              <w:suppressAutoHyphens/>
              <w:rPr>
                <w:lang w:val="ru-RU"/>
              </w:rPr>
            </w:pPr>
            <w:r>
              <w:rPr>
                <w:lang w:val="ru-RU" w:eastAsia="ar-SA"/>
              </w:rPr>
              <w:t xml:space="preserve">     </w:t>
            </w:r>
            <w:r w:rsidR="0020525C" w:rsidRPr="0020525C">
              <w:rPr>
                <w:lang w:val="ru-RU" w:eastAsia="ar-SA"/>
              </w:rPr>
              <w:t>ПАО «Башинформсвязь»</w:t>
            </w:r>
          </w:p>
          <w:p w:rsidR="00E13950" w:rsidRPr="00A3302D" w:rsidRDefault="00ED0D99" w:rsidP="0020525C">
            <w:pPr>
              <w:rPr>
                <w:szCs w:val="22"/>
                <w:lang w:val="ru-RU"/>
              </w:rPr>
            </w:pPr>
            <w:r>
              <w:rPr>
                <w:lang w:val="ru-RU"/>
              </w:rPr>
              <w:t xml:space="preserve">     </w:t>
            </w:r>
            <w:r w:rsidR="0020525C" w:rsidRPr="0020525C">
              <w:rPr>
                <w:lang w:val="ru-RU"/>
              </w:rPr>
              <w:t>Генеральный директор</w:t>
            </w:r>
          </w:p>
        </w:tc>
      </w:tr>
      <w:tr w:rsidR="00E13950" w:rsidRPr="00DF0087" w:rsidTr="0012543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E13950" w:rsidRPr="0020525C" w:rsidRDefault="00E13950" w:rsidP="00466C5A">
            <w:pPr>
              <w:pStyle w:val="ab"/>
              <w:widowControl w:val="0"/>
              <w:autoSpaceDE w:val="0"/>
              <w:autoSpaceDN w:val="0"/>
              <w:adjustRightInd w:val="0"/>
              <w:ind w:left="0"/>
              <w:rPr>
                <w:szCs w:val="22"/>
                <w:lang w:val="ru-RU"/>
              </w:rPr>
            </w:pPr>
          </w:p>
        </w:tc>
        <w:tc>
          <w:tcPr>
            <w:tcW w:w="4961" w:type="dxa"/>
            <w:gridSpan w:val="4"/>
          </w:tcPr>
          <w:p w:rsidR="00E13950" w:rsidRPr="00A3302D" w:rsidRDefault="00E13950" w:rsidP="00125431">
            <w:pPr>
              <w:rPr>
                <w:szCs w:val="22"/>
                <w:lang w:val="ru-RU"/>
              </w:rPr>
            </w:pPr>
          </w:p>
        </w:tc>
      </w:tr>
      <w:tr w:rsidR="00E13950" w:rsidRPr="00510E20" w:rsidTr="00125431">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E13950" w:rsidRPr="00E13950" w:rsidRDefault="00E13950" w:rsidP="00466C5A">
            <w:pPr>
              <w:pStyle w:val="ab"/>
              <w:widowControl w:val="0"/>
              <w:autoSpaceDE w:val="0"/>
              <w:autoSpaceDN w:val="0"/>
              <w:adjustRightInd w:val="0"/>
              <w:ind w:left="0"/>
              <w:rPr>
                <w:szCs w:val="22"/>
              </w:rPr>
            </w:pPr>
            <w:r w:rsidRPr="00E13950">
              <w:rPr>
                <w:szCs w:val="22"/>
              </w:rPr>
              <w:t xml:space="preserve">________________ / </w:t>
            </w:r>
            <w:r>
              <w:rPr>
                <w:szCs w:val="22"/>
                <w:lang w:val="ru-RU"/>
              </w:rPr>
              <w:t>Черников А.Н.</w:t>
            </w:r>
            <w:r w:rsidRPr="00E13950">
              <w:rPr>
                <w:szCs w:val="22"/>
              </w:rPr>
              <w:t>/</w:t>
            </w:r>
          </w:p>
        </w:tc>
        <w:tc>
          <w:tcPr>
            <w:tcW w:w="4961" w:type="dxa"/>
            <w:gridSpan w:val="4"/>
          </w:tcPr>
          <w:p w:rsidR="00E13950" w:rsidRPr="0020525C" w:rsidRDefault="00ED0D99" w:rsidP="0042208B">
            <w:pPr>
              <w:rPr>
                <w:szCs w:val="22"/>
                <w:lang w:val="ru-RU"/>
              </w:rPr>
            </w:pPr>
            <w:r>
              <w:rPr>
                <w:szCs w:val="22"/>
                <w:lang w:val="ru-RU"/>
              </w:rPr>
              <w:t xml:space="preserve">      </w:t>
            </w:r>
            <w:r w:rsidR="00E13950" w:rsidRPr="00A3302D">
              <w:rPr>
                <w:szCs w:val="22"/>
                <w:lang w:val="ru-RU"/>
              </w:rPr>
              <w:t>________________ /</w:t>
            </w:r>
            <w:r w:rsidR="0020525C" w:rsidRPr="00167565">
              <w:t xml:space="preserve"> М. Г. </w:t>
            </w:r>
            <w:proofErr w:type="spellStart"/>
            <w:r w:rsidR="0020525C" w:rsidRPr="00167565">
              <w:t>Долгоаршинных</w:t>
            </w:r>
            <w:proofErr w:type="spellEnd"/>
            <w:r w:rsidR="0020525C">
              <w:t>/</w:t>
            </w:r>
          </w:p>
        </w:tc>
      </w:tr>
    </w:tbl>
    <w:p w:rsidR="00125431" w:rsidRPr="00A3302D" w:rsidRDefault="00125431" w:rsidP="00125431">
      <w:pPr>
        <w:rPr>
          <w:szCs w:val="22"/>
          <w:lang w:val="ru-RU"/>
        </w:rPr>
      </w:pPr>
    </w:p>
    <w:p w:rsidR="00C32A09" w:rsidRPr="00A3302D" w:rsidRDefault="00C32A09">
      <w:pPr>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Default="00364A47" w:rsidP="00A241E8">
      <w:pPr>
        <w:widowControl w:val="0"/>
        <w:autoSpaceDE w:val="0"/>
        <w:autoSpaceDN w:val="0"/>
        <w:adjustRightInd w:val="0"/>
        <w:spacing w:before="120"/>
        <w:ind w:left="720"/>
        <w:contextualSpacing/>
        <w:jc w:val="right"/>
        <w:rPr>
          <w:szCs w:val="22"/>
          <w:lang w:val="ru-RU"/>
        </w:rPr>
      </w:pPr>
    </w:p>
    <w:p w:rsidR="0020525C" w:rsidRDefault="0020525C" w:rsidP="00A241E8">
      <w:pPr>
        <w:widowControl w:val="0"/>
        <w:autoSpaceDE w:val="0"/>
        <w:autoSpaceDN w:val="0"/>
        <w:adjustRightInd w:val="0"/>
        <w:spacing w:before="120"/>
        <w:ind w:left="720"/>
        <w:contextualSpacing/>
        <w:jc w:val="right"/>
        <w:rPr>
          <w:szCs w:val="22"/>
          <w:lang w:val="ru-RU"/>
        </w:rPr>
      </w:pPr>
    </w:p>
    <w:p w:rsidR="0020525C" w:rsidRDefault="0020525C" w:rsidP="00A241E8">
      <w:pPr>
        <w:widowControl w:val="0"/>
        <w:autoSpaceDE w:val="0"/>
        <w:autoSpaceDN w:val="0"/>
        <w:adjustRightInd w:val="0"/>
        <w:spacing w:before="120"/>
        <w:ind w:left="720"/>
        <w:contextualSpacing/>
        <w:jc w:val="right"/>
        <w:rPr>
          <w:szCs w:val="22"/>
          <w:lang w:val="ru-RU"/>
        </w:rPr>
      </w:pPr>
    </w:p>
    <w:p w:rsidR="0020525C" w:rsidRPr="00A3302D" w:rsidRDefault="0020525C"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Pr="00A3302D" w:rsidRDefault="00364A47" w:rsidP="00A241E8">
      <w:pPr>
        <w:widowControl w:val="0"/>
        <w:autoSpaceDE w:val="0"/>
        <w:autoSpaceDN w:val="0"/>
        <w:adjustRightInd w:val="0"/>
        <w:spacing w:before="120"/>
        <w:ind w:left="720"/>
        <w:contextualSpacing/>
        <w:jc w:val="right"/>
        <w:rPr>
          <w:szCs w:val="22"/>
          <w:lang w:val="ru-RU"/>
        </w:rPr>
      </w:pPr>
    </w:p>
    <w:p w:rsidR="00364A47" w:rsidRDefault="00364A47" w:rsidP="00A241E8">
      <w:pPr>
        <w:widowControl w:val="0"/>
        <w:autoSpaceDE w:val="0"/>
        <w:autoSpaceDN w:val="0"/>
        <w:adjustRightInd w:val="0"/>
        <w:spacing w:before="120"/>
        <w:ind w:left="720"/>
        <w:contextualSpacing/>
        <w:jc w:val="right"/>
        <w:rPr>
          <w:szCs w:val="22"/>
          <w:lang w:val="ru-RU"/>
        </w:rPr>
      </w:pPr>
    </w:p>
    <w:p w:rsidR="00622261" w:rsidRDefault="00622261" w:rsidP="00A241E8">
      <w:pPr>
        <w:widowControl w:val="0"/>
        <w:autoSpaceDE w:val="0"/>
        <w:autoSpaceDN w:val="0"/>
        <w:adjustRightInd w:val="0"/>
        <w:spacing w:before="120"/>
        <w:ind w:left="720"/>
        <w:contextualSpacing/>
        <w:jc w:val="right"/>
        <w:rPr>
          <w:szCs w:val="22"/>
          <w:lang w:val="ru-RU"/>
        </w:rPr>
      </w:pPr>
    </w:p>
    <w:p w:rsidR="00622261" w:rsidRDefault="00622261"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DF0087" w:rsidRDefault="00DF0087" w:rsidP="00A241E8">
      <w:pPr>
        <w:widowControl w:val="0"/>
        <w:autoSpaceDE w:val="0"/>
        <w:autoSpaceDN w:val="0"/>
        <w:adjustRightInd w:val="0"/>
        <w:spacing w:before="120"/>
        <w:ind w:left="720"/>
        <w:contextualSpacing/>
        <w:jc w:val="right"/>
        <w:rPr>
          <w:szCs w:val="22"/>
          <w:lang w:val="ru-RU"/>
        </w:rPr>
      </w:pPr>
    </w:p>
    <w:p w:rsidR="00622261" w:rsidRDefault="00622261" w:rsidP="00A241E8">
      <w:pPr>
        <w:widowControl w:val="0"/>
        <w:autoSpaceDE w:val="0"/>
        <w:autoSpaceDN w:val="0"/>
        <w:adjustRightInd w:val="0"/>
        <w:spacing w:before="120"/>
        <w:ind w:left="720"/>
        <w:contextualSpacing/>
        <w:jc w:val="right"/>
        <w:rPr>
          <w:szCs w:val="22"/>
          <w:lang w:val="ru-RU"/>
        </w:rPr>
      </w:pPr>
    </w:p>
    <w:p w:rsidR="00622261" w:rsidRPr="00A3302D" w:rsidRDefault="00622261" w:rsidP="00A241E8">
      <w:pPr>
        <w:widowControl w:val="0"/>
        <w:autoSpaceDE w:val="0"/>
        <w:autoSpaceDN w:val="0"/>
        <w:adjustRightInd w:val="0"/>
        <w:spacing w:before="120"/>
        <w:ind w:left="720"/>
        <w:contextualSpacing/>
        <w:jc w:val="right"/>
        <w:rPr>
          <w:szCs w:val="22"/>
          <w:lang w:val="ru-RU"/>
        </w:rPr>
      </w:pPr>
    </w:p>
    <w:p w:rsidR="00243140" w:rsidRPr="00A3302D" w:rsidRDefault="00243140" w:rsidP="00A241E8">
      <w:pPr>
        <w:widowControl w:val="0"/>
        <w:autoSpaceDE w:val="0"/>
        <w:autoSpaceDN w:val="0"/>
        <w:adjustRightInd w:val="0"/>
        <w:spacing w:before="120"/>
        <w:ind w:left="720"/>
        <w:contextualSpacing/>
        <w:jc w:val="right"/>
        <w:rPr>
          <w:szCs w:val="22"/>
          <w:lang w:val="ru-RU"/>
        </w:rPr>
      </w:pPr>
    </w:p>
    <w:p w:rsidR="007555FE" w:rsidRPr="00A3302D" w:rsidRDefault="00EB7BF1" w:rsidP="007555FE">
      <w:pPr>
        <w:widowControl w:val="0"/>
        <w:autoSpaceDE w:val="0"/>
        <w:autoSpaceDN w:val="0"/>
        <w:adjustRightInd w:val="0"/>
        <w:spacing w:before="120"/>
        <w:ind w:left="720"/>
        <w:contextualSpacing/>
        <w:jc w:val="right"/>
        <w:rPr>
          <w:szCs w:val="22"/>
          <w:lang w:val="ru-RU"/>
        </w:rPr>
      </w:pPr>
      <w:r w:rsidRPr="00A3302D">
        <w:rPr>
          <w:szCs w:val="22"/>
          <w:lang w:val="ru-RU"/>
        </w:rPr>
        <w:t>Приложение №1</w:t>
      </w:r>
    </w:p>
    <w:p w:rsidR="00333875" w:rsidRPr="00A3302D" w:rsidRDefault="007555FE" w:rsidP="00333875">
      <w:pPr>
        <w:ind w:left="360"/>
        <w:jc w:val="center"/>
        <w:rPr>
          <w:szCs w:val="22"/>
          <w:lang w:val="ru-RU"/>
        </w:rPr>
      </w:pPr>
      <w:r w:rsidRPr="00A3302D">
        <w:rPr>
          <w:szCs w:val="22"/>
          <w:lang w:val="ru-RU"/>
        </w:rPr>
        <w:t xml:space="preserve">к 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7555FE" w:rsidRPr="00A3302D" w:rsidRDefault="007555FE" w:rsidP="00333875">
      <w:pPr>
        <w:widowControl w:val="0"/>
        <w:autoSpaceDE w:val="0"/>
        <w:autoSpaceDN w:val="0"/>
        <w:adjustRightInd w:val="0"/>
        <w:spacing w:before="120"/>
        <w:ind w:left="720"/>
        <w:contextualSpacing/>
        <w:jc w:val="right"/>
        <w:rPr>
          <w:szCs w:val="22"/>
          <w:lang w:val="ru-RU"/>
        </w:rPr>
      </w:pPr>
      <w:r w:rsidRPr="00A3302D">
        <w:rPr>
          <w:szCs w:val="22"/>
          <w:lang w:val="ru-RU"/>
        </w:rPr>
        <w:t>№ ______________  от «__»_____</w:t>
      </w:r>
      <w:r w:rsidR="00CC6792">
        <w:rPr>
          <w:szCs w:val="22"/>
          <w:lang w:val="ru-RU"/>
        </w:rPr>
        <w:t>___</w:t>
      </w:r>
      <w:r w:rsidRPr="00A3302D">
        <w:rPr>
          <w:szCs w:val="22"/>
          <w:lang w:val="ru-RU"/>
        </w:rPr>
        <w:t xml:space="preserve">  201</w:t>
      </w:r>
      <w:r w:rsidR="00333875" w:rsidRPr="00A3302D">
        <w:rPr>
          <w:szCs w:val="22"/>
          <w:lang w:val="ru-RU"/>
        </w:rPr>
        <w:t>7</w:t>
      </w:r>
      <w:r w:rsidRPr="00A3302D">
        <w:rPr>
          <w:szCs w:val="22"/>
          <w:lang w:val="ru-RU"/>
        </w:rPr>
        <w:t xml:space="preserve"> г.</w:t>
      </w:r>
    </w:p>
    <w:p w:rsidR="00A241E8" w:rsidRPr="00A3302D" w:rsidRDefault="00A241E8" w:rsidP="00C32A09">
      <w:pPr>
        <w:widowControl w:val="0"/>
        <w:autoSpaceDE w:val="0"/>
        <w:autoSpaceDN w:val="0"/>
        <w:adjustRightInd w:val="0"/>
        <w:spacing w:before="120"/>
        <w:ind w:left="720"/>
        <w:contextualSpacing/>
        <w:jc w:val="right"/>
        <w:rPr>
          <w:szCs w:val="22"/>
          <w:lang w:val="ru-RU"/>
        </w:rPr>
      </w:pPr>
    </w:p>
    <w:p w:rsidR="007555FE" w:rsidRPr="00A3302D" w:rsidRDefault="007555FE" w:rsidP="00C32A09">
      <w:pPr>
        <w:widowControl w:val="0"/>
        <w:autoSpaceDE w:val="0"/>
        <w:autoSpaceDN w:val="0"/>
        <w:adjustRightInd w:val="0"/>
        <w:spacing w:before="120"/>
        <w:ind w:left="720"/>
        <w:contextualSpacing/>
        <w:jc w:val="right"/>
        <w:rPr>
          <w:szCs w:val="22"/>
          <w:lang w:val="ru-RU"/>
        </w:rPr>
      </w:pPr>
    </w:p>
    <w:p w:rsidR="007555FE" w:rsidRPr="00A3302D" w:rsidRDefault="00EB7BF1" w:rsidP="007555FE">
      <w:pPr>
        <w:jc w:val="center"/>
        <w:rPr>
          <w:szCs w:val="22"/>
          <w:lang w:val="ru-RU"/>
        </w:rPr>
      </w:pPr>
      <w:r w:rsidRPr="00A3302D">
        <w:rPr>
          <w:szCs w:val="22"/>
          <w:lang w:val="ru-RU"/>
        </w:rPr>
        <w:t>ТЕХНИЧЕСКИЕ</w:t>
      </w:r>
      <w:r w:rsidR="007555FE" w:rsidRPr="00A3302D">
        <w:rPr>
          <w:szCs w:val="22"/>
          <w:lang w:val="ru-RU"/>
        </w:rPr>
        <w:t xml:space="preserve"> </w:t>
      </w:r>
      <w:r w:rsidRPr="00A3302D">
        <w:rPr>
          <w:szCs w:val="22"/>
          <w:lang w:val="ru-RU"/>
        </w:rPr>
        <w:t>ТРЕБОВАНИЯ</w:t>
      </w:r>
    </w:p>
    <w:p w:rsidR="007555FE" w:rsidRPr="00A3302D" w:rsidRDefault="007555FE" w:rsidP="007555FE">
      <w:pPr>
        <w:jc w:val="left"/>
        <w:rPr>
          <w:b/>
          <w:szCs w:val="22"/>
          <w:lang w:val="ru-RU"/>
        </w:rPr>
      </w:pPr>
    </w:p>
    <w:p w:rsidR="007555FE" w:rsidRPr="00A3302D" w:rsidRDefault="007555FE" w:rsidP="007555FE">
      <w:pPr>
        <w:jc w:val="left"/>
        <w:rPr>
          <w:b/>
          <w:szCs w:val="22"/>
          <w:lang w:val="ru-RU"/>
        </w:rPr>
      </w:pPr>
    </w:p>
    <w:p w:rsidR="007D35B6" w:rsidRPr="00A3302D" w:rsidRDefault="007555FE" w:rsidP="0042208B">
      <w:pPr>
        <w:rPr>
          <w:bCs/>
          <w:szCs w:val="22"/>
          <w:lang w:val="ru-RU"/>
        </w:rPr>
      </w:pPr>
      <w:r w:rsidRPr="00A3302D">
        <w:rPr>
          <w:b/>
          <w:szCs w:val="22"/>
          <w:lang w:val="ru-RU"/>
        </w:rPr>
        <w:t xml:space="preserve">1. </w:t>
      </w:r>
    </w:p>
    <w:tbl>
      <w:tblPr>
        <w:tblW w:w="9276" w:type="dxa"/>
        <w:tblInd w:w="93" w:type="dxa"/>
        <w:tblLook w:val="04A0" w:firstRow="1" w:lastRow="0" w:firstColumn="1" w:lastColumn="0" w:noHBand="0" w:noVBand="1"/>
      </w:tblPr>
      <w:tblGrid>
        <w:gridCol w:w="1000"/>
        <w:gridCol w:w="4260"/>
        <w:gridCol w:w="1843"/>
        <w:gridCol w:w="2173"/>
      </w:tblGrid>
      <w:tr w:rsidR="007D35B6" w:rsidRPr="00411133" w:rsidTr="003E1EDA">
        <w:trPr>
          <w:trHeight w:val="315"/>
        </w:trPr>
        <w:tc>
          <w:tcPr>
            <w:tcW w:w="100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7D35B6" w:rsidRPr="007D35B6" w:rsidRDefault="007D35B6" w:rsidP="00466C5A">
            <w:pPr>
              <w:jc w:val="center"/>
              <w:rPr>
                <w:b/>
                <w:bCs/>
                <w:color w:val="000000"/>
                <w:szCs w:val="22"/>
              </w:rPr>
            </w:pPr>
            <w:r w:rsidRPr="007D35B6">
              <w:rPr>
                <w:b/>
                <w:bCs/>
                <w:color w:val="000000"/>
                <w:szCs w:val="22"/>
              </w:rPr>
              <w:t>№</w:t>
            </w:r>
          </w:p>
        </w:tc>
        <w:tc>
          <w:tcPr>
            <w:tcW w:w="4260" w:type="dxa"/>
            <w:tcBorders>
              <w:top w:val="single" w:sz="8" w:space="0" w:color="auto"/>
              <w:left w:val="nil"/>
              <w:bottom w:val="single" w:sz="8" w:space="0" w:color="auto"/>
              <w:right w:val="single" w:sz="8" w:space="0" w:color="auto"/>
            </w:tcBorders>
            <w:shd w:val="clear" w:color="000000" w:fill="C0C0C0"/>
            <w:vAlign w:val="bottom"/>
            <w:hideMark/>
          </w:tcPr>
          <w:p w:rsidR="007D35B6" w:rsidRPr="007D35B6" w:rsidRDefault="007D35B6" w:rsidP="00466C5A">
            <w:pPr>
              <w:jc w:val="center"/>
              <w:rPr>
                <w:b/>
                <w:bCs/>
                <w:color w:val="000000"/>
                <w:szCs w:val="22"/>
              </w:rPr>
            </w:pPr>
            <w:proofErr w:type="spellStart"/>
            <w:r w:rsidRPr="007D35B6">
              <w:rPr>
                <w:b/>
                <w:bCs/>
                <w:color w:val="000000"/>
                <w:szCs w:val="22"/>
              </w:rPr>
              <w:t>Наименование</w:t>
            </w:r>
            <w:proofErr w:type="spellEnd"/>
          </w:p>
        </w:tc>
        <w:tc>
          <w:tcPr>
            <w:tcW w:w="1843" w:type="dxa"/>
            <w:tcBorders>
              <w:top w:val="single" w:sz="8" w:space="0" w:color="auto"/>
              <w:left w:val="nil"/>
              <w:bottom w:val="single" w:sz="8" w:space="0" w:color="auto"/>
              <w:right w:val="single" w:sz="8" w:space="0" w:color="auto"/>
            </w:tcBorders>
            <w:shd w:val="clear" w:color="000000" w:fill="C0C0C0"/>
            <w:noWrap/>
            <w:vAlign w:val="bottom"/>
            <w:hideMark/>
          </w:tcPr>
          <w:p w:rsidR="007D35B6" w:rsidRPr="007D35B6" w:rsidRDefault="007D35B6" w:rsidP="00466C5A">
            <w:pPr>
              <w:jc w:val="center"/>
              <w:rPr>
                <w:b/>
                <w:bCs/>
                <w:color w:val="000000"/>
                <w:szCs w:val="22"/>
              </w:rPr>
            </w:pPr>
            <w:proofErr w:type="spellStart"/>
            <w:r w:rsidRPr="007D35B6">
              <w:rPr>
                <w:b/>
                <w:bCs/>
                <w:color w:val="000000"/>
                <w:szCs w:val="22"/>
              </w:rPr>
              <w:t>Обозначение</w:t>
            </w:r>
            <w:proofErr w:type="spellEnd"/>
          </w:p>
        </w:tc>
        <w:tc>
          <w:tcPr>
            <w:tcW w:w="2173" w:type="dxa"/>
            <w:tcBorders>
              <w:top w:val="single" w:sz="8" w:space="0" w:color="auto"/>
              <w:left w:val="nil"/>
              <w:bottom w:val="single" w:sz="8" w:space="0" w:color="auto"/>
              <w:right w:val="single" w:sz="4" w:space="0" w:color="auto"/>
            </w:tcBorders>
            <w:shd w:val="clear" w:color="000000" w:fill="C0C0C0"/>
            <w:vAlign w:val="bottom"/>
            <w:hideMark/>
          </w:tcPr>
          <w:p w:rsidR="007D35B6" w:rsidRPr="007D35B6" w:rsidRDefault="007D35B6" w:rsidP="00DE23AB">
            <w:pPr>
              <w:jc w:val="center"/>
              <w:rPr>
                <w:b/>
                <w:bCs/>
                <w:color w:val="000000"/>
                <w:szCs w:val="22"/>
              </w:rPr>
            </w:pPr>
            <w:proofErr w:type="spellStart"/>
            <w:r w:rsidRPr="007D35B6">
              <w:rPr>
                <w:b/>
                <w:bCs/>
                <w:color w:val="000000"/>
                <w:szCs w:val="22"/>
              </w:rPr>
              <w:t>Цена</w:t>
            </w:r>
            <w:proofErr w:type="spellEnd"/>
            <w:r w:rsidRPr="007D35B6">
              <w:rPr>
                <w:b/>
                <w:bCs/>
                <w:color w:val="000000"/>
                <w:szCs w:val="22"/>
              </w:rPr>
              <w:t xml:space="preserve"> </w:t>
            </w:r>
            <w:proofErr w:type="spellStart"/>
            <w:r w:rsidRPr="007D35B6">
              <w:rPr>
                <w:b/>
                <w:bCs/>
                <w:color w:val="000000"/>
                <w:szCs w:val="22"/>
              </w:rPr>
              <w:t>руб</w:t>
            </w:r>
            <w:proofErr w:type="spellEnd"/>
            <w:r w:rsidRPr="007D35B6">
              <w:rPr>
                <w:b/>
                <w:bCs/>
                <w:color w:val="000000"/>
                <w:szCs w:val="22"/>
              </w:rPr>
              <w:t xml:space="preserve">. </w:t>
            </w:r>
            <w:r w:rsidR="00DE23AB">
              <w:rPr>
                <w:b/>
                <w:bCs/>
                <w:color w:val="000000"/>
                <w:szCs w:val="22"/>
                <w:lang w:val="ru-RU"/>
              </w:rPr>
              <w:t>без</w:t>
            </w:r>
            <w:r w:rsidRPr="007D35B6">
              <w:rPr>
                <w:b/>
                <w:bCs/>
                <w:color w:val="000000"/>
                <w:szCs w:val="22"/>
              </w:rPr>
              <w:t xml:space="preserve"> НДС </w:t>
            </w:r>
          </w:p>
        </w:tc>
      </w:tr>
      <w:tr w:rsidR="007D35B6" w:rsidRPr="00411133" w:rsidTr="003E1EDA">
        <w:trPr>
          <w:trHeight w:val="330"/>
        </w:trPr>
        <w:tc>
          <w:tcPr>
            <w:tcW w:w="1000" w:type="dxa"/>
            <w:tcBorders>
              <w:top w:val="nil"/>
              <w:left w:val="single" w:sz="8" w:space="0" w:color="auto"/>
              <w:bottom w:val="single" w:sz="8" w:space="0" w:color="auto"/>
              <w:right w:val="nil"/>
            </w:tcBorders>
            <w:shd w:val="clear" w:color="000000" w:fill="B8CCE4"/>
            <w:noWrap/>
            <w:vAlign w:val="bottom"/>
            <w:hideMark/>
          </w:tcPr>
          <w:p w:rsidR="007D35B6" w:rsidRPr="007D35B6" w:rsidRDefault="007D35B6" w:rsidP="00466C5A">
            <w:pPr>
              <w:jc w:val="center"/>
              <w:rPr>
                <w:b/>
                <w:bCs/>
                <w:color w:val="000000"/>
                <w:szCs w:val="22"/>
              </w:rPr>
            </w:pPr>
            <w:r w:rsidRPr="007D35B6">
              <w:rPr>
                <w:b/>
                <w:bCs/>
                <w:color w:val="000000"/>
                <w:szCs w:val="22"/>
              </w:rPr>
              <w:t> </w:t>
            </w:r>
          </w:p>
        </w:tc>
        <w:tc>
          <w:tcPr>
            <w:tcW w:w="4260" w:type="dxa"/>
            <w:tcBorders>
              <w:top w:val="nil"/>
              <w:left w:val="nil"/>
              <w:bottom w:val="single" w:sz="8" w:space="0" w:color="auto"/>
              <w:right w:val="nil"/>
            </w:tcBorders>
            <w:shd w:val="clear" w:color="000000" w:fill="B8CCE4"/>
            <w:vAlign w:val="bottom"/>
            <w:hideMark/>
          </w:tcPr>
          <w:p w:rsidR="007D35B6" w:rsidRPr="007D35B6" w:rsidRDefault="007D35B6" w:rsidP="00466C5A">
            <w:pPr>
              <w:rPr>
                <w:b/>
                <w:bCs/>
                <w:color w:val="000000"/>
                <w:szCs w:val="22"/>
              </w:rPr>
            </w:pPr>
            <w:r w:rsidRPr="007D35B6">
              <w:rPr>
                <w:b/>
                <w:bCs/>
                <w:color w:val="000000"/>
                <w:szCs w:val="22"/>
              </w:rPr>
              <w:t> </w:t>
            </w:r>
          </w:p>
        </w:tc>
        <w:tc>
          <w:tcPr>
            <w:tcW w:w="1843" w:type="dxa"/>
            <w:tcBorders>
              <w:top w:val="nil"/>
              <w:left w:val="nil"/>
              <w:bottom w:val="single" w:sz="8" w:space="0" w:color="auto"/>
              <w:right w:val="nil"/>
            </w:tcBorders>
            <w:shd w:val="clear" w:color="000000" w:fill="B8CCE4"/>
            <w:vAlign w:val="bottom"/>
            <w:hideMark/>
          </w:tcPr>
          <w:p w:rsidR="007D35B6" w:rsidRPr="007D35B6" w:rsidRDefault="007D35B6" w:rsidP="00466C5A">
            <w:pPr>
              <w:rPr>
                <w:b/>
                <w:bCs/>
                <w:color w:val="000000"/>
                <w:szCs w:val="22"/>
              </w:rPr>
            </w:pPr>
            <w:r w:rsidRPr="007D35B6">
              <w:rPr>
                <w:b/>
                <w:bCs/>
                <w:color w:val="000000"/>
                <w:szCs w:val="22"/>
              </w:rPr>
              <w:t> </w:t>
            </w:r>
          </w:p>
        </w:tc>
        <w:tc>
          <w:tcPr>
            <w:tcW w:w="2173" w:type="dxa"/>
            <w:tcBorders>
              <w:top w:val="nil"/>
              <w:left w:val="nil"/>
              <w:bottom w:val="single" w:sz="8" w:space="0" w:color="auto"/>
              <w:right w:val="single" w:sz="4" w:space="0" w:color="auto"/>
            </w:tcBorders>
            <w:shd w:val="clear" w:color="000000" w:fill="B8CCE4"/>
            <w:vAlign w:val="bottom"/>
            <w:hideMark/>
          </w:tcPr>
          <w:p w:rsidR="007D35B6" w:rsidRPr="007D35B6" w:rsidRDefault="007D35B6" w:rsidP="00466C5A">
            <w:pPr>
              <w:rPr>
                <w:b/>
                <w:bCs/>
                <w:color w:val="000000"/>
                <w:szCs w:val="22"/>
              </w:rPr>
            </w:pPr>
            <w:r w:rsidRPr="007D35B6">
              <w:rPr>
                <w:b/>
                <w:bCs/>
                <w:color w:val="000000"/>
                <w:szCs w:val="22"/>
              </w:rPr>
              <w:t> </w:t>
            </w:r>
          </w:p>
        </w:tc>
      </w:tr>
      <w:tr w:rsidR="007D35B6" w:rsidRPr="00411133" w:rsidTr="003E1EDA">
        <w:trPr>
          <w:trHeight w:val="315"/>
        </w:trPr>
        <w:tc>
          <w:tcPr>
            <w:tcW w:w="1000" w:type="dxa"/>
            <w:tcBorders>
              <w:top w:val="nil"/>
              <w:left w:val="single" w:sz="8" w:space="0" w:color="auto"/>
              <w:bottom w:val="single" w:sz="8" w:space="0" w:color="auto"/>
              <w:right w:val="nil"/>
            </w:tcBorders>
            <w:shd w:val="clear" w:color="000000" w:fill="D7E4BC"/>
            <w:noWrap/>
            <w:vAlign w:val="bottom"/>
            <w:hideMark/>
          </w:tcPr>
          <w:p w:rsidR="007D35B6" w:rsidRPr="007D35B6" w:rsidRDefault="007D35B6" w:rsidP="00466C5A">
            <w:pPr>
              <w:jc w:val="center"/>
              <w:rPr>
                <w:b/>
                <w:bCs/>
                <w:color w:val="000000"/>
                <w:szCs w:val="22"/>
              </w:rPr>
            </w:pPr>
            <w:r w:rsidRPr="007D35B6">
              <w:rPr>
                <w:b/>
                <w:bCs/>
                <w:color w:val="000000"/>
                <w:szCs w:val="22"/>
              </w:rPr>
              <w:t> </w:t>
            </w:r>
          </w:p>
        </w:tc>
        <w:tc>
          <w:tcPr>
            <w:tcW w:w="4260" w:type="dxa"/>
            <w:tcBorders>
              <w:top w:val="nil"/>
              <w:left w:val="single" w:sz="8" w:space="0" w:color="auto"/>
              <w:bottom w:val="single" w:sz="8" w:space="0" w:color="auto"/>
              <w:right w:val="nil"/>
            </w:tcBorders>
            <w:shd w:val="clear" w:color="000000" w:fill="D7E4BC"/>
            <w:noWrap/>
            <w:vAlign w:val="bottom"/>
            <w:hideMark/>
          </w:tcPr>
          <w:p w:rsidR="007D35B6" w:rsidRPr="007D35B6" w:rsidRDefault="007D35B6" w:rsidP="00466C5A">
            <w:pPr>
              <w:rPr>
                <w:b/>
                <w:bCs/>
                <w:color w:val="000000"/>
                <w:szCs w:val="22"/>
              </w:rPr>
            </w:pPr>
            <w:proofErr w:type="spellStart"/>
            <w:r w:rsidRPr="007D35B6">
              <w:rPr>
                <w:b/>
                <w:bCs/>
                <w:color w:val="000000"/>
                <w:szCs w:val="22"/>
              </w:rPr>
              <w:t>Точки</w:t>
            </w:r>
            <w:proofErr w:type="spellEnd"/>
            <w:r w:rsidRPr="007D35B6">
              <w:rPr>
                <w:b/>
                <w:bCs/>
                <w:color w:val="000000"/>
                <w:szCs w:val="22"/>
              </w:rPr>
              <w:t xml:space="preserve"> </w:t>
            </w:r>
            <w:proofErr w:type="spellStart"/>
            <w:r w:rsidRPr="007D35B6">
              <w:rPr>
                <w:b/>
                <w:bCs/>
                <w:color w:val="000000"/>
                <w:szCs w:val="22"/>
              </w:rPr>
              <w:t>доступа</w:t>
            </w:r>
            <w:proofErr w:type="spellEnd"/>
          </w:p>
        </w:tc>
        <w:tc>
          <w:tcPr>
            <w:tcW w:w="1843" w:type="dxa"/>
            <w:tcBorders>
              <w:top w:val="nil"/>
              <w:left w:val="nil"/>
              <w:bottom w:val="single" w:sz="8" w:space="0" w:color="auto"/>
              <w:right w:val="nil"/>
            </w:tcBorders>
            <w:shd w:val="clear" w:color="000000" w:fill="D7E4BC"/>
            <w:noWrap/>
            <w:vAlign w:val="bottom"/>
            <w:hideMark/>
          </w:tcPr>
          <w:p w:rsidR="007D35B6" w:rsidRPr="007D35B6" w:rsidRDefault="007D35B6" w:rsidP="00466C5A">
            <w:pPr>
              <w:rPr>
                <w:b/>
                <w:bCs/>
                <w:color w:val="000000"/>
                <w:szCs w:val="22"/>
              </w:rPr>
            </w:pPr>
            <w:r w:rsidRPr="007D35B6">
              <w:rPr>
                <w:b/>
                <w:bCs/>
                <w:color w:val="000000"/>
                <w:szCs w:val="22"/>
              </w:rPr>
              <w:t> </w:t>
            </w:r>
          </w:p>
        </w:tc>
        <w:tc>
          <w:tcPr>
            <w:tcW w:w="2173" w:type="dxa"/>
            <w:tcBorders>
              <w:top w:val="nil"/>
              <w:left w:val="nil"/>
              <w:bottom w:val="single" w:sz="8" w:space="0" w:color="auto"/>
              <w:right w:val="single" w:sz="4" w:space="0" w:color="auto"/>
            </w:tcBorders>
            <w:shd w:val="clear" w:color="000000" w:fill="D7E4BC"/>
            <w:noWrap/>
            <w:vAlign w:val="bottom"/>
            <w:hideMark/>
          </w:tcPr>
          <w:p w:rsidR="007D35B6" w:rsidRPr="007D35B6" w:rsidRDefault="007D35B6" w:rsidP="00466C5A">
            <w:pPr>
              <w:rPr>
                <w:b/>
                <w:bCs/>
                <w:color w:val="000000"/>
                <w:szCs w:val="22"/>
              </w:rPr>
            </w:pPr>
            <w:r w:rsidRPr="007D35B6">
              <w:rPr>
                <w:b/>
                <w:bCs/>
                <w:color w:val="000000"/>
                <w:szCs w:val="22"/>
              </w:rPr>
              <w:t> </w:t>
            </w:r>
          </w:p>
        </w:tc>
      </w:tr>
      <w:tr w:rsidR="00DE23AB" w:rsidRPr="00411133" w:rsidTr="00DE23AB">
        <w:trPr>
          <w:trHeight w:val="73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Точка</w:t>
            </w:r>
            <w:proofErr w:type="spellEnd"/>
            <w:r w:rsidRPr="007D35B6">
              <w:rPr>
                <w:color w:val="000000"/>
                <w:szCs w:val="22"/>
              </w:rPr>
              <w:t xml:space="preserve"> </w:t>
            </w:r>
            <w:proofErr w:type="spellStart"/>
            <w:r w:rsidRPr="007D35B6">
              <w:rPr>
                <w:color w:val="000000"/>
                <w:szCs w:val="22"/>
              </w:rPr>
              <w:t>доступа</w:t>
            </w:r>
            <w:proofErr w:type="spellEnd"/>
            <w:r w:rsidRPr="007D35B6">
              <w:rPr>
                <w:color w:val="000000"/>
                <w:szCs w:val="22"/>
              </w:rPr>
              <w:t xml:space="preserve"> WEP-2ac, 802.11 ac (5G </w:t>
            </w:r>
            <w:proofErr w:type="spellStart"/>
            <w:r w:rsidRPr="007D35B6">
              <w:rPr>
                <w:color w:val="000000"/>
                <w:szCs w:val="22"/>
              </w:rPr>
              <w:t>WiFi</w:t>
            </w:r>
            <w:proofErr w:type="spellEnd"/>
            <w:r w:rsidRPr="007D35B6">
              <w:rPr>
                <w:color w:val="000000"/>
                <w:szCs w:val="22"/>
              </w:rPr>
              <w:t xml:space="preserve">), 2.4/5GHz;2х2 MIMO; 1 </w:t>
            </w:r>
            <w:proofErr w:type="spellStart"/>
            <w:r w:rsidRPr="007D35B6">
              <w:rPr>
                <w:color w:val="000000"/>
                <w:szCs w:val="22"/>
              </w:rPr>
              <w:t>порт</w:t>
            </w:r>
            <w:proofErr w:type="spellEnd"/>
            <w:r w:rsidRPr="007D35B6">
              <w:rPr>
                <w:color w:val="000000"/>
                <w:szCs w:val="22"/>
              </w:rPr>
              <w:t xml:space="preserve"> 10/100/1000 Base-T, 48 В DC-</w:t>
            </w:r>
            <w:proofErr w:type="spellStart"/>
            <w:r w:rsidRPr="007D35B6">
              <w:rPr>
                <w:color w:val="000000"/>
                <w:szCs w:val="22"/>
              </w:rPr>
              <w:t>PoE</w:t>
            </w:r>
            <w:proofErr w:type="spellEnd"/>
            <w:r w:rsidRPr="007D35B6">
              <w:rPr>
                <w:color w:val="000000"/>
                <w:szCs w:val="22"/>
              </w:rPr>
              <w:t>+</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WEP-2ac</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4 177,97</w:t>
            </w:r>
          </w:p>
        </w:tc>
      </w:tr>
      <w:tr w:rsidR="00DE23AB" w:rsidRPr="00411133" w:rsidTr="00DE23AB">
        <w:trPr>
          <w:trHeight w:val="73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2</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Точка</w:t>
            </w:r>
            <w:proofErr w:type="spellEnd"/>
            <w:r w:rsidRPr="007D35B6">
              <w:rPr>
                <w:color w:val="000000"/>
                <w:szCs w:val="22"/>
              </w:rPr>
              <w:t xml:space="preserve"> </w:t>
            </w:r>
            <w:proofErr w:type="spellStart"/>
            <w:r w:rsidRPr="007D35B6">
              <w:rPr>
                <w:color w:val="000000"/>
                <w:szCs w:val="22"/>
              </w:rPr>
              <w:t>доступа</w:t>
            </w:r>
            <w:proofErr w:type="spellEnd"/>
            <w:r w:rsidRPr="007D35B6">
              <w:rPr>
                <w:color w:val="000000"/>
                <w:szCs w:val="22"/>
              </w:rPr>
              <w:t xml:space="preserve"> WEP-2ac Smart, 802.11 ac (5G </w:t>
            </w:r>
            <w:proofErr w:type="spellStart"/>
            <w:r w:rsidRPr="007D35B6">
              <w:rPr>
                <w:color w:val="000000"/>
                <w:szCs w:val="22"/>
              </w:rPr>
              <w:t>WiFi</w:t>
            </w:r>
            <w:proofErr w:type="spellEnd"/>
            <w:r w:rsidRPr="007D35B6">
              <w:rPr>
                <w:color w:val="000000"/>
                <w:szCs w:val="22"/>
              </w:rPr>
              <w:t xml:space="preserve">), 2.4/5GHz;2х2 MIMO; 1 </w:t>
            </w:r>
            <w:proofErr w:type="spellStart"/>
            <w:r w:rsidRPr="007D35B6">
              <w:rPr>
                <w:color w:val="000000"/>
                <w:szCs w:val="22"/>
              </w:rPr>
              <w:t>порт</w:t>
            </w:r>
            <w:proofErr w:type="spellEnd"/>
            <w:r w:rsidRPr="007D35B6">
              <w:rPr>
                <w:color w:val="000000"/>
                <w:szCs w:val="22"/>
              </w:rPr>
              <w:t xml:space="preserve"> 10/100/1000 Base-T, 48 В DC-</w:t>
            </w:r>
            <w:proofErr w:type="spellStart"/>
            <w:r w:rsidRPr="007D35B6">
              <w:rPr>
                <w:color w:val="000000"/>
                <w:szCs w:val="22"/>
              </w:rPr>
              <w:t>PoE</w:t>
            </w:r>
            <w:proofErr w:type="spellEnd"/>
            <w:r w:rsidRPr="007D35B6">
              <w:rPr>
                <w:color w:val="000000"/>
                <w:szCs w:val="22"/>
              </w:rPr>
              <w:t>+, Smart antenna</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WEP-2ac Smart</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6 220,34</w:t>
            </w:r>
          </w:p>
        </w:tc>
      </w:tr>
      <w:tr w:rsidR="00DE23AB" w:rsidRPr="00411133" w:rsidTr="00DE23AB">
        <w:trPr>
          <w:trHeight w:val="73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3</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Точка</w:t>
            </w:r>
            <w:proofErr w:type="spellEnd"/>
            <w:r w:rsidRPr="007D35B6">
              <w:rPr>
                <w:color w:val="000000"/>
                <w:szCs w:val="22"/>
              </w:rPr>
              <w:t xml:space="preserve"> </w:t>
            </w:r>
            <w:proofErr w:type="spellStart"/>
            <w:r w:rsidRPr="007D35B6">
              <w:rPr>
                <w:color w:val="000000"/>
                <w:szCs w:val="22"/>
              </w:rPr>
              <w:t>доступа</w:t>
            </w:r>
            <w:proofErr w:type="spellEnd"/>
            <w:r w:rsidRPr="007D35B6">
              <w:rPr>
                <w:color w:val="000000"/>
                <w:szCs w:val="22"/>
              </w:rPr>
              <w:t xml:space="preserve"> WEP-12ac, 802.11 ac (5G </w:t>
            </w:r>
            <w:proofErr w:type="spellStart"/>
            <w:r w:rsidRPr="007D35B6">
              <w:rPr>
                <w:color w:val="000000"/>
                <w:szCs w:val="22"/>
              </w:rPr>
              <w:t>WiFi</w:t>
            </w:r>
            <w:proofErr w:type="spellEnd"/>
            <w:r w:rsidRPr="007D35B6">
              <w:rPr>
                <w:color w:val="000000"/>
                <w:szCs w:val="22"/>
              </w:rPr>
              <w:t xml:space="preserve">), 2.4/5GHz;3х3 MIMO;. 2 </w:t>
            </w:r>
            <w:proofErr w:type="spellStart"/>
            <w:r w:rsidRPr="007D35B6">
              <w:rPr>
                <w:color w:val="000000"/>
                <w:szCs w:val="22"/>
              </w:rPr>
              <w:t>порта</w:t>
            </w:r>
            <w:proofErr w:type="spellEnd"/>
            <w:r w:rsidRPr="007D35B6">
              <w:rPr>
                <w:color w:val="000000"/>
                <w:szCs w:val="22"/>
              </w:rPr>
              <w:t xml:space="preserve"> 10/100/1000 Base-T, 48 В DC-</w:t>
            </w:r>
            <w:proofErr w:type="spellStart"/>
            <w:r w:rsidRPr="007D35B6">
              <w:rPr>
                <w:color w:val="000000"/>
                <w:szCs w:val="22"/>
              </w:rPr>
              <w:t>PoE</w:t>
            </w:r>
            <w:proofErr w:type="spellEnd"/>
            <w:r w:rsidRPr="007D35B6">
              <w:rPr>
                <w:color w:val="000000"/>
                <w:szCs w:val="22"/>
              </w:rPr>
              <w:t>+, 12В</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WEP-12ac</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8 838,98</w:t>
            </w:r>
          </w:p>
        </w:tc>
      </w:tr>
      <w:tr w:rsidR="00DE23AB" w:rsidRPr="00411133" w:rsidTr="00DE23AB">
        <w:trPr>
          <w:trHeight w:val="12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4</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proofErr w:type="spellStart"/>
            <w:r w:rsidRPr="007D35B6">
              <w:rPr>
                <w:color w:val="000000"/>
                <w:szCs w:val="22"/>
              </w:rPr>
              <w:t>Точка</w:t>
            </w:r>
            <w:proofErr w:type="spellEnd"/>
            <w:r w:rsidRPr="007D35B6">
              <w:rPr>
                <w:color w:val="000000"/>
                <w:szCs w:val="22"/>
              </w:rPr>
              <w:t xml:space="preserve"> </w:t>
            </w:r>
            <w:proofErr w:type="spellStart"/>
            <w:r w:rsidRPr="007D35B6">
              <w:rPr>
                <w:color w:val="000000"/>
                <w:szCs w:val="22"/>
              </w:rPr>
              <w:t>доступа</w:t>
            </w:r>
            <w:proofErr w:type="spellEnd"/>
            <w:r w:rsidRPr="007D35B6">
              <w:rPr>
                <w:color w:val="000000"/>
                <w:szCs w:val="22"/>
              </w:rPr>
              <w:t xml:space="preserve"> WOP-12ac, 802.11 ac (5G </w:t>
            </w:r>
            <w:proofErr w:type="spellStart"/>
            <w:r w:rsidRPr="007D35B6">
              <w:rPr>
                <w:color w:val="000000"/>
                <w:szCs w:val="22"/>
              </w:rPr>
              <w:t>WiFi</w:t>
            </w:r>
            <w:proofErr w:type="spellEnd"/>
            <w:r w:rsidRPr="007D35B6">
              <w:rPr>
                <w:color w:val="000000"/>
                <w:szCs w:val="22"/>
              </w:rPr>
              <w:t xml:space="preserve">), 2.4/5GHz;  3х3 MIMO;. </w:t>
            </w:r>
            <w:r w:rsidRPr="007D35B6">
              <w:rPr>
                <w:color w:val="000000"/>
                <w:szCs w:val="22"/>
                <w:lang w:val="ru-RU"/>
              </w:rPr>
              <w:t xml:space="preserve">2 порта 10/100/1000 </w:t>
            </w:r>
            <w:r w:rsidRPr="007D35B6">
              <w:rPr>
                <w:color w:val="000000"/>
                <w:szCs w:val="22"/>
              </w:rPr>
              <w:t>Base</w:t>
            </w:r>
            <w:r w:rsidRPr="007D35B6">
              <w:rPr>
                <w:color w:val="000000"/>
                <w:szCs w:val="22"/>
                <w:lang w:val="ru-RU"/>
              </w:rPr>
              <w:t>-</w:t>
            </w:r>
            <w:r w:rsidRPr="007D35B6">
              <w:rPr>
                <w:color w:val="000000"/>
                <w:szCs w:val="22"/>
              </w:rPr>
              <w:t>T</w:t>
            </w:r>
            <w:r w:rsidRPr="007D35B6">
              <w:rPr>
                <w:color w:val="000000"/>
                <w:szCs w:val="22"/>
                <w:lang w:val="ru-RU"/>
              </w:rPr>
              <w:t xml:space="preserve">, 6 </w:t>
            </w:r>
            <w:proofErr w:type="spellStart"/>
            <w:r w:rsidRPr="007D35B6">
              <w:rPr>
                <w:color w:val="000000"/>
                <w:szCs w:val="22"/>
                <w:lang w:val="ru-RU"/>
              </w:rPr>
              <w:t>разьемов</w:t>
            </w:r>
            <w:proofErr w:type="spellEnd"/>
            <w:r w:rsidRPr="007D35B6">
              <w:rPr>
                <w:color w:val="000000"/>
                <w:szCs w:val="22"/>
                <w:lang w:val="ru-RU"/>
              </w:rPr>
              <w:t xml:space="preserve"> </w:t>
            </w:r>
            <w:r w:rsidRPr="007D35B6">
              <w:rPr>
                <w:color w:val="000000"/>
                <w:szCs w:val="22"/>
              </w:rPr>
              <w:t>N</w:t>
            </w:r>
            <w:r w:rsidRPr="007D35B6">
              <w:rPr>
                <w:color w:val="000000"/>
                <w:szCs w:val="22"/>
                <w:lang w:val="ru-RU"/>
              </w:rPr>
              <w:t xml:space="preserve">-типа для подключения внешних антенн, 48 В </w:t>
            </w:r>
            <w:r w:rsidRPr="007D35B6">
              <w:rPr>
                <w:color w:val="000000"/>
                <w:szCs w:val="22"/>
              </w:rPr>
              <w:t>DC</w:t>
            </w:r>
            <w:r w:rsidRPr="007D35B6">
              <w:rPr>
                <w:color w:val="000000"/>
                <w:szCs w:val="22"/>
                <w:lang w:val="ru-RU"/>
              </w:rPr>
              <w:t>-</w:t>
            </w:r>
            <w:proofErr w:type="spellStart"/>
            <w:r w:rsidRPr="007D35B6">
              <w:rPr>
                <w:color w:val="000000"/>
                <w:szCs w:val="22"/>
              </w:rPr>
              <w:t>PoE</w:t>
            </w:r>
            <w:proofErr w:type="spellEnd"/>
            <w:r w:rsidRPr="007D35B6">
              <w:rPr>
                <w:color w:val="000000"/>
                <w:szCs w:val="22"/>
                <w:lang w:val="ru-RU"/>
              </w:rPr>
              <w:t>+</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WOP-12ac DC</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14 210,17</w:t>
            </w:r>
          </w:p>
        </w:tc>
      </w:tr>
      <w:tr w:rsidR="00DE23AB" w:rsidRPr="00411133" w:rsidTr="00DE23AB">
        <w:trPr>
          <w:trHeight w:val="12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5</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proofErr w:type="spellStart"/>
            <w:r w:rsidRPr="007D35B6">
              <w:rPr>
                <w:color w:val="000000"/>
                <w:szCs w:val="22"/>
              </w:rPr>
              <w:t>Точка</w:t>
            </w:r>
            <w:proofErr w:type="spellEnd"/>
            <w:r w:rsidRPr="007D35B6">
              <w:rPr>
                <w:color w:val="000000"/>
                <w:szCs w:val="22"/>
              </w:rPr>
              <w:t xml:space="preserve"> </w:t>
            </w:r>
            <w:proofErr w:type="spellStart"/>
            <w:r w:rsidRPr="007D35B6">
              <w:rPr>
                <w:color w:val="000000"/>
                <w:szCs w:val="22"/>
              </w:rPr>
              <w:t>доступа</w:t>
            </w:r>
            <w:proofErr w:type="spellEnd"/>
            <w:r w:rsidRPr="007D35B6">
              <w:rPr>
                <w:color w:val="000000"/>
                <w:szCs w:val="22"/>
              </w:rPr>
              <w:t xml:space="preserve"> WOP-2ac, 802.11 ac (5G </w:t>
            </w:r>
            <w:proofErr w:type="spellStart"/>
            <w:r w:rsidRPr="007D35B6">
              <w:rPr>
                <w:color w:val="000000"/>
                <w:szCs w:val="22"/>
              </w:rPr>
              <w:t>WiFi</w:t>
            </w:r>
            <w:proofErr w:type="spellEnd"/>
            <w:r w:rsidRPr="007D35B6">
              <w:rPr>
                <w:color w:val="000000"/>
                <w:szCs w:val="22"/>
              </w:rPr>
              <w:t xml:space="preserve">), 2.4/5GHz;  2х2 MIMO;. </w:t>
            </w:r>
            <w:r w:rsidRPr="007D35B6">
              <w:rPr>
                <w:color w:val="000000"/>
                <w:szCs w:val="22"/>
                <w:lang w:val="ru-RU"/>
              </w:rPr>
              <w:t xml:space="preserve">1 порта 10/100/1000 </w:t>
            </w:r>
            <w:r w:rsidRPr="007D35B6">
              <w:rPr>
                <w:color w:val="000000"/>
                <w:szCs w:val="22"/>
              </w:rPr>
              <w:t>Base</w:t>
            </w:r>
            <w:r w:rsidRPr="007D35B6">
              <w:rPr>
                <w:color w:val="000000"/>
                <w:szCs w:val="22"/>
                <w:lang w:val="ru-RU"/>
              </w:rPr>
              <w:t>-</w:t>
            </w:r>
            <w:r w:rsidRPr="007D35B6">
              <w:rPr>
                <w:color w:val="000000"/>
                <w:szCs w:val="22"/>
              </w:rPr>
              <w:t>T</w:t>
            </w:r>
            <w:r w:rsidRPr="007D35B6">
              <w:rPr>
                <w:color w:val="000000"/>
                <w:szCs w:val="22"/>
                <w:lang w:val="ru-RU"/>
              </w:rPr>
              <w:t xml:space="preserve">, 4 </w:t>
            </w:r>
            <w:proofErr w:type="spellStart"/>
            <w:r w:rsidRPr="007D35B6">
              <w:rPr>
                <w:color w:val="000000"/>
                <w:szCs w:val="22"/>
                <w:lang w:val="ru-RU"/>
              </w:rPr>
              <w:t>разьемов</w:t>
            </w:r>
            <w:proofErr w:type="spellEnd"/>
            <w:r w:rsidRPr="007D35B6">
              <w:rPr>
                <w:color w:val="000000"/>
                <w:szCs w:val="22"/>
                <w:lang w:val="ru-RU"/>
              </w:rPr>
              <w:t xml:space="preserve"> </w:t>
            </w:r>
            <w:r w:rsidRPr="007D35B6">
              <w:rPr>
                <w:color w:val="000000"/>
                <w:szCs w:val="22"/>
              </w:rPr>
              <w:t>N</w:t>
            </w:r>
            <w:r w:rsidRPr="007D35B6">
              <w:rPr>
                <w:color w:val="000000"/>
                <w:szCs w:val="22"/>
                <w:lang w:val="ru-RU"/>
              </w:rPr>
              <w:t xml:space="preserve">-типа для подключения внешних антенн, 48 В </w:t>
            </w:r>
            <w:r w:rsidRPr="007D35B6">
              <w:rPr>
                <w:color w:val="000000"/>
                <w:szCs w:val="22"/>
              </w:rPr>
              <w:t>DC</w:t>
            </w:r>
            <w:r w:rsidRPr="007D35B6">
              <w:rPr>
                <w:color w:val="000000"/>
                <w:szCs w:val="22"/>
                <w:lang w:val="ru-RU"/>
              </w:rPr>
              <w:t>-</w:t>
            </w:r>
            <w:proofErr w:type="spellStart"/>
            <w:r w:rsidRPr="007D35B6">
              <w:rPr>
                <w:color w:val="000000"/>
                <w:szCs w:val="22"/>
              </w:rPr>
              <w:t>PoE</w:t>
            </w:r>
            <w:proofErr w:type="spellEnd"/>
            <w:r w:rsidRPr="007D35B6">
              <w:rPr>
                <w:color w:val="000000"/>
                <w:szCs w:val="22"/>
                <w:lang w:val="ru-RU"/>
              </w:rPr>
              <w:t>+</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WOP-2ac</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8 008,47</w:t>
            </w:r>
          </w:p>
        </w:tc>
      </w:tr>
      <w:tr w:rsidR="00DE23AB" w:rsidRPr="00411133" w:rsidTr="00DE23AB">
        <w:trPr>
          <w:trHeight w:val="3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6</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Инжектор</w:t>
            </w:r>
            <w:proofErr w:type="spellEnd"/>
            <w:r w:rsidRPr="007D35B6">
              <w:rPr>
                <w:color w:val="000000"/>
                <w:szCs w:val="22"/>
              </w:rPr>
              <w:t xml:space="preserve"> </w:t>
            </w:r>
            <w:proofErr w:type="spellStart"/>
            <w:r w:rsidRPr="007D35B6">
              <w:rPr>
                <w:color w:val="000000"/>
                <w:szCs w:val="22"/>
              </w:rPr>
              <w:t>PoE</w:t>
            </w:r>
            <w:proofErr w:type="spellEnd"/>
            <w:r w:rsidRPr="007D35B6">
              <w:rPr>
                <w:color w:val="000000"/>
                <w:szCs w:val="22"/>
              </w:rPr>
              <w:t>+. 10/100/1000 Base-T</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691,53</w:t>
            </w:r>
          </w:p>
        </w:tc>
      </w:tr>
      <w:tr w:rsidR="007D35B6" w:rsidRPr="00411133" w:rsidTr="007D35B6">
        <w:trPr>
          <w:trHeight w:val="315"/>
        </w:trPr>
        <w:tc>
          <w:tcPr>
            <w:tcW w:w="9276" w:type="dxa"/>
            <w:gridSpan w:val="4"/>
            <w:tcBorders>
              <w:top w:val="single" w:sz="8" w:space="0" w:color="auto"/>
              <w:left w:val="single" w:sz="8" w:space="0" w:color="auto"/>
              <w:bottom w:val="single" w:sz="8" w:space="0" w:color="auto"/>
              <w:right w:val="single" w:sz="8" w:space="0" w:color="000000"/>
            </w:tcBorders>
            <w:shd w:val="clear" w:color="000000" w:fill="C0C0C0"/>
            <w:vAlign w:val="bottom"/>
            <w:hideMark/>
          </w:tcPr>
          <w:p w:rsidR="007D35B6" w:rsidRPr="007D35B6" w:rsidRDefault="007D35B6" w:rsidP="00466C5A">
            <w:pPr>
              <w:jc w:val="center"/>
              <w:rPr>
                <w:b/>
                <w:bCs/>
                <w:color w:val="000000"/>
                <w:szCs w:val="22"/>
              </w:rPr>
            </w:pPr>
            <w:proofErr w:type="spellStart"/>
            <w:r w:rsidRPr="007D35B6">
              <w:rPr>
                <w:b/>
                <w:bCs/>
                <w:color w:val="000000"/>
                <w:szCs w:val="22"/>
              </w:rPr>
              <w:t>Антенна</w:t>
            </w:r>
            <w:proofErr w:type="spellEnd"/>
            <w:r w:rsidRPr="007D35B6">
              <w:rPr>
                <w:b/>
                <w:bCs/>
                <w:color w:val="000000"/>
                <w:szCs w:val="22"/>
              </w:rPr>
              <w:t xml:space="preserve"> </w:t>
            </w:r>
            <w:proofErr w:type="spellStart"/>
            <w:r w:rsidRPr="007D35B6">
              <w:rPr>
                <w:b/>
                <w:bCs/>
                <w:color w:val="000000"/>
                <w:szCs w:val="22"/>
              </w:rPr>
              <w:t>для</w:t>
            </w:r>
            <w:proofErr w:type="spellEnd"/>
            <w:r w:rsidRPr="007D35B6">
              <w:rPr>
                <w:b/>
                <w:bCs/>
                <w:color w:val="000000"/>
                <w:szCs w:val="22"/>
              </w:rPr>
              <w:t xml:space="preserve"> WOP</w:t>
            </w:r>
          </w:p>
        </w:tc>
      </w:tr>
      <w:tr w:rsidR="007D35B6" w:rsidRPr="00411133" w:rsidTr="007D35B6">
        <w:trPr>
          <w:trHeight w:val="49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7D35B6" w:rsidRPr="007D35B6" w:rsidRDefault="007D35B6" w:rsidP="00466C5A">
            <w:pPr>
              <w:jc w:val="center"/>
              <w:rPr>
                <w:color w:val="000000"/>
                <w:szCs w:val="22"/>
              </w:rPr>
            </w:pPr>
            <w:r w:rsidRPr="007D35B6">
              <w:rPr>
                <w:color w:val="000000"/>
                <w:szCs w:val="22"/>
              </w:rPr>
              <w:t>7</w:t>
            </w:r>
          </w:p>
        </w:tc>
        <w:tc>
          <w:tcPr>
            <w:tcW w:w="4260" w:type="dxa"/>
            <w:tcBorders>
              <w:top w:val="nil"/>
              <w:left w:val="nil"/>
              <w:bottom w:val="single" w:sz="8" w:space="0" w:color="auto"/>
              <w:right w:val="single" w:sz="8" w:space="0" w:color="auto"/>
            </w:tcBorders>
            <w:shd w:val="clear" w:color="auto" w:fill="auto"/>
            <w:hideMark/>
          </w:tcPr>
          <w:p w:rsidR="007D35B6" w:rsidRPr="007D35B6" w:rsidRDefault="007D35B6" w:rsidP="00466C5A">
            <w:pPr>
              <w:rPr>
                <w:color w:val="000000"/>
                <w:szCs w:val="22"/>
                <w:lang w:val="ru-RU"/>
              </w:rPr>
            </w:pPr>
            <w:r w:rsidRPr="007D35B6">
              <w:rPr>
                <w:color w:val="000000"/>
                <w:szCs w:val="22"/>
              </w:rPr>
              <w:t>Omni</w:t>
            </w:r>
            <w:r w:rsidRPr="007D35B6">
              <w:rPr>
                <w:color w:val="000000"/>
                <w:szCs w:val="22"/>
                <w:lang w:val="ru-RU"/>
              </w:rPr>
              <w:t>, с круговой диаграммой направленности</w:t>
            </w:r>
          </w:p>
        </w:tc>
        <w:tc>
          <w:tcPr>
            <w:tcW w:w="1843" w:type="dxa"/>
            <w:tcBorders>
              <w:top w:val="nil"/>
              <w:left w:val="nil"/>
              <w:bottom w:val="single" w:sz="8" w:space="0" w:color="auto"/>
              <w:right w:val="single" w:sz="8" w:space="0" w:color="auto"/>
            </w:tcBorders>
            <w:shd w:val="clear" w:color="auto" w:fill="auto"/>
            <w:vAlign w:val="center"/>
            <w:hideMark/>
          </w:tcPr>
          <w:p w:rsidR="007D35B6" w:rsidRPr="007D35B6" w:rsidRDefault="007D35B6" w:rsidP="007D35B6">
            <w:pPr>
              <w:jc w:val="center"/>
              <w:rPr>
                <w:color w:val="000000"/>
                <w:szCs w:val="22"/>
              </w:rPr>
            </w:pPr>
            <w:r w:rsidRPr="007D35B6">
              <w:rPr>
                <w:color w:val="000000"/>
                <w:szCs w:val="22"/>
              </w:rPr>
              <w:t>F40-N</w:t>
            </w:r>
          </w:p>
        </w:tc>
        <w:tc>
          <w:tcPr>
            <w:tcW w:w="2173" w:type="dxa"/>
            <w:tcBorders>
              <w:top w:val="nil"/>
              <w:left w:val="nil"/>
              <w:bottom w:val="single" w:sz="8" w:space="0" w:color="auto"/>
              <w:right w:val="single" w:sz="8" w:space="0" w:color="auto"/>
            </w:tcBorders>
            <w:shd w:val="clear" w:color="auto" w:fill="auto"/>
            <w:noWrap/>
            <w:vAlign w:val="center"/>
            <w:hideMark/>
          </w:tcPr>
          <w:p w:rsidR="007D35B6" w:rsidRPr="007D35B6" w:rsidRDefault="00DE23AB" w:rsidP="00F10B2E">
            <w:pPr>
              <w:jc w:val="center"/>
              <w:rPr>
                <w:color w:val="000000"/>
                <w:szCs w:val="22"/>
              </w:rPr>
            </w:pPr>
            <w:r w:rsidRPr="00DE23AB">
              <w:rPr>
                <w:color w:val="000000"/>
                <w:szCs w:val="22"/>
              </w:rPr>
              <w:t>486,44</w:t>
            </w:r>
          </w:p>
        </w:tc>
      </w:tr>
      <w:tr w:rsidR="007D35B6" w:rsidRPr="00411133" w:rsidTr="007D35B6">
        <w:trPr>
          <w:trHeight w:val="315"/>
        </w:trPr>
        <w:tc>
          <w:tcPr>
            <w:tcW w:w="9276" w:type="dxa"/>
            <w:gridSpan w:val="4"/>
            <w:tcBorders>
              <w:top w:val="single" w:sz="8" w:space="0" w:color="auto"/>
              <w:left w:val="single" w:sz="8" w:space="0" w:color="auto"/>
              <w:bottom w:val="single" w:sz="8" w:space="0" w:color="auto"/>
              <w:right w:val="single" w:sz="8" w:space="0" w:color="000000"/>
            </w:tcBorders>
            <w:shd w:val="clear" w:color="000000" w:fill="C0C0C0"/>
            <w:vAlign w:val="bottom"/>
            <w:hideMark/>
          </w:tcPr>
          <w:p w:rsidR="007D35B6" w:rsidRPr="007D35B6" w:rsidRDefault="007D35B6" w:rsidP="00466C5A">
            <w:pPr>
              <w:jc w:val="center"/>
              <w:rPr>
                <w:b/>
                <w:bCs/>
                <w:color w:val="000000"/>
                <w:szCs w:val="22"/>
              </w:rPr>
            </w:pPr>
            <w:proofErr w:type="spellStart"/>
            <w:r w:rsidRPr="007D35B6">
              <w:rPr>
                <w:b/>
                <w:bCs/>
                <w:color w:val="000000"/>
                <w:szCs w:val="22"/>
              </w:rPr>
              <w:t>Контроллер</w:t>
            </w:r>
            <w:proofErr w:type="spellEnd"/>
            <w:r w:rsidRPr="007D35B6">
              <w:rPr>
                <w:b/>
                <w:bCs/>
                <w:color w:val="000000"/>
                <w:szCs w:val="22"/>
              </w:rPr>
              <w:t xml:space="preserve"> </w:t>
            </w:r>
            <w:proofErr w:type="spellStart"/>
            <w:r w:rsidRPr="007D35B6">
              <w:rPr>
                <w:b/>
                <w:bCs/>
                <w:color w:val="000000"/>
                <w:szCs w:val="22"/>
              </w:rPr>
              <w:t>Wi-fi</w:t>
            </w:r>
            <w:proofErr w:type="spellEnd"/>
          </w:p>
        </w:tc>
      </w:tr>
      <w:tr w:rsidR="00DE23AB" w:rsidRPr="00411133" w:rsidTr="00DE23AB">
        <w:trPr>
          <w:trHeight w:val="73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8</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r w:rsidRPr="007D35B6">
              <w:rPr>
                <w:color w:val="000000"/>
                <w:szCs w:val="22"/>
              </w:rPr>
              <w:t>WLC</w:t>
            </w:r>
            <w:r w:rsidRPr="007D35B6">
              <w:rPr>
                <w:color w:val="000000"/>
                <w:szCs w:val="22"/>
                <w:lang w:val="ru-RU"/>
              </w:rPr>
              <w:t xml:space="preserve">. Софт контроллер со встроенным решением </w:t>
            </w:r>
            <w:r w:rsidRPr="007D35B6">
              <w:rPr>
                <w:color w:val="000000"/>
                <w:szCs w:val="22"/>
              </w:rPr>
              <w:t>AAA</w:t>
            </w:r>
            <w:r w:rsidRPr="007D35B6">
              <w:rPr>
                <w:color w:val="000000"/>
                <w:szCs w:val="22"/>
                <w:lang w:val="ru-RU"/>
              </w:rPr>
              <w:t xml:space="preserve"> и порталом авторизации для одной точки доступа </w:t>
            </w:r>
            <w:proofErr w:type="spellStart"/>
            <w:r w:rsidRPr="007D35B6">
              <w:rPr>
                <w:color w:val="000000"/>
                <w:szCs w:val="22"/>
              </w:rPr>
              <w:t>Eltex</w:t>
            </w:r>
            <w:proofErr w:type="spellEnd"/>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WLC</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1 046,61</w:t>
            </w:r>
          </w:p>
        </w:tc>
      </w:tr>
      <w:tr w:rsidR="00DE23AB" w:rsidRPr="00411133" w:rsidTr="00DE23AB">
        <w:trPr>
          <w:trHeight w:val="510"/>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9</w:t>
            </w:r>
          </w:p>
        </w:tc>
        <w:tc>
          <w:tcPr>
            <w:tcW w:w="4260" w:type="dxa"/>
            <w:tcBorders>
              <w:top w:val="nil"/>
              <w:left w:val="nil"/>
              <w:bottom w:val="single" w:sz="8" w:space="0" w:color="auto"/>
              <w:right w:val="single" w:sz="8" w:space="0" w:color="auto"/>
            </w:tcBorders>
            <w:shd w:val="clear" w:color="auto" w:fill="auto"/>
            <w:vAlign w:val="bottom"/>
            <w:hideMark/>
          </w:tcPr>
          <w:p w:rsidR="00DE23AB" w:rsidRPr="007D35B6" w:rsidRDefault="00DE23AB" w:rsidP="00466C5A">
            <w:pPr>
              <w:rPr>
                <w:color w:val="000000"/>
                <w:szCs w:val="22"/>
                <w:lang w:val="ru-RU"/>
              </w:rPr>
            </w:pPr>
            <w:r w:rsidRPr="007D35B6">
              <w:rPr>
                <w:color w:val="000000"/>
                <w:szCs w:val="22"/>
                <w:lang w:val="ru-RU"/>
              </w:rPr>
              <w:t xml:space="preserve">ЛК </w:t>
            </w:r>
            <w:r w:rsidRPr="007D35B6">
              <w:rPr>
                <w:color w:val="000000"/>
                <w:szCs w:val="22"/>
              </w:rPr>
              <w:t>B</w:t>
            </w:r>
            <w:r w:rsidRPr="007D35B6">
              <w:rPr>
                <w:color w:val="000000"/>
                <w:szCs w:val="22"/>
                <w:lang w:val="ru-RU"/>
              </w:rPr>
              <w:t>2</w:t>
            </w:r>
            <w:r w:rsidRPr="007D35B6">
              <w:rPr>
                <w:color w:val="000000"/>
                <w:szCs w:val="22"/>
              </w:rPr>
              <w:t>B</w:t>
            </w:r>
            <w:r w:rsidRPr="007D35B6">
              <w:rPr>
                <w:color w:val="000000"/>
                <w:szCs w:val="22"/>
                <w:lang w:val="ru-RU"/>
              </w:rPr>
              <w:t>, лицензия на 100 учетных записей администратора</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LK</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23 220,34</w:t>
            </w:r>
          </w:p>
        </w:tc>
      </w:tr>
      <w:tr w:rsidR="007D35B6" w:rsidRPr="00411133" w:rsidTr="007D35B6">
        <w:trPr>
          <w:trHeight w:val="315"/>
        </w:trPr>
        <w:tc>
          <w:tcPr>
            <w:tcW w:w="9276" w:type="dxa"/>
            <w:gridSpan w:val="4"/>
            <w:tcBorders>
              <w:top w:val="single" w:sz="8" w:space="0" w:color="auto"/>
              <w:left w:val="single" w:sz="8" w:space="0" w:color="auto"/>
              <w:bottom w:val="single" w:sz="8" w:space="0" w:color="auto"/>
              <w:right w:val="single" w:sz="8" w:space="0" w:color="000000"/>
            </w:tcBorders>
            <w:shd w:val="clear" w:color="000000" w:fill="C0C0C0"/>
            <w:vAlign w:val="bottom"/>
            <w:hideMark/>
          </w:tcPr>
          <w:p w:rsidR="007D35B6" w:rsidRPr="007D35B6" w:rsidRDefault="007D35B6" w:rsidP="00466C5A">
            <w:pPr>
              <w:jc w:val="center"/>
              <w:rPr>
                <w:b/>
                <w:bCs/>
                <w:color w:val="000000"/>
                <w:szCs w:val="22"/>
              </w:rPr>
            </w:pPr>
            <w:proofErr w:type="spellStart"/>
            <w:r w:rsidRPr="007D35B6">
              <w:rPr>
                <w:b/>
                <w:bCs/>
                <w:color w:val="000000"/>
                <w:szCs w:val="22"/>
              </w:rPr>
              <w:t>Сервисны</w:t>
            </w:r>
            <w:proofErr w:type="spellEnd"/>
            <w:r w:rsidR="0020525C">
              <w:rPr>
                <w:b/>
                <w:bCs/>
                <w:color w:val="000000"/>
                <w:szCs w:val="22"/>
                <w:lang w:val="ru-RU"/>
              </w:rPr>
              <w:t>е</w:t>
            </w:r>
            <w:r w:rsidRPr="007D35B6">
              <w:rPr>
                <w:b/>
                <w:bCs/>
                <w:color w:val="000000"/>
                <w:szCs w:val="22"/>
              </w:rPr>
              <w:t xml:space="preserve"> </w:t>
            </w:r>
            <w:proofErr w:type="spellStart"/>
            <w:r w:rsidRPr="007D35B6">
              <w:rPr>
                <w:b/>
                <w:bCs/>
                <w:color w:val="000000"/>
                <w:szCs w:val="22"/>
              </w:rPr>
              <w:t>маршрутизаторы</w:t>
            </w:r>
            <w:proofErr w:type="spellEnd"/>
            <w:r w:rsidRPr="007D35B6">
              <w:rPr>
                <w:b/>
                <w:bCs/>
                <w:color w:val="000000"/>
                <w:szCs w:val="22"/>
              </w:rPr>
              <w:t xml:space="preserve"> и </w:t>
            </w:r>
            <w:proofErr w:type="spellStart"/>
            <w:r w:rsidRPr="007D35B6">
              <w:rPr>
                <w:b/>
                <w:bCs/>
                <w:color w:val="000000"/>
                <w:szCs w:val="22"/>
              </w:rPr>
              <w:t>коммутаторы</w:t>
            </w:r>
            <w:proofErr w:type="spellEnd"/>
          </w:p>
        </w:tc>
      </w:tr>
      <w:tr w:rsidR="00DE23AB" w:rsidRPr="00411133" w:rsidTr="00DE23AB">
        <w:trPr>
          <w:trHeight w:val="12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10</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Сервисный</w:t>
            </w:r>
            <w:proofErr w:type="spellEnd"/>
            <w:r w:rsidRPr="007D35B6">
              <w:rPr>
                <w:color w:val="000000"/>
                <w:szCs w:val="22"/>
              </w:rPr>
              <w:t xml:space="preserve"> </w:t>
            </w:r>
            <w:proofErr w:type="spellStart"/>
            <w:r w:rsidRPr="007D35B6">
              <w:rPr>
                <w:color w:val="000000"/>
                <w:szCs w:val="22"/>
              </w:rPr>
              <w:t>маршрутизатор</w:t>
            </w:r>
            <w:proofErr w:type="spellEnd"/>
            <w:r w:rsidRPr="007D35B6">
              <w:rPr>
                <w:color w:val="000000"/>
                <w:szCs w:val="22"/>
              </w:rPr>
              <w:t xml:space="preserve"> ESR-1200, 24x10/100/1000 Base-T, 2x10G Base-R(SFP+), 2xUSB 2.0, 1 </w:t>
            </w:r>
            <w:proofErr w:type="spellStart"/>
            <w:r w:rsidRPr="007D35B6">
              <w:rPr>
                <w:color w:val="000000"/>
                <w:szCs w:val="22"/>
              </w:rPr>
              <w:t>слот</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SD-</w:t>
            </w:r>
            <w:proofErr w:type="spellStart"/>
            <w:r w:rsidRPr="007D35B6">
              <w:rPr>
                <w:color w:val="000000"/>
                <w:szCs w:val="22"/>
              </w:rPr>
              <w:t>карт</w:t>
            </w:r>
            <w:proofErr w:type="spellEnd"/>
            <w:r w:rsidRPr="007D35B6">
              <w:rPr>
                <w:color w:val="000000"/>
                <w:szCs w:val="22"/>
              </w:rPr>
              <w:t xml:space="preserve">, 4Gb RAM, 1Gb Flash, 2 </w:t>
            </w:r>
            <w:proofErr w:type="spellStart"/>
            <w:r w:rsidRPr="007D35B6">
              <w:rPr>
                <w:color w:val="000000"/>
                <w:szCs w:val="22"/>
              </w:rPr>
              <w:t>слота</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w:t>
            </w:r>
            <w:proofErr w:type="spellStart"/>
            <w:r w:rsidRPr="007D35B6">
              <w:rPr>
                <w:color w:val="000000"/>
                <w:szCs w:val="22"/>
              </w:rPr>
              <w:t>модулей</w:t>
            </w:r>
            <w:proofErr w:type="spellEnd"/>
            <w:r w:rsidRPr="007D35B6">
              <w:rPr>
                <w:color w:val="000000"/>
                <w:szCs w:val="22"/>
              </w:rPr>
              <w:t xml:space="preserve"> </w:t>
            </w:r>
            <w:proofErr w:type="spellStart"/>
            <w:r w:rsidRPr="007D35B6">
              <w:rPr>
                <w:color w:val="000000"/>
                <w:szCs w:val="22"/>
              </w:rPr>
              <w:t>питания</w:t>
            </w:r>
            <w:proofErr w:type="spellEnd"/>
            <w:r w:rsidRPr="007D35B6">
              <w:rPr>
                <w:color w:val="000000"/>
                <w:szCs w:val="22"/>
              </w:rPr>
              <w:t xml:space="preserve">. С </w:t>
            </w:r>
            <w:proofErr w:type="spellStart"/>
            <w:r w:rsidRPr="007D35B6">
              <w:rPr>
                <w:color w:val="000000"/>
                <w:szCs w:val="22"/>
              </w:rPr>
              <w:t>учетом</w:t>
            </w:r>
            <w:proofErr w:type="spellEnd"/>
            <w:r w:rsidRPr="007D35B6">
              <w:rPr>
                <w:color w:val="000000"/>
                <w:szCs w:val="22"/>
              </w:rPr>
              <w:t xml:space="preserve"> </w:t>
            </w:r>
            <w:proofErr w:type="spellStart"/>
            <w:r w:rsidRPr="007D35B6">
              <w:rPr>
                <w:color w:val="000000"/>
                <w:szCs w:val="22"/>
              </w:rPr>
              <w:t>функций</w:t>
            </w:r>
            <w:proofErr w:type="spellEnd"/>
            <w:r w:rsidRPr="007D35B6">
              <w:rPr>
                <w:color w:val="000000"/>
                <w:szCs w:val="22"/>
              </w:rPr>
              <w:t xml:space="preserve"> БРАС</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ESR-1200</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120 254,24</w:t>
            </w:r>
          </w:p>
        </w:tc>
      </w:tr>
      <w:tr w:rsidR="00DE23AB" w:rsidRPr="00411133" w:rsidTr="00DE23AB">
        <w:trPr>
          <w:trHeight w:val="1215"/>
        </w:trPr>
        <w:tc>
          <w:tcPr>
            <w:tcW w:w="10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11</w:t>
            </w:r>
          </w:p>
        </w:tc>
        <w:tc>
          <w:tcPr>
            <w:tcW w:w="4260" w:type="dxa"/>
            <w:tcBorders>
              <w:top w:val="single" w:sz="4" w:space="0" w:color="auto"/>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Сервисный</w:t>
            </w:r>
            <w:proofErr w:type="spellEnd"/>
            <w:r w:rsidRPr="007D35B6">
              <w:rPr>
                <w:color w:val="000000"/>
                <w:szCs w:val="22"/>
              </w:rPr>
              <w:t xml:space="preserve"> </w:t>
            </w:r>
            <w:proofErr w:type="spellStart"/>
            <w:r w:rsidRPr="007D35B6">
              <w:rPr>
                <w:color w:val="000000"/>
                <w:szCs w:val="22"/>
              </w:rPr>
              <w:t>маршрутизатор</w:t>
            </w:r>
            <w:proofErr w:type="spellEnd"/>
            <w:r w:rsidRPr="007D35B6">
              <w:rPr>
                <w:color w:val="000000"/>
                <w:szCs w:val="22"/>
              </w:rPr>
              <w:t xml:space="preserve"> ESR-1700, 4х combo 10/100/1000BASE-T/1000BaseX, 8х 10GBASE-R SFP+, 2xUSB 2.0, 1 </w:t>
            </w:r>
            <w:proofErr w:type="spellStart"/>
            <w:r w:rsidRPr="007D35B6">
              <w:rPr>
                <w:color w:val="000000"/>
                <w:szCs w:val="22"/>
              </w:rPr>
              <w:t>слот</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SD-</w:t>
            </w:r>
            <w:proofErr w:type="spellStart"/>
            <w:r w:rsidRPr="007D35B6">
              <w:rPr>
                <w:color w:val="000000"/>
                <w:szCs w:val="22"/>
              </w:rPr>
              <w:t>карт</w:t>
            </w:r>
            <w:proofErr w:type="spellEnd"/>
            <w:r w:rsidRPr="007D35B6">
              <w:rPr>
                <w:color w:val="000000"/>
                <w:szCs w:val="22"/>
              </w:rPr>
              <w:t xml:space="preserve">, 32Gb RAM, 1Gb Flash, 2 </w:t>
            </w:r>
            <w:proofErr w:type="spellStart"/>
            <w:r w:rsidRPr="007D35B6">
              <w:rPr>
                <w:color w:val="000000"/>
                <w:szCs w:val="22"/>
              </w:rPr>
              <w:t>слота</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w:t>
            </w:r>
            <w:proofErr w:type="spellStart"/>
            <w:r w:rsidRPr="007D35B6">
              <w:rPr>
                <w:color w:val="000000"/>
                <w:szCs w:val="22"/>
              </w:rPr>
              <w:t>модулей</w:t>
            </w:r>
            <w:proofErr w:type="spellEnd"/>
            <w:r w:rsidRPr="007D35B6">
              <w:rPr>
                <w:color w:val="000000"/>
                <w:szCs w:val="22"/>
              </w:rPr>
              <w:t xml:space="preserve"> </w:t>
            </w:r>
            <w:proofErr w:type="spellStart"/>
            <w:r w:rsidRPr="007D35B6">
              <w:rPr>
                <w:color w:val="000000"/>
                <w:szCs w:val="22"/>
              </w:rPr>
              <w:t>питания</w:t>
            </w:r>
            <w:proofErr w:type="spellEnd"/>
            <w:r w:rsidRPr="007D35B6">
              <w:rPr>
                <w:color w:val="000000"/>
                <w:szCs w:val="22"/>
              </w:rPr>
              <w:t xml:space="preserve">. С </w:t>
            </w:r>
            <w:proofErr w:type="spellStart"/>
            <w:r w:rsidRPr="007D35B6">
              <w:rPr>
                <w:color w:val="000000"/>
                <w:szCs w:val="22"/>
              </w:rPr>
              <w:t>учетом</w:t>
            </w:r>
            <w:proofErr w:type="spellEnd"/>
            <w:r w:rsidRPr="007D35B6">
              <w:rPr>
                <w:color w:val="000000"/>
                <w:szCs w:val="22"/>
              </w:rPr>
              <w:t xml:space="preserve"> </w:t>
            </w:r>
            <w:proofErr w:type="spellStart"/>
            <w:r w:rsidRPr="007D35B6">
              <w:rPr>
                <w:color w:val="000000"/>
                <w:szCs w:val="22"/>
              </w:rPr>
              <w:t>функций</w:t>
            </w:r>
            <w:proofErr w:type="spellEnd"/>
            <w:r w:rsidRPr="007D35B6">
              <w:rPr>
                <w:color w:val="000000"/>
                <w:szCs w:val="22"/>
              </w:rPr>
              <w:t xml:space="preserve"> БРАС</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ESR-1700</w:t>
            </w:r>
          </w:p>
        </w:tc>
        <w:tc>
          <w:tcPr>
            <w:tcW w:w="2173" w:type="dxa"/>
            <w:tcBorders>
              <w:top w:val="single" w:sz="4" w:space="0" w:color="auto"/>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464 461,02</w:t>
            </w:r>
          </w:p>
        </w:tc>
      </w:tr>
      <w:tr w:rsidR="00DE23AB" w:rsidRPr="00411133" w:rsidTr="00DE23AB">
        <w:trPr>
          <w:trHeight w:val="12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12</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Сервисный</w:t>
            </w:r>
            <w:proofErr w:type="spellEnd"/>
            <w:r w:rsidRPr="007D35B6">
              <w:rPr>
                <w:color w:val="000000"/>
                <w:szCs w:val="22"/>
              </w:rPr>
              <w:t xml:space="preserve"> </w:t>
            </w:r>
            <w:proofErr w:type="spellStart"/>
            <w:r w:rsidRPr="007D35B6">
              <w:rPr>
                <w:color w:val="000000"/>
                <w:szCs w:val="22"/>
              </w:rPr>
              <w:t>маршрутизатор</w:t>
            </w:r>
            <w:proofErr w:type="spellEnd"/>
            <w:r w:rsidRPr="007D35B6">
              <w:rPr>
                <w:color w:val="000000"/>
                <w:szCs w:val="22"/>
              </w:rPr>
              <w:t xml:space="preserve"> ESR-1000, 224x10/100/1000 Base-T, 2x10G Base-R(SFP+), 2xUSB 2.0, 1 </w:t>
            </w:r>
            <w:proofErr w:type="spellStart"/>
            <w:r w:rsidRPr="007D35B6">
              <w:rPr>
                <w:color w:val="000000"/>
                <w:szCs w:val="22"/>
              </w:rPr>
              <w:t>слот</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SD-</w:t>
            </w:r>
            <w:proofErr w:type="spellStart"/>
            <w:r w:rsidRPr="007D35B6">
              <w:rPr>
                <w:color w:val="000000"/>
                <w:szCs w:val="22"/>
              </w:rPr>
              <w:t>карт</w:t>
            </w:r>
            <w:proofErr w:type="spellEnd"/>
            <w:r w:rsidRPr="007D35B6">
              <w:rPr>
                <w:color w:val="000000"/>
                <w:szCs w:val="22"/>
              </w:rPr>
              <w:t xml:space="preserve">, 4Gb RAM, 1Gb Flash, 2 </w:t>
            </w:r>
            <w:proofErr w:type="spellStart"/>
            <w:r w:rsidRPr="007D35B6">
              <w:rPr>
                <w:color w:val="000000"/>
                <w:szCs w:val="22"/>
              </w:rPr>
              <w:t>слота</w:t>
            </w:r>
            <w:proofErr w:type="spellEnd"/>
            <w:r w:rsidRPr="007D35B6">
              <w:rPr>
                <w:color w:val="000000"/>
                <w:szCs w:val="22"/>
              </w:rPr>
              <w:t xml:space="preserve"> </w:t>
            </w:r>
            <w:proofErr w:type="spellStart"/>
            <w:r w:rsidRPr="007D35B6">
              <w:rPr>
                <w:color w:val="000000"/>
                <w:szCs w:val="22"/>
              </w:rPr>
              <w:t>для</w:t>
            </w:r>
            <w:proofErr w:type="spellEnd"/>
            <w:r w:rsidRPr="007D35B6">
              <w:rPr>
                <w:color w:val="000000"/>
                <w:szCs w:val="22"/>
              </w:rPr>
              <w:t xml:space="preserve"> </w:t>
            </w:r>
            <w:proofErr w:type="spellStart"/>
            <w:r w:rsidRPr="007D35B6">
              <w:rPr>
                <w:color w:val="000000"/>
                <w:szCs w:val="22"/>
              </w:rPr>
              <w:t>модулей</w:t>
            </w:r>
            <w:proofErr w:type="spellEnd"/>
            <w:r w:rsidRPr="007D35B6">
              <w:rPr>
                <w:color w:val="000000"/>
                <w:szCs w:val="22"/>
              </w:rPr>
              <w:t xml:space="preserve"> </w:t>
            </w:r>
            <w:proofErr w:type="spellStart"/>
            <w:r w:rsidRPr="007D35B6">
              <w:rPr>
                <w:color w:val="000000"/>
                <w:szCs w:val="22"/>
              </w:rPr>
              <w:t>питания</w:t>
            </w:r>
            <w:proofErr w:type="spellEnd"/>
            <w:r w:rsidRPr="007D35B6">
              <w:rPr>
                <w:color w:val="000000"/>
                <w:szCs w:val="22"/>
              </w:rPr>
              <w:t xml:space="preserve">. С </w:t>
            </w:r>
            <w:proofErr w:type="spellStart"/>
            <w:r w:rsidRPr="007D35B6">
              <w:rPr>
                <w:color w:val="000000"/>
                <w:szCs w:val="22"/>
              </w:rPr>
              <w:t>учетом</w:t>
            </w:r>
            <w:proofErr w:type="spellEnd"/>
            <w:r w:rsidRPr="007D35B6">
              <w:rPr>
                <w:color w:val="000000"/>
                <w:szCs w:val="22"/>
              </w:rPr>
              <w:t xml:space="preserve"> </w:t>
            </w:r>
            <w:proofErr w:type="spellStart"/>
            <w:r w:rsidRPr="007D35B6">
              <w:rPr>
                <w:color w:val="000000"/>
                <w:szCs w:val="22"/>
              </w:rPr>
              <w:t>функций</w:t>
            </w:r>
            <w:proofErr w:type="spellEnd"/>
            <w:r w:rsidRPr="007D35B6">
              <w:rPr>
                <w:color w:val="000000"/>
                <w:szCs w:val="22"/>
              </w:rPr>
              <w:t xml:space="preserve"> БРАС</w:t>
            </w:r>
          </w:p>
        </w:tc>
        <w:tc>
          <w:tcPr>
            <w:tcW w:w="1843" w:type="dxa"/>
            <w:tcBorders>
              <w:top w:val="nil"/>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ESR-1000</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112 703,39</w:t>
            </w:r>
          </w:p>
        </w:tc>
      </w:tr>
      <w:tr w:rsidR="00DE23AB" w:rsidRPr="00411133" w:rsidTr="00DE23AB">
        <w:trPr>
          <w:trHeight w:val="49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13</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r w:rsidRPr="007D35B6">
              <w:rPr>
                <w:color w:val="000000"/>
                <w:szCs w:val="22"/>
                <w:lang w:val="ru-RU"/>
              </w:rPr>
              <w:t xml:space="preserve">Модуль питания </w:t>
            </w:r>
            <w:r w:rsidRPr="007D35B6">
              <w:rPr>
                <w:color w:val="000000"/>
                <w:szCs w:val="22"/>
              </w:rPr>
              <w:t>PM</w:t>
            </w:r>
            <w:r w:rsidRPr="007D35B6">
              <w:rPr>
                <w:color w:val="000000"/>
                <w:szCs w:val="22"/>
                <w:lang w:val="ru-RU"/>
              </w:rPr>
              <w:t>350-220/12, 220</w:t>
            </w:r>
            <w:r w:rsidRPr="007D35B6">
              <w:rPr>
                <w:color w:val="000000"/>
                <w:szCs w:val="22"/>
              </w:rPr>
              <w:t>V</w:t>
            </w:r>
            <w:r w:rsidRPr="007D35B6">
              <w:rPr>
                <w:color w:val="000000"/>
                <w:szCs w:val="22"/>
                <w:lang w:val="ru-RU"/>
              </w:rPr>
              <w:t xml:space="preserve"> </w:t>
            </w:r>
            <w:r w:rsidRPr="007D35B6">
              <w:rPr>
                <w:color w:val="000000"/>
                <w:szCs w:val="22"/>
              </w:rPr>
              <w:t>AC</w:t>
            </w:r>
            <w:r w:rsidRPr="007D35B6">
              <w:rPr>
                <w:color w:val="000000"/>
                <w:szCs w:val="22"/>
                <w:lang w:val="ru-RU"/>
              </w:rPr>
              <w:t>, 350</w:t>
            </w:r>
            <w:r w:rsidRPr="007D35B6">
              <w:rPr>
                <w:color w:val="000000"/>
                <w:szCs w:val="22"/>
              </w:rPr>
              <w:t>W</w:t>
            </w:r>
            <w:r w:rsidRPr="007D35B6">
              <w:rPr>
                <w:color w:val="000000"/>
                <w:szCs w:val="22"/>
                <w:lang w:val="ru-RU"/>
              </w:rPr>
              <w:t xml:space="preserve"> </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PM350-220/12</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12 249,15</w:t>
            </w:r>
          </w:p>
        </w:tc>
      </w:tr>
      <w:tr w:rsidR="00DE23AB" w:rsidRPr="00411133" w:rsidTr="00DE23AB">
        <w:trPr>
          <w:trHeight w:val="49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14</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r w:rsidRPr="007D35B6">
              <w:rPr>
                <w:color w:val="000000"/>
                <w:szCs w:val="22"/>
                <w:lang w:val="ru-RU"/>
              </w:rPr>
              <w:t xml:space="preserve">Модуль питания </w:t>
            </w:r>
            <w:r w:rsidRPr="007D35B6">
              <w:rPr>
                <w:color w:val="000000"/>
                <w:szCs w:val="22"/>
              </w:rPr>
              <w:t>PM</w:t>
            </w:r>
            <w:r w:rsidRPr="007D35B6">
              <w:rPr>
                <w:color w:val="000000"/>
                <w:szCs w:val="22"/>
                <w:lang w:val="ru-RU"/>
              </w:rPr>
              <w:t>160-220/12, 220</w:t>
            </w:r>
            <w:r w:rsidRPr="007D35B6">
              <w:rPr>
                <w:color w:val="000000"/>
                <w:szCs w:val="22"/>
              </w:rPr>
              <w:t>V</w:t>
            </w:r>
            <w:r w:rsidRPr="007D35B6">
              <w:rPr>
                <w:color w:val="000000"/>
                <w:szCs w:val="22"/>
                <w:lang w:val="ru-RU"/>
              </w:rPr>
              <w:t xml:space="preserve"> </w:t>
            </w:r>
            <w:r w:rsidRPr="007D35B6">
              <w:rPr>
                <w:color w:val="000000"/>
                <w:szCs w:val="22"/>
              </w:rPr>
              <w:t>AC</w:t>
            </w:r>
            <w:r w:rsidRPr="007D35B6">
              <w:rPr>
                <w:color w:val="000000"/>
                <w:szCs w:val="22"/>
                <w:lang w:val="ru-RU"/>
              </w:rPr>
              <w:t>, 160</w:t>
            </w:r>
            <w:r w:rsidRPr="007D35B6">
              <w:rPr>
                <w:color w:val="000000"/>
                <w:szCs w:val="22"/>
              </w:rPr>
              <w:t>W</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PM160-220/12</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1 373,04</w:t>
            </w:r>
          </w:p>
        </w:tc>
      </w:tr>
      <w:tr w:rsidR="00DE23AB" w:rsidRPr="00411133" w:rsidTr="00DE23AB">
        <w:trPr>
          <w:trHeight w:val="975"/>
        </w:trPr>
        <w:tc>
          <w:tcPr>
            <w:tcW w:w="1000" w:type="dxa"/>
            <w:tcBorders>
              <w:top w:val="nil"/>
              <w:left w:val="single" w:sz="8" w:space="0" w:color="auto"/>
              <w:bottom w:val="nil"/>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15</w:t>
            </w:r>
          </w:p>
        </w:tc>
        <w:tc>
          <w:tcPr>
            <w:tcW w:w="4260" w:type="dxa"/>
            <w:tcBorders>
              <w:top w:val="nil"/>
              <w:left w:val="nil"/>
              <w:bottom w:val="nil"/>
              <w:right w:val="single" w:sz="8" w:space="0" w:color="auto"/>
            </w:tcBorders>
            <w:shd w:val="clear" w:color="auto" w:fill="auto"/>
            <w:hideMark/>
          </w:tcPr>
          <w:p w:rsidR="00DE23AB" w:rsidRPr="007D35B6" w:rsidRDefault="00DE23AB" w:rsidP="00466C5A">
            <w:pPr>
              <w:rPr>
                <w:color w:val="000000"/>
                <w:szCs w:val="22"/>
              </w:rPr>
            </w:pPr>
            <w:r w:rsidRPr="007D35B6">
              <w:rPr>
                <w:color w:val="000000"/>
                <w:szCs w:val="22"/>
              </w:rPr>
              <w:t>Ethernet-</w:t>
            </w:r>
            <w:proofErr w:type="spellStart"/>
            <w:r w:rsidRPr="007D35B6">
              <w:rPr>
                <w:color w:val="000000"/>
                <w:szCs w:val="22"/>
              </w:rPr>
              <w:t>коммутатор</w:t>
            </w:r>
            <w:proofErr w:type="spellEnd"/>
            <w:r w:rsidRPr="007D35B6">
              <w:rPr>
                <w:color w:val="000000"/>
                <w:szCs w:val="22"/>
              </w:rPr>
              <w:t xml:space="preserve"> MES2308P, 8 </w:t>
            </w:r>
            <w:proofErr w:type="spellStart"/>
            <w:r w:rsidRPr="007D35B6">
              <w:rPr>
                <w:color w:val="000000"/>
                <w:szCs w:val="22"/>
              </w:rPr>
              <w:t>портов</w:t>
            </w:r>
            <w:proofErr w:type="spellEnd"/>
            <w:r w:rsidRPr="007D35B6">
              <w:rPr>
                <w:color w:val="000000"/>
                <w:szCs w:val="22"/>
              </w:rPr>
              <w:t xml:space="preserve"> 10/100/1000Base-T с </w:t>
            </w:r>
            <w:proofErr w:type="spellStart"/>
            <w:r w:rsidRPr="007D35B6">
              <w:rPr>
                <w:color w:val="000000"/>
                <w:szCs w:val="22"/>
              </w:rPr>
              <w:t>поддержкой</w:t>
            </w:r>
            <w:proofErr w:type="spellEnd"/>
            <w:r w:rsidRPr="007D35B6">
              <w:rPr>
                <w:color w:val="000000"/>
                <w:szCs w:val="22"/>
              </w:rPr>
              <w:t xml:space="preserve"> </w:t>
            </w:r>
            <w:proofErr w:type="spellStart"/>
            <w:r w:rsidRPr="007D35B6">
              <w:rPr>
                <w:color w:val="000000"/>
                <w:szCs w:val="22"/>
              </w:rPr>
              <w:t>PoE</w:t>
            </w:r>
            <w:proofErr w:type="spellEnd"/>
            <w:r w:rsidRPr="007D35B6">
              <w:rPr>
                <w:color w:val="000000"/>
                <w:szCs w:val="22"/>
              </w:rPr>
              <w:t xml:space="preserve">+ и 2 </w:t>
            </w:r>
            <w:proofErr w:type="spellStart"/>
            <w:r w:rsidRPr="007D35B6">
              <w:rPr>
                <w:color w:val="000000"/>
                <w:szCs w:val="22"/>
              </w:rPr>
              <w:t>порта</w:t>
            </w:r>
            <w:proofErr w:type="spellEnd"/>
            <w:r w:rsidRPr="007D35B6">
              <w:rPr>
                <w:color w:val="000000"/>
                <w:szCs w:val="22"/>
              </w:rPr>
              <w:t xml:space="preserve"> 10/100/1000Base-T, 2 </w:t>
            </w:r>
            <w:proofErr w:type="spellStart"/>
            <w:r w:rsidRPr="007D35B6">
              <w:rPr>
                <w:color w:val="000000"/>
                <w:szCs w:val="22"/>
              </w:rPr>
              <w:t>порта</w:t>
            </w:r>
            <w:proofErr w:type="spellEnd"/>
            <w:r w:rsidRPr="007D35B6">
              <w:rPr>
                <w:color w:val="000000"/>
                <w:szCs w:val="22"/>
              </w:rPr>
              <w:t xml:space="preserve"> 1000Base-X (SFP).</w:t>
            </w:r>
          </w:p>
        </w:tc>
        <w:tc>
          <w:tcPr>
            <w:tcW w:w="1843" w:type="dxa"/>
            <w:tcBorders>
              <w:top w:val="nil"/>
              <w:left w:val="nil"/>
              <w:bottom w:val="nil"/>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MES2308P</w:t>
            </w:r>
          </w:p>
        </w:tc>
        <w:tc>
          <w:tcPr>
            <w:tcW w:w="2173" w:type="dxa"/>
            <w:tcBorders>
              <w:top w:val="nil"/>
              <w:left w:val="nil"/>
              <w:bottom w:val="nil"/>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9 019,07</w:t>
            </w:r>
          </w:p>
        </w:tc>
      </w:tr>
      <w:tr w:rsidR="00DE23AB" w:rsidRPr="00411133" w:rsidTr="00DE23AB">
        <w:trPr>
          <w:trHeight w:val="975"/>
        </w:trPr>
        <w:tc>
          <w:tcPr>
            <w:tcW w:w="1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16</w:t>
            </w:r>
          </w:p>
        </w:tc>
        <w:tc>
          <w:tcPr>
            <w:tcW w:w="4260" w:type="dxa"/>
            <w:tcBorders>
              <w:top w:val="single" w:sz="8" w:space="0" w:color="auto"/>
              <w:left w:val="nil"/>
              <w:bottom w:val="single" w:sz="8" w:space="0" w:color="auto"/>
              <w:right w:val="single" w:sz="8" w:space="0" w:color="auto"/>
            </w:tcBorders>
            <w:shd w:val="clear" w:color="auto" w:fill="auto"/>
            <w:hideMark/>
          </w:tcPr>
          <w:p w:rsidR="00DE23AB" w:rsidRPr="007D35B6" w:rsidRDefault="00DE23AB" w:rsidP="00466C5A">
            <w:pPr>
              <w:rPr>
                <w:color w:val="000000"/>
                <w:szCs w:val="22"/>
              </w:rPr>
            </w:pPr>
            <w:r w:rsidRPr="007D35B6">
              <w:rPr>
                <w:color w:val="000000"/>
                <w:szCs w:val="22"/>
              </w:rPr>
              <w:t>Ethernet-</w:t>
            </w:r>
            <w:proofErr w:type="spellStart"/>
            <w:r w:rsidRPr="007D35B6">
              <w:rPr>
                <w:color w:val="000000"/>
                <w:szCs w:val="22"/>
              </w:rPr>
              <w:t>коммутатор</w:t>
            </w:r>
            <w:proofErr w:type="spellEnd"/>
            <w:r w:rsidRPr="007D35B6">
              <w:rPr>
                <w:color w:val="000000"/>
                <w:szCs w:val="22"/>
              </w:rPr>
              <w:t xml:space="preserve"> MES2124P,24 </w:t>
            </w:r>
            <w:proofErr w:type="spellStart"/>
            <w:r w:rsidRPr="007D35B6">
              <w:rPr>
                <w:color w:val="000000"/>
                <w:szCs w:val="22"/>
              </w:rPr>
              <w:t>порта</w:t>
            </w:r>
            <w:proofErr w:type="spellEnd"/>
            <w:r w:rsidRPr="007D35B6">
              <w:rPr>
                <w:color w:val="000000"/>
                <w:szCs w:val="22"/>
              </w:rPr>
              <w:t xml:space="preserve"> 10/100/1000 Base-T (</w:t>
            </w:r>
            <w:proofErr w:type="spellStart"/>
            <w:r w:rsidRPr="007D35B6">
              <w:rPr>
                <w:color w:val="000000"/>
                <w:szCs w:val="22"/>
              </w:rPr>
              <w:t>PoE</w:t>
            </w:r>
            <w:proofErr w:type="spellEnd"/>
            <w:r w:rsidRPr="007D35B6">
              <w:rPr>
                <w:color w:val="000000"/>
                <w:szCs w:val="22"/>
              </w:rPr>
              <w:t>/</w:t>
            </w:r>
            <w:proofErr w:type="spellStart"/>
            <w:r w:rsidRPr="007D35B6">
              <w:rPr>
                <w:color w:val="000000"/>
                <w:szCs w:val="22"/>
              </w:rPr>
              <w:t>PoE</w:t>
            </w:r>
            <w:proofErr w:type="spellEnd"/>
            <w:r w:rsidRPr="007D35B6">
              <w:rPr>
                <w:color w:val="000000"/>
                <w:szCs w:val="22"/>
              </w:rPr>
              <w:t xml:space="preserve">+),4 </w:t>
            </w:r>
            <w:proofErr w:type="spellStart"/>
            <w:r w:rsidRPr="007D35B6">
              <w:rPr>
                <w:color w:val="000000"/>
                <w:szCs w:val="22"/>
              </w:rPr>
              <w:t>порта</w:t>
            </w:r>
            <w:proofErr w:type="spellEnd"/>
            <w:r w:rsidRPr="007D35B6">
              <w:rPr>
                <w:color w:val="000000"/>
                <w:szCs w:val="22"/>
              </w:rPr>
              <w:t xml:space="preserve"> 10/100/1000 Base-T/1000Base-X (SFP),L2, 220V AC</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DE23AB" w:rsidRPr="007D35B6" w:rsidRDefault="00DE23AB" w:rsidP="007D35B6">
            <w:pPr>
              <w:jc w:val="center"/>
              <w:rPr>
                <w:color w:val="000000"/>
                <w:szCs w:val="22"/>
              </w:rPr>
            </w:pPr>
            <w:r w:rsidRPr="007D35B6">
              <w:rPr>
                <w:color w:val="000000"/>
                <w:szCs w:val="22"/>
              </w:rPr>
              <w:t>MES2124P_AC</w:t>
            </w:r>
          </w:p>
        </w:tc>
        <w:tc>
          <w:tcPr>
            <w:tcW w:w="2173" w:type="dxa"/>
            <w:tcBorders>
              <w:top w:val="single" w:sz="8" w:space="0" w:color="auto"/>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19 650,85</w:t>
            </w:r>
          </w:p>
        </w:tc>
      </w:tr>
      <w:tr w:rsidR="00DE23AB" w:rsidRPr="00411133" w:rsidTr="00DE23AB">
        <w:trPr>
          <w:trHeight w:val="315"/>
        </w:trPr>
        <w:tc>
          <w:tcPr>
            <w:tcW w:w="1000" w:type="dxa"/>
            <w:tcBorders>
              <w:top w:val="nil"/>
              <w:left w:val="single" w:sz="8" w:space="0" w:color="auto"/>
              <w:bottom w:val="single" w:sz="8" w:space="0" w:color="auto"/>
              <w:right w:val="single" w:sz="8"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17</w:t>
            </w:r>
          </w:p>
        </w:tc>
        <w:tc>
          <w:tcPr>
            <w:tcW w:w="4260" w:type="dxa"/>
            <w:tcBorders>
              <w:top w:val="nil"/>
              <w:left w:val="nil"/>
              <w:bottom w:val="single" w:sz="8" w:space="0" w:color="auto"/>
              <w:right w:val="single" w:sz="8" w:space="0" w:color="auto"/>
            </w:tcBorders>
            <w:shd w:val="clear" w:color="auto" w:fill="auto"/>
            <w:hideMark/>
          </w:tcPr>
          <w:p w:rsidR="00DE23AB" w:rsidRPr="007D35B6" w:rsidRDefault="00DE23AB" w:rsidP="00466C5A">
            <w:pPr>
              <w:rPr>
                <w:color w:val="000000"/>
                <w:szCs w:val="22"/>
                <w:lang w:val="ru-RU"/>
              </w:rPr>
            </w:pPr>
            <w:r w:rsidRPr="007D35B6">
              <w:rPr>
                <w:color w:val="000000"/>
                <w:szCs w:val="22"/>
                <w:lang w:val="ru-RU"/>
              </w:rPr>
              <w:t xml:space="preserve">Модуль питания </w:t>
            </w:r>
            <w:r w:rsidRPr="007D35B6">
              <w:rPr>
                <w:color w:val="000000"/>
                <w:szCs w:val="22"/>
              </w:rPr>
              <w:t>PM</w:t>
            </w:r>
            <w:r w:rsidRPr="007D35B6">
              <w:rPr>
                <w:color w:val="000000"/>
                <w:szCs w:val="22"/>
                <w:lang w:val="ru-RU"/>
              </w:rPr>
              <w:t>350-48/12, 48</w:t>
            </w:r>
            <w:r w:rsidRPr="007D35B6">
              <w:rPr>
                <w:color w:val="000000"/>
                <w:szCs w:val="22"/>
              </w:rPr>
              <w:t>V</w:t>
            </w:r>
            <w:r w:rsidRPr="007D35B6">
              <w:rPr>
                <w:color w:val="000000"/>
                <w:szCs w:val="22"/>
                <w:lang w:val="ru-RU"/>
              </w:rPr>
              <w:t xml:space="preserve"> </w:t>
            </w:r>
            <w:r w:rsidRPr="007D35B6">
              <w:rPr>
                <w:color w:val="000000"/>
                <w:szCs w:val="22"/>
              </w:rPr>
              <w:t>DC</w:t>
            </w:r>
            <w:r w:rsidRPr="007D35B6">
              <w:rPr>
                <w:color w:val="000000"/>
                <w:szCs w:val="22"/>
                <w:lang w:val="ru-RU"/>
              </w:rPr>
              <w:t>, 350</w:t>
            </w:r>
            <w:r w:rsidRPr="007D35B6">
              <w:rPr>
                <w:color w:val="000000"/>
                <w:szCs w:val="22"/>
              </w:rPr>
              <w:t>W</w:t>
            </w:r>
            <w:r w:rsidRPr="007D35B6">
              <w:rPr>
                <w:color w:val="000000"/>
                <w:szCs w:val="22"/>
                <w:lang w:val="ru-RU"/>
              </w:rPr>
              <w:t xml:space="preserve"> </w:t>
            </w:r>
          </w:p>
        </w:tc>
        <w:tc>
          <w:tcPr>
            <w:tcW w:w="1843" w:type="dxa"/>
            <w:tcBorders>
              <w:top w:val="nil"/>
              <w:left w:val="nil"/>
              <w:bottom w:val="single" w:sz="8" w:space="0" w:color="auto"/>
              <w:right w:val="single" w:sz="8" w:space="0" w:color="auto"/>
            </w:tcBorders>
            <w:shd w:val="clear" w:color="auto" w:fill="auto"/>
            <w:noWrap/>
            <w:vAlign w:val="center"/>
            <w:hideMark/>
          </w:tcPr>
          <w:p w:rsidR="00DE23AB" w:rsidRPr="007D35B6" w:rsidRDefault="00DE23AB" w:rsidP="007D35B6">
            <w:pPr>
              <w:jc w:val="center"/>
              <w:rPr>
                <w:color w:val="000000"/>
                <w:szCs w:val="22"/>
              </w:rPr>
            </w:pPr>
            <w:r w:rsidRPr="007D35B6">
              <w:rPr>
                <w:color w:val="000000"/>
                <w:szCs w:val="22"/>
              </w:rPr>
              <w:t>PM350-48/12</w:t>
            </w:r>
          </w:p>
        </w:tc>
        <w:tc>
          <w:tcPr>
            <w:tcW w:w="2173" w:type="dxa"/>
            <w:tcBorders>
              <w:top w:val="nil"/>
              <w:left w:val="nil"/>
              <w:bottom w:val="single" w:sz="8" w:space="0" w:color="auto"/>
              <w:right w:val="single" w:sz="8" w:space="0" w:color="auto"/>
            </w:tcBorders>
            <w:shd w:val="clear" w:color="auto" w:fill="auto"/>
            <w:noWrap/>
            <w:vAlign w:val="center"/>
            <w:hideMark/>
          </w:tcPr>
          <w:p w:rsidR="00DE23AB" w:rsidRPr="00DE23AB" w:rsidRDefault="00DE23AB" w:rsidP="00DE23AB">
            <w:pPr>
              <w:jc w:val="center"/>
              <w:rPr>
                <w:color w:val="000000"/>
                <w:szCs w:val="22"/>
              </w:rPr>
            </w:pPr>
            <w:r w:rsidRPr="00DE23AB">
              <w:rPr>
                <w:color w:val="000000"/>
                <w:szCs w:val="22"/>
              </w:rPr>
              <w:t>12 249,15</w:t>
            </w:r>
          </w:p>
        </w:tc>
      </w:tr>
      <w:tr w:rsidR="007D35B6" w:rsidRPr="00411133" w:rsidTr="007D35B6">
        <w:trPr>
          <w:trHeight w:val="300"/>
        </w:trPr>
        <w:tc>
          <w:tcPr>
            <w:tcW w:w="9276" w:type="dxa"/>
            <w:gridSpan w:val="4"/>
            <w:tcBorders>
              <w:top w:val="single" w:sz="8" w:space="0" w:color="auto"/>
              <w:left w:val="nil"/>
              <w:bottom w:val="nil"/>
              <w:right w:val="single" w:sz="8" w:space="0" w:color="000000"/>
            </w:tcBorders>
            <w:shd w:val="clear" w:color="000000" w:fill="C0C0C0"/>
            <w:vAlign w:val="bottom"/>
            <w:hideMark/>
          </w:tcPr>
          <w:p w:rsidR="007D35B6" w:rsidRPr="007D35B6" w:rsidRDefault="007D35B6" w:rsidP="00466C5A">
            <w:pPr>
              <w:jc w:val="center"/>
              <w:rPr>
                <w:b/>
                <w:bCs/>
                <w:color w:val="000000"/>
                <w:szCs w:val="22"/>
              </w:rPr>
            </w:pPr>
            <w:proofErr w:type="spellStart"/>
            <w:r w:rsidRPr="007D35B6">
              <w:rPr>
                <w:b/>
                <w:bCs/>
                <w:color w:val="000000"/>
                <w:szCs w:val="22"/>
              </w:rPr>
              <w:t>Услуги</w:t>
            </w:r>
            <w:proofErr w:type="spellEnd"/>
          </w:p>
        </w:tc>
      </w:tr>
      <w:tr w:rsidR="00DE23AB" w:rsidRPr="00411133" w:rsidTr="007D35B6">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18</w:t>
            </w:r>
          </w:p>
        </w:tc>
        <w:tc>
          <w:tcPr>
            <w:tcW w:w="4260" w:type="dxa"/>
            <w:tcBorders>
              <w:top w:val="single" w:sz="4" w:space="0" w:color="auto"/>
              <w:left w:val="nil"/>
              <w:bottom w:val="single" w:sz="4" w:space="0" w:color="auto"/>
              <w:right w:val="single" w:sz="4" w:space="0" w:color="auto"/>
            </w:tcBorders>
            <w:shd w:val="clear" w:color="auto" w:fill="auto"/>
            <w:hideMark/>
          </w:tcPr>
          <w:p w:rsidR="00DE23AB" w:rsidRPr="007D35B6" w:rsidRDefault="00DE23AB" w:rsidP="00466C5A">
            <w:pPr>
              <w:rPr>
                <w:color w:val="000000"/>
                <w:szCs w:val="22"/>
              </w:rPr>
            </w:pPr>
            <w:proofErr w:type="spellStart"/>
            <w:r w:rsidRPr="007D35B6">
              <w:rPr>
                <w:color w:val="000000"/>
                <w:szCs w:val="22"/>
              </w:rPr>
              <w:t>Стоимость</w:t>
            </w:r>
            <w:proofErr w:type="spellEnd"/>
            <w:r w:rsidRPr="007D35B6">
              <w:rPr>
                <w:color w:val="000000"/>
                <w:szCs w:val="22"/>
              </w:rPr>
              <w:t xml:space="preserve"> </w:t>
            </w:r>
            <w:proofErr w:type="spellStart"/>
            <w:r w:rsidRPr="007D35B6">
              <w:rPr>
                <w:color w:val="000000"/>
                <w:szCs w:val="22"/>
              </w:rPr>
              <w:t>человек</w:t>
            </w:r>
            <w:proofErr w:type="spellEnd"/>
            <w:r w:rsidRPr="007D35B6">
              <w:rPr>
                <w:color w:val="000000"/>
                <w:szCs w:val="22"/>
              </w:rPr>
              <w:t>/</w:t>
            </w:r>
            <w:proofErr w:type="spellStart"/>
            <w:r w:rsidRPr="007D35B6">
              <w:rPr>
                <w:color w:val="000000"/>
                <w:szCs w:val="22"/>
              </w:rPr>
              <w:t>час</w:t>
            </w:r>
            <w:proofErr w:type="spellEnd"/>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E23AB" w:rsidRPr="007D35B6" w:rsidRDefault="00DE23AB" w:rsidP="00466C5A">
            <w:pPr>
              <w:rPr>
                <w:color w:val="000000"/>
                <w:szCs w:val="22"/>
              </w:rPr>
            </w:pPr>
            <w:r w:rsidRPr="007D35B6">
              <w:rPr>
                <w:color w:val="000000"/>
                <w:szCs w:val="22"/>
              </w:rPr>
              <w:t> </w:t>
            </w:r>
          </w:p>
        </w:tc>
        <w:tc>
          <w:tcPr>
            <w:tcW w:w="2173" w:type="dxa"/>
            <w:tcBorders>
              <w:top w:val="single" w:sz="4" w:space="0" w:color="auto"/>
              <w:left w:val="nil"/>
              <w:bottom w:val="single" w:sz="4" w:space="0" w:color="auto"/>
              <w:right w:val="single" w:sz="4" w:space="0" w:color="auto"/>
            </w:tcBorders>
            <w:shd w:val="clear" w:color="auto" w:fill="auto"/>
            <w:noWrap/>
            <w:vAlign w:val="bottom"/>
            <w:hideMark/>
          </w:tcPr>
          <w:p w:rsidR="00DE23AB" w:rsidRPr="00DE23AB" w:rsidRDefault="00DE23AB">
            <w:pPr>
              <w:jc w:val="center"/>
              <w:rPr>
                <w:color w:val="000000"/>
                <w:szCs w:val="22"/>
              </w:rPr>
            </w:pPr>
            <w:r w:rsidRPr="00DE23AB">
              <w:rPr>
                <w:color w:val="000000"/>
                <w:szCs w:val="22"/>
              </w:rPr>
              <w:t>794,92</w:t>
            </w:r>
          </w:p>
        </w:tc>
      </w:tr>
      <w:tr w:rsidR="00DE23AB" w:rsidRPr="00411133" w:rsidTr="007D35B6">
        <w:trPr>
          <w:trHeight w:val="48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DE23AB" w:rsidRPr="007D35B6" w:rsidRDefault="00DE23AB" w:rsidP="00466C5A">
            <w:pPr>
              <w:jc w:val="center"/>
              <w:rPr>
                <w:color w:val="000000"/>
                <w:szCs w:val="22"/>
              </w:rPr>
            </w:pPr>
            <w:r w:rsidRPr="007D35B6">
              <w:rPr>
                <w:color w:val="000000"/>
                <w:szCs w:val="22"/>
              </w:rPr>
              <w:t>19</w:t>
            </w:r>
          </w:p>
        </w:tc>
        <w:tc>
          <w:tcPr>
            <w:tcW w:w="4260" w:type="dxa"/>
            <w:tcBorders>
              <w:top w:val="nil"/>
              <w:left w:val="nil"/>
              <w:bottom w:val="single" w:sz="4" w:space="0" w:color="auto"/>
              <w:right w:val="single" w:sz="4" w:space="0" w:color="auto"/>
            </w:tcBorders>
            <w:shd w:val="clear" w:color="auto" w:fill="auto"/>
            <w:hideMark/>
          </w:tcPr>
          <w:p w:rsidR="00DE23AB" w:rsidRPr="007D35B6" w:rsidRDefault="00DE23AB" w:rsidP="00466C5A">
            <w:pPr>
              <w:rPr>
                <w:color w:val="000000"/>
                <w:szCs w:val="22"/>
                <w:lang w:val="ru-RU"/>
              </w:rPr>
            </w:pPr>
            <w:r w:rsidRPr="007D35B6">
              <w:rPr>
                <w:color w:val="000000"/>
                <w:szCs w:val="22"/>
                <w:lang w:val="ru-RU"/>
              </w:rPr>
              <w:t xml:space="preserve">Настройка маршрутизаторов серии </w:t>
            </w:r>
            <w:r w:rsidRPr="007D35B6">
              <w:rPr>
                <w:color w:val="000000"/>
                <w:szCs w:val="22"/>
              </w:rPr>
              <w:t>ESR</w:t>
            </w:r>
            <w:r w:rsidRPr="007D35B6">
              <w:rPr>
                <w:color w:val="000000"/>
                <w:szCs w:val="22"/>
                <w:lang w:val="ru-RU"/>
              </w:rPr>
              <w:t>, одно сетевое устройство</w:t>
            </w:r>
          </w:p>
        </w:tc>
        <w:tc>
          <w:tcPr>
            <w:tcW w:w="1843" w:type="dxa"/>
            <w:tcBorders>
              <w:top w:val="nil"/>
              <w:left w:val="nil"/>
              <w:bottom w:val="single" w:sz="4" w:space="0" w:color="auto"/>
              <w:right w:val="single" w:sz="4" w:space="0" w:color="auto"/>
            </w:tcBorders>
            <w:shd w:val="clear" w:color="auto" w:fill="auto"/>
            <w:noWrap/>
            <w:vAlign w:val="bottom"/>
            <w:hideMark/>
          </w:tcPr>
          <w:p w:rsidR="00DE23AB" w:rsidRPr="007D35B6" w:rsidRDefault="00DE23AB" w:rsidP="00466C5A">
            <w:pPr>
              <w:rPr>
                <w:color w:val="000000"/>
                <w:szCs w:val="22"/>
                <w:lang w:val="ru-RU"/>
              </w:rPr>
            </w:pPr>
            <w:r w:rsidRPr="007D35B6">
              <w:rPr>
                <w:color w:val="000000"/>
                <w:szCs w:val="22"/>
              </w:rPr>
              <w:t> </w:t>
            </w:r>
          </w:p>
        </w:tc>
        <w:tc>
          <w:tcPr>
            <w:tcW w:w="2173" w:type="dxa"/>
            <w:tcBorders>
              <w:top w:val="nil"/>
              <w:left w:val="nil"/>
              <w:bottom w:val="single" w:sz="4" w:space="0" w:color="auto"/>
              <w:right w:val="single" w:sz="4" w:space="0" w:color="auto"/>
            </w:tcBorders>
            <w:shd w:val="clear" w:color="auto" w:fill="auto"/>
            <w:noWrap/>
            <w:vAlign w:val="bottom"/>
            <w:hideMark/>
          </w:tcPr>
          <w:p w:rsidR="00DE23AB" w:rsidRPr="00DE23AB" w:rsidRDefault="00DE23AB">
            <w:pPr>
              <w:jc w:val="center"/>
              <w:rPr>
                <w:color w:val="000000"/>
                <w:szCs w:val="22"/>
              </w:rPr>
            </w:pPr>
            <w:r w:rsidRPr="00DE23AB">
              <w:rPr>
                <w:color w:val="000000"/>
                <w:szCs w:val="22"/>
              </w:rPr>
              <w:t>38 609,32</w:t>
            </w:r>
          </w:p>
        </w:tc>
      </w:tr>
    </w:tbl>
    <w:p w:rsidR="007555FE" w:rsidRPr="00A3302D" w:rsidRDefault="007555FE" w:rsidP="0042208B">
      <w:pPr>
        <w:rPr>
          <w:bCs/>
          <w:szCs w:val="22"/>
          <w:lang w:val="ru-RU"/>
        </w:rPr>
      </w:pPr>
    </w:p>
    <w:p w:rsidR="007555FE" w:rsidRPr="00A3302D" w:rsidRDefault="007555FE" w:rsidP="00C32A09">
      <w:pPr>
        <w:widowControl w:val="0"/>
        <w:autoSpaceDE w:val="0"/>
        <w:autoSpaceDN w:val="0"/>
        <w:adjustRightInd w:val="0"/>
        <w:spacing w:before="120"/>
        <w:ind w:left="720"/>
        <w:contextualSpacing/>
        <w:jc w:val="right"/>
        <w:rPr>
          <w:szCs w:val="22"/>
          <w:lang w:val="ru-RU"/>
        </w:rPr>
      </w:pPr>
    </w:p>
    <w:p w:rsidR="007555FE" w:rsidRPr="00A3302D" w:rsidRDefault="007555FE" w:rsidP="00C32A09">
      <w:pPr>
        <w:widowControl w:val="0"/>
        <w:autoSpaceDE w:val="0"/>
        <w:autoSpaceDN w:val="0"/>
        <w:adjustRightInd w:val="0"/>
        <w:spacing w:before="120"/>
        <w:ind w:left="720"/>
        <w:contextualSpacing/>
        <w:jc w:val="right"/>
        <w:rPr>
          <w:szCs w:val="22"/>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E13950" w:rsidRPr="00DF0087" w:rsidTr="00E13950">
        <w:tc>
          <w:tcPr>
            <w:tcW w:w="4744" w:type="dxa"/>
          </w:tcPr>
          <w:p w:rsidR="00E13950" w:rsidRPr="007D35B6" w:rsidRDefault="00E13950" w:rsidP="00466C5A">
            <w:pPr>
              <w:pStyle w:val="ab"/>
              <w:widowControl w:val="0"/>
              <w:autoSpaceDE w:val="0"/>
              <w:autoSpaceDN w:val="0"/>
              <w:adjustRightInd w:val="0"/>
              <w:ind w:left="0"/>
              <w:rPr>
                <w:szCs w:val="22"/>
                <w:lang w:val="ru-RU"/>
              </w:rPr>
            </w:pPr>
            <w:r w:rsidRPr="007D35B6">
              <w:rPr>
                <w:szCs w:val="22"/>
                <w:lang w:val="ru-RU"/>
              </w:rPr>
              <w:t>Поставщик</w:t>
            </w:r>
          </w:p>
          <w:p w:rsidR="00E13950" w:rsidRDefault="00E13950" w:rsidP="00E13950">
            <w:pPr>
              <w:rPr>
                <w:lang w:val="ru-RU"/>
              </w:rPr>
            </w:pPr>
            <w:r w:rsidRPr="007D35B6">
              <w:rPr>
                <w:lang w:val="ru-RU"/>
              </w:rPr>
              <w:t>ООО «Предприятие «</w:t>
            </w:r>
            <w:r w:rsidRPr="007D35B6">
              <w:rPr>
                <w:szCs w:val="22"/>
                <w:lang w:val="ru-RU"/>
              </w:rPr>
              <w:t>ЭЛТЕКС</w:t>
            </w:r>
            <w:r w:rsidRPr="007D35B6">
              <w:rPr>
                <w:lang w:val="ru-RU"/>
              </w:rPr>
              <w:t>»</w:t>
            </w:r>
          </w:p>
          <w:p w:rsidR="00E13950" w:rsidRPr="007D35B6" w:rsidRDefault="00E13950" w:rsidP="00E13950">
            <w:pPr>
              <w:pStyle w:val="ab"/>
              <w:widowControl w:val="0"/>
              <w:autoSpaceDE w:val="0"/>
              <w:autoSpaceDN w:val="0"/>
              <w:adjustRightInd w:val="0"/>
              <w:ind w:left="0"/>
              <w:rPr>
                <w:szCs w:val="22"/>
                <w:lang w:val="ru-RU"/>
              </w:rPr>
            </w:pPr>
            <w:r>
              <w:rPr>
                <w:lang w:val="ru-RU"/>
              </w:rPr>
              <w:t>Директор</w:t>
            </w:r>
          </w:p>
        </w:tc>
        <w:tc>
          <w:tcPr>
            <w:tcW w:w="5003" w:type="dxa"/>
          </w:tcPr>
          <w:p w:rsidR="0020525C" w:rsidRPr="00A3302D" w:rsidRDefault="0020525C" w:rsidP="0020525C">
            <w:pPr>
              <w:rPr>
                <w:szCs w:val="22"/>
                <w:lang w:val="ru-RU"/>
              </w:rPr>
            </w:pPr>
            <w:r w:rsidRPr="00A3302D">
              <w:rPr>
                <w:szCs w:val="22"/>
                <w:lang w:val="ru-RU"/>
              </w:rPr>
              <w:t>Покупатель</w:t>
            </w:r>
          </w:p>
          <w:p w:rsidR="0020525C" w:rsidRPr="0020525C" w:rsidRDefault="0020525C" w:rsidP="0020525C">
            <w:pPr>
              <w:suppressAutoHyphens/>
              <w:rPr>
                <w:lang w:val="ru-RU"/>
              </w:rPr>
            </w:pPr>
            <w:r w:rsidRPr="0020525C">
              <w:rPr>
                <w:lang w:val="ru-RU" w:eastAsia="ar-SA"/>
              </w:rPr>
              <w:t>ПАО «Башинформсвязь»</w:t>
            </w:r>
          </w:p>
          <w:p w:rsidR="00E13950" w:rsidRPr="00A3302D" w:rsidRDefault="0020525C" w:rsidP="0020525C">
            <w:pPr>
              <w:rPr>
                <w:szCs w:val="22"/>
                <w:lang w:val="ru-RU"/>
              </w:rPr>
            </w:pPr>
            <w:r w:rsidRPr="0020525C">
              <w:rPr>
                <w:lang w:val="ru-RU"/>
              </w:rPr>
              <w:t>Генеральный директор</w:t>
            </w:r>
          </w:p>
        </w:tc>
      </w:tr>
      <w:tr w:rsidR="00E13950" w:rsidRPr="00DF0087" w:rsidTr="00E13950">
        <w:tc>
          <w:tcPr>
            <w:tcW w:w="4744" w:type="dxa"/>
          </w:tcPr>
          <w:p w:rsidR="00E13950" w:rsidRPr="00E7526B" w:rsidRDefault="00E13950" w:rsidP="00466C5A">
            <w:pPr>
              <w:pStyle w:val="ab"/>
              <w:widowControl w:val="0"/>
              <w:autoSpaceDE w:val="0"/>
              <w:autoSpaceDN w:val="0"/>
              <w:adjustRightInd w:val="0"/>
              <w:ind w:left="0"/>
              <w:rPr>
                <w:szCs w:val="22"/>
                <w:lang w:val="ru-RU"/>
              </w:rPr>
            </w:pPr>
          </w:p>
        </w:tc>
        <w:tc>
          <w:tcPr>
            <w:tcW w:w="5003" w:type="dxa"/>
          </w:tcPr>
          <w:p w:rsidR="00E13950" w:rsidRPr="00A3302D" w:rsidRDefault="00E13950" w:rsidP="00FF4223">
            <w:pPr>
              <w:rPr>
                <w:szCs w:val="22"/>
                <w:lang w:val="ru-RU"/>
              </w:rPr>
            </w:pPr>
          </w:p>
        </w:tc>
      </w:tr>
      <w:tr w:rsidR="00E13950" w:rsidRPr="00CC6792" w:rsidTr="00E13950">
        <w:tc>
          <w:tcPr>
            <w:tcW w:w="4744" w:type="dxa"/>
          </w:tcPr>
          <w:p w:rsidR="00E13950" w:rsidRPr="00E13950" w:rsidRDefault="00E13950" w:rsidP="00466C5A">
            <w:pPr>
              <w:pStyle w:val="ab"/>
              <w:widowControl w:val="0"/>
              <w:autoSpaceDE w:val="0"/>
              <w:autoSpaceDN w:val="0"/>
              <w:adjustRightInd w:val="0"/>
              <w:ind w:left="0"/>
              <w:rPr>
                <w:szCs w:val="22"/>
              </w:rPr>
            </w:pPr>
            <w:r w:rsidRPr="00E13950">
              <w:rPr>
                <w:szCs w:val="22"/>
              </w:rPr>
              <w:t xml:space="preserve">________________ / </w:t>
            </w:r>
            <w:r>
              <w:rPr>
                <w:szCs w:val="22"/>
                <w:lang w:val="ru-RU"/>
              </w:rPr>
              <w:t>Черников А.Н.</w:t>
            </w:r>
            <w:r w:rsidRPr="00E13950">
              <w:rPr>
                <w:szCs w:val="22"/>
              </w:rPr>
              <w:t>/</w:t>
            </w:r>
          </w:p>
        </w:tc>
        <w:tc>
          <w:tcPr>
            <w:tcW w:w="5003" w:type="dxa"/>
          </w:tcPr>
          <w:p w:rsidR="00E13950" w:rsidRPr="00A3302D" w:rsidRDefault="00E13950" w:rsidP="00CC6792">
            <w:pPr>
              <w:rPr>
                <w:szCs w:val="22"/>
                <w:lang w:val="ru-RU"/>
              </w:rPr>
            </w:pPr>
            <w:r w:rsidRPr="00A3302D">
              <w:rPr>
                <w:szCs w:val="22"/>
                <w:lang w:val="ru-RU"/>
              </w:rPr>
              <w:t xml:space="preserve">________________ </w:t>
            </w:r>
            <w:r w:rsidR="0020525C" w:rsidRPr="00A3302D">
              <w:rPr>
                <w:szCs w:val="22"/>
                <w:lang w:val="ru-RU"/>
              </w:rPr>
              <w:t>/</w:t>
            </w:r>
            <w:r w:rsidR="0020525C" w:rsidRPr="00167565">
              <w:t xml:space="preserve"> М. Г. </w:t>
            </w:r>
            <w:proofErr w:type="spellStart"/>
            <w:r w:rsidR="0020525C" w:rsidRPr="00167565">
              <w:t>Долгоаршинных</w:t>
            </w:r>
            <w:proofErr w:type="spellEnd"/>
            <w:r w:rsidR="0020525C">
              <w:t>/</w:t>
            </w:r>
          </w:p>
        </w:tc>
      </w:tr>
    </w:tbl>
    <w:p w:rsidR="007555FE" w:rsidRPr="00A3302D" w:rsidRDefault="007555FE" w:rsidP="00C32A09">
      <w:pPr>
        <w:widowControl w:val="0"/>
        <w:autoSpaceDE w:val="0"/>
        <w:autoSpaceDN w:val="0"/>
        <w:adjustRightInd w:val="0"/>
        <w:spacing w:before="120"/>
        <w:ind w:left="720"/>
        <w:contextualSpacing/>
        <w:jc w:val="right"/>
        <w:rPr>
          <w:szCs w:val="22"/>
          <w:lang w:val="ru-RU"/>
        </w:rPr>
      </w:pPr>
    </w:p>
    <w:p w:rsidR="00ED51F6" w:rsidRPr="00A3302D" w:rsidRDefault="00ED51F6" w:rsidP="00C32A09">
      <w:pPr>
        <w:widowControl w:val="0"/>
        <w:autoSpaceDE w:val="0"/>
        <w:autoSpaceDN w:val="0"/>
        <w:adjustRightInd w:val="0"/>
        <w:spacing w:before="120"/>
        <w:ind w:left="720"/>
        <w:contextualSpacing/>
        <w:jc w:val="right"/>
        <w:rPr>
          <w:szCs w:val="22"/>
          <w:lang w:val="ru-RU"/>
        </w:rPr>
      </w:pPr>
    </w:p>
    <w:p w:rsidR="00ED51F6" w:rsidRPr="00A3302D" w:rsidRDefault="00ED51F6" w:rsidP="00C32A09">
      <w:pPr>
        <w:widowControl w:val="0"/>
        <w:autoSpaceDE w:val="0"/>
        <w:autoSpaceDN w:val="0"/>
        <w:adjustRightInd w:val="0"/>
        <w:spacing w:before="120"/>
        <w:ind w:left="720"/>
        <w:contextualSpacing/>
        <w:jc w:val="right"/>
        <w:rPr>
          <w:szCs w:val="22"/>
          <w:lang w:val="ru-RU"/>
        </w:rPr>
      </w:pPr>
    </w:p>
    <w:p w:rsidR="00ED51F6" w:rsidRPr="00A3302D" w:rsidRDefault="00ED51F6" w:rsidP="00FB3FB9">
      <w:pPr>
        <w:widowControl w:val="0"/>
        <w:autoSpaceDE w:val="0"/>
        <w:autoSpaceDN w:val="0"/>
        <w:adjustRightInd w:val="0"/>
        <w:spacing w:before="120"/>
        <w:contextualSpacing/>
        <w:rPr>
          <w:szCs w:val="22"/>
          <w:lang w:val="ru-RU"/>
        </w:rPr>
      </w:pPr>
    </w:p>
    <w:p w:rsidR="00FB3FB9" w:rsidRPr="00A3302D" w:rsidRDefault="00FB3FB9" w:rsidP="00FB3FB9">
      <w:pPr>
        <w:widowControl w:val="0"/>
        <w:autoSpaceDE w:val="0"/>
        <w:autoSpaceDN w:val="0"/>
        <w:adjustRightInd w:val="0"/>
        <w:spacing w:before="120"/>
        <w:contextualSpacing/>
        <w:rPr>
          <w:szCs w:val="22"/>
          <w:lang w:val="ru-RU"/>
        </w:rPr>
      </w:pPr>
    </w:p>
    <w:p w:rsidR="00ED51F6" w:rsidRPr="00A3302D" w:rsidRDefault="00ED51F6"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Default="0042208B" w:rsidP="00C32A09">
      <w:pPr>
        <w:widowControl w:val="0"/>
        <w:autoSpaceDE w:val="0"/>
        <w:autoSpaceDN w:val="0"/>
        <w:adjustRightInd w:val="0"/>
        <w:spacing w:before="120"/>
        <w:ind w:left="720"/>
        <w:contextualSpacing/>
        <w:jc w:val="right"/>
        <w:rPr>
          <w:szCs w:val="22"/>
          <w:lang w:val="ru-RU"/>
        </w:rPr>
      </w:pPr>
    </w:p>
    <w:p w:rsidR="0020525C" w:rsidRDefault="0020525C" w:rsidP="00C32A09">
      <w:pPr>
        <w:widowControl w:val="0"/>
        <w:autoSpaceDE w:val="0"/>
        <w:autoSpaceDN w:val="0"/>
        <w:adjustRightInd w:val="0"/>
        <w:spacing w:before="120"/>
        <w:ind w:left="720"/>
        <w:contextualSpacing/>
        <w:jc w:val="right"/>
        <w:rPr>
          <w:szCs w:val="22"/>
          <w:lang w:val="ru-RU"/>
        </w:rPr>
      </w:pPr>
    </w:p>
    <w:p w:rsidR="0020525C" w:rsidRDefault="0020525C" w:rsidP="00C32A09">
      <w:pPr>
        <w:widowControl w:val="0"/>
        <w:autoSpaceDE w:val="0"/>
        <w:autoSpaceDN w:val="0"/>
        <w:adjustRightInd w:val="0"/>
        <w:spacing w:before="120"/>
        <w:ind w:left="720"/>
        <w:contextualSpacing/>
        <w:jc w:val="right"/>
        <w:rPr>
          <w:szCs w:val="22"/>
          <w:lang w:val="ru-RU"/>
        </w:rPr>
      </w:pPr>
    </w:p>
    <w:p w:rsidR="0020525C" w:rsidRDefault="0020525C" w:rsidP="00C32A09">
      <w:pPr>
        <w:widowControl w:val="0"/>
        <w:autoSpaceDE w:val="0"/>
        <w:autoSpaceDN w:val="0"/>
        <w:adjustRightInd w:val="0"/>
        <w:spacing w:before="120"/>
        <w:ind w:left="720"/>
        <w:contextualSpacing/>
        <w:jc w:val="right"/>
        <w:rPr>
          <w:szCs w:val="22"/>
          <w:lang w:val="ru-RU"/>
        </w:rPr>
      </w:pPr>
    </w:p>
    <w:p w:rsidR="00DF0087" w:rsidRDefault="00DF0087" w:rsidP="00C32A09">
      <w:pPr>
        <w:widowControl w:val="0"/>
        <w:autoSpaceDE w:val="0"/>
        <w:autoSpaceDN w:val="0"/>
        <w:adjustRightInd w:val="0"/>
        <w:spacing w:before="120"/>
        <w:ind w:left="720"/>
        <w:contextualSpacing/>
        <w:jc w:val="right"/>
        <w:rPr>
          <w:szCs w:val="22"/>
          <w:lang w:val="ru-RU"/>
        </w:rPr>
      </w:pPr>
    </w:p>
    <w:p w:rsidR="00DF0087" w:rsidRDefault="00DF0087" w:rsidP="00C32A09">
      <w:pPr>
        <w:widowControl w:val="0"/>
        <w:autoSpaceDE w:val="0"/>
        <w:autoSpaceDN w:val="0"/>
        <w:adjustRightInd w:val="0"/>
        <w:spacing w:before="120"/>
        <w:ind w:left="720"/>
        <w:contextualSpacing/>
        <w:jc w:val="right"/>
        <w:rPr>
          <w:szCs w:val="22"/>
          <w:lang w:val="ru-RU"/>
        </w:rPr>
      </w:pPr>
    </w:p>
    <w:p w:rsidR="00DF0087" w:rsidRDefault="00DF0087" w:rsidP="00C32A09">
      <w:pPr>
        <w:widowControl w:val="0"/>
        <w:autoSpaceDE w:val="0"/>
        <w:autoSpaceDN w:val="0"/>
        <w:adjustRightInd w:val="0"/>
        <w:spacing w:before="120"/>
        <w:ind w:left="720"/>
        <w:contextualSpacing/>
        <w:jc w:val="right"/>
        <w:rPr>
          <w:szCs w:val="22"/>
          <w:lang w:val="ru-RU"/>
        </w:rPr>
      </w:pPr>
    </w:p>
    <w:p w:rsidR="00DF0087" w:rsidRDefault="00DF0087" w:rsidP="00C32A09">
      <w:pPr>
        <w:widowControl w:val="0"/>
        <w:autoSpaceDE w:val="0"/>
        <w:autoSpaceDN w:val="0"/>
        <w:adjustRightInd w:val="0"/>
        <w:spacing w:before="120"/>
        <w:ind w:left="720"/>
        <w:contextualSpacing/>
        <w:jc w:val="right"/>
        <w:rPr>
          <w:szCs w:val="22"/>
          <w:lang w:val="ru-RU"/>
        </w:rPr>
      </w:pPr>
      <w:bookmarkStart w:id="1" w:name="_GoBack"/>
      <w:bookmarkEnd w:id="1"/>
    </w:p>
    <w:p w:rsidR="0020525C" w:rsidRDefault="0020525C" w:rsidP="00C32A09">
      <w:pPr>
        <w:widowControl w:val="0"/>
        <w:autoSpaceDE w:val="0"/>
        <w:autoSpaceDN w:val="0"/>
        <w:adjustRightInd w:val="0"/>
        <w:spacing w:before="120"/>
        <w:ind w:left="720"/>
        <w:contextualSpacing/>
        <w:jc w:val="right"/>
        <w:rPr>
          <w:szCs w:val="22"/>
          <w:lang w:val="ru-RU"/>
        </w:rPr>
      </w:pPr>
    </w:p>
    <w:p w:rsidR="00622261" w:rsidRDefault="00622261" w:rsidP="00C32A09">
      <w:pPr>
        <w:widowControl w:val="0"/>
        <w:autoSpaceDE w:val="0"/>
        <w:autoSpaceDN w:val="0"/>
        <w:adjustRightInd w:val="0"/>
        <w:spacing w:before="120"/>
        <w:ind w:left="720"/>
        <w:contextualSpacing/>
        <w:jc w:val="right"/>
        <w:rPr>
          <w:szCs w:val="22"/>
          <w:lang w:val="ru-RU"/>
        </w:rPr>
      </w:pPr>
    </w:p>
    <w:p w:rsidR="00622261" w:rsidRPr="00A3302D" w:rsidRDefault="00622261"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C32A09" w:rsidRPr="00A3302D" w:rsidRDefault="00C32A09" w:rsidP="00C32A09">
      <w:pPr>
        <w:widowControl w:val="0"/>
        <w:autoSpaceDE w:val="0"/>
        <w:autoSpaceDN w:val="0"/>
        <w:adjustRightInd w:val="0"/>
        <w:spacing w:before="120"/>
        <w:ind w:left="720"/>
        <w:contextualSpacing/>
        <w:jc w:val="right"/>
        <w:rPr>
          <w:szCs w:val="22"/>
          <w:lang w:val="ru-RU"/>
        </w:rPr>
      </w:pPr>
      <w:r w:rsidRPr="00A3302D">
        <w:rPr>
          <w:szCs w:val="22"/>
          <w:lang w:val="ru-RU"/>
        </w:rPr>
        <w:t xml:space="preserve">Приложение № </w:t>
      </w:r>
      <w:r w:rsidR="00241E40" w:rsidRPr="00A3302D">
        <w:rPr>
          <w:szCs w:val="22"/>
          <w:lang w:val="ru-RU"/>
        </w:rPr>
        <w:t>2</w:t>
      </w:r>
    </w:p>
    <w:p w:rsidR="00333875" w:rsidRPr="00A3302D" w:rsidRDefault="00364A47" w:rsidP="00333875">
      <w:pPr>
        <w:ind w:left="360"/>
        <w:jc w:val="center"/>
        <w:rPr>
          <w:szCs w:val="22"/>
          <w:lang w:val="ru-RU"/>
        </w:rPr>
      </w:pPr>
      <w:r w:rsidRPr="00A3302D">
        <w:rPr>
          <w:szCs w:val="22"/>
          <w:lang w:val="ru-RU"/>
        </w:rPr>
        <w:t xml:space="preserve">к 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364A47" w:rsidRPr="00A3302D" w:rsidRDefault="00364A47" w:rsidP="00333875">
      <w:pPr>
        <w:widowControl w:val="0"/>
        <w:autoSpaceDE w:val="0"/>
        <w:autoSpaceDN w:val="0"/>
        <w:adjustRightInd w:val="0"/>
        <w:spacing w:before="120"/>
        <w:ind w:left="720"/>
        <w:contextualSpacing/>
        <w:jc w:val="right"/>
        <w:rPr>
          <w:szCs w:val="22"/>
          <w:lang w:val="ru-RU"/>
        </w:rPr>
      </w:pPr>
      <w:r w:rsidRPr="00A3302D">
        <w:rPr>
          <w:szCs w:val="22"/>
          <w:lang w:val="ru-RU"/>
        </w:rPr>
        <w:t>№ ______________  от «__»_____  201</w:t>
      </w:r>
      <w:r w:rsidR="00333875" w:rsidRPr="00A3302D">
        <w:rPr>
          <w:szCs w:val="22"/>
          <w:lang w:val="ru-RU"/>
        </w:rPr>
        <w:t>7</w:t>
      </w:r>
      <w:r w:rsidRPr="00A3302D">
        <w:rPr>
          <w:szCs w:val="22"/>
          <w:lang w:val="ru-RU"/>
        </w:rPr>
        <w:t xml:space="preserve"> г.</w:t>
      </w:r>
    </w:p>
    <w:p w:rsidR="00C32A09" w:rsidRPr="00A3302D" w:rsidRDefault="00C32A09" w:rsidP="00C32A09">
      <w:pPr>
        <w:widowControl w:val="0"/>
        <w:autoSpaceDE w:val="0"/>
        <w:autoSpaceDN w:val="0"/>
        <w:adjustRightInd w:val="0"/>
        <w:spacing w:before="120"/>
        <w:ind w:left="720"/>
        <w:contextualSpacing/>
        <w:jc w:val="right"/>
        <w:rPr>
          <w:szCs w:val="22"/>
          <w:lang w:val="ru-RU"/>
        </w:rPr>
      </w:pPr>
    </w:p>
    <w:p w:rsidR="00C32A09" w:rsidRPr="00A3302D" w:rsidRDefault="00880015" w:rsidP="00C32A09">
      <w:pPr>
        <w:widowControl w:val="0"/>
        <w:autoSpaceDE w:val="0"/>
        <w:autoSpaceDN w:val="0"/>
        <w:adjustRightInd w:val="0"/>
        <w:spacing w:before="120"/>
        <w:ind w:left="720"/>
        <w:contextualSpacing/>
        <w:jc w:val="center"/>
        <w:rPr>
          <w:b/>
          <w:szCs w:val="22"/>
          <w:lang w:val="ru-RU"/>
        </w:rPr>
      </w:pPr>
      <w:r w:rsidRPr="00A3302D">
        <w:rPr>
          <w:b/>
          <w:szCs w:val="22"/>
          <w:lang w:val="ru-RU"/>
        </w:rPr>
        <w:t>Форма Заказ</w:t>
      </w:r>
      <w:r w:rsidR="007B4803" w:rsidRPr="00A3302D">
        <w:rPr>
          <w:b/>
          <w:szCs w:val="22"/>
          <w:lang w:val="ru-RU"/>
        </w:rPr>
        <w:t>а на поставку Оборудования, экземпляров ПО</w:t>
      </w:r>
      <w:r w:rsidR="00A241E8" w:rsidRPr="00A3302D">
        <w:rPr>
          <w:b/>
          <w:szCs w:val="22"/>
          <w:lang w:val="ru-RU"/>
        </w:rPr>
        <w:t xml:space="preserve"> </w:t>
      </w:r>
    </w:p>
    <w:p w:rsidR="00C32A09" w:rsidRPr="00A3302D" w:rsidRDefault="00C32A09" w:rsidP="00C32A09">
      <w:pPr>
        <w:widowControl w:val="0"/>
        <w:autoSpaceDE w:val="0"/>
        <w:autoSpaceDN w:val="0"/>
        <w:adjustRightInd w:val="0"/>
        <w:spacing w:before="120"/>
        <w:ind w:left="720"/>
        <w:contextualSpacing/>
        <w:jc w:val="right"/>
        <w:rPr>
          <w:szCs w:val="22"/>
          <w:lang w:val="ru-RU"/>
        </w:rPr>
      </w:pPr>
    </w:p>
    <w:p w:rsidR="00C32A09" w:rsidRPr="00A3302D" w:rsidRDefault="00C32A09" w:rsidP="00C32A09">
      <w:pPr>
        <w:widowControl w:val="0"/>
        <w:autoSpaceDE w:val="0"/>
        <w:autoSpaceDN w:val="0"/>
        <w:adjustRightInd w:val="0"/>
        <w:spacing w:before="120"/>
        <w:ind w:left="720"/>
        <w:contextualSpacing/>
        <w:jc w:val="right"/>
        <w:rPr>
          <w:szCs w:val="22"/>
          <w:lang w:val="ru-RU"/>
        </w:rPr>
      </w:pPr>
    </w:p>
    <w:p w:rsidR="00C32A09" w:rsidRPr="00A3302D" w:rsidRDefault="00C32A09" w:rsidP="00C32A09">
      <w:pPr>
        <w:widowControl w:val="0"/>
        <w:autoSpaceDE w:val="0"/>
        <w:autoSpaceDN w:val="0"/>
        <w:adjustRightInd w:val="0"/>
        <w:spacing w:before="120"/>
        <w:ind w:left="720"/>
        <w:contextualSpacing/>
        <w:jc w:val="center"/>
        <w:rPr>
          <w:szCs w:val="22"/>
          <w:lang w:val="ru-RU"/>
        </w:rPr>
      </w:pPr>
      <w:r w:rsidRPr="00A3302D">
        <w:rPr>
          <w:szCs w:val="22"/>
          <w:lang w:val="ru-RU"/>
        </w:rPr>
        <w:t>Начало формы</w:t>
      </w: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C32A09" w:rsidP="00C32A09">
      <w:pPr>
        <w:widowControl w:val="0"/>
        <w:autoSpaceDE w:val="0"/>
        <w:autoSpaceDN w:val="0"/>
        <w:adjustRightInd w:val="0"/>
        <w:spacing w:before="120"/>
        <w:ind w:left="720"/>
        <w:contextualSpacing/>
        <w:jc w:val="center"/>
        <w:rPr>
          <w:szCs w:val="22"/>
          <w:lang w:val="ru-RU"/>
        </w:rPr>
      </w:pPr>
      <w:r w:rsidRPr="00A3302D">
        <w:rPr>
          <w:szCs w:val="22"/>
          <w:lang w:val="ru-RU"/>
        </w:rPr>
        <w:t>ЗАКАЗ</w:t>
      </w:r>
      <w:r w:rsidR="000F43AC" w:rsidRPr="00A3302D">
        <w:rPr>
          <w:szCs w:val="22"/>
          <w:lang w:val="ru-RU"/>
        </w:rPr>
        <w:t xml:space="preserve"> НА ПОСТАВКУ ОБОРУДОВАНИЯ</w:t>
      </w:r>
      <w:r w:rsidR="00364A47" w:rsidRPr="00A3302D">
        <w:rPr>
          <w:szCs w:val="22"/>
          <w:lang w:val="ru-RU"/>
        </w:rPr>
        <w:t xml:space="preserve">, </w:t>
      </w:r>
      <w:r w:rsidR="00E35C66" w:rsidRPr="00A3302D">
        <w:rPr>
          <w:szCs w:val="22"/>
          <w:lang w:val="ru-RU"/>
        </w:rPr>
        <w:t xml:space="preserve">ЭКЗЕМПЛЯРОВ </w:t>
      </w:r>
      <w:r w:rsidR="00364A47" w:rsidRPr="00A3302D">
        <w:rPr>
          <w:szCs w:val="22"/>
          <w:lang w:val="ru-RU"/>
        </w:rPr>
        <w:t>ПО</w:t>
      </w:r>
    </w:p>
    <w:p w:rsidR="00C32A09" w:rsidRPr="00A3302D" w:rsidRDefault="00C32A09" w:rsidP="00C32A09">
      <w:pPr>
        <w:widowControl w:val="0"/>
        <w:autoSpaceDE w:val="0"/>
        <w:autoSpaceDN w:val="0"/>
        <w:adjustRightInd w:val="0"/>
        <w:spacing w:before="120"/>
        <w:ind w:left="720"/>
        <w:contextualSpacing/>
        <w:jc w:val="center"/>
        <w:rPr>
          <w:szCs w:val="22"/>
          <w:lang w:val="ru-RU"/>
        </w:rPr>
      </w:pPr>
      <w:r w:rsidRPr="00A3302D">
        <w:rPr>
          <w:szCs w:val="22"/>
          <w:lang w:val="ru-RU"/>
        </w:rPr>
        <w:t>№ ____ ОТ «____» ________ 20 ____ Г.</w:t>
      </w:r>
    </w:p>
    <w:p w:rsidR="00C32A09" w:rsidRPr="00A3302D" w:rsidRDefault="00C32A09" w:rsidP="00C32A09">
      <w:pPr>
        <w:widowControl w:val="0"/>
        <w:autoSpaceDE w:val="0"/>
        <w:autoSpaceDN w:val="0"/>
        <w:adjustRightInd w:val="0"/>
        <w:spacing w:before="120"/>
        <w:ind w:left="720"/>
        <w:contextualSpacing/>
        <w:jc w:val="center"/>
        <w:rPr>
          <w:szCs w:val="22"/>
          <w:lang w:val="ru-RU"/>
        </w:rPr>
      </w:pPr>
      <w:r w:rsidRPr="00A3302D">
        <w:rPr>
          <w:szCs w:val="22"/>
          <w:lang w:val="ru-RU"/>
        </w:rPr>
        <w:t>К ДОГОВОРУ № ____ ОТ «____» ________ 20 ____ Г.</w:t>
      </w:r>
    </w:p>
    <w:p w:rsidR="00C32A09" w:rsidRPr="00A3302D" w:rsidRDefault="00C32A09" w:rsidP="00C32A09">
      <w:pPr>
        <w:widowControl w:val="0"/>
        <w:autoSpaceDE w:val="0"/>
        <w:autoSpaceDN w:val="0"/>
        <w:adjustRightInd w:val="0"/>
        <w:spacing w:before="120"/>
        <w:ind w:left="720"/>
        <w:contextualSpacing/>
        <w:jc w:val="center"/>
        <w:rPr>
          <w:szCs w:val="22"/>
          <w:lang w:val="ru-RU"/>
        </w:rPr>
      </w:pPr>
      <w:r w:rsidRPr="00A3302D">
        <w:rPr>
          <w:szCs w:val="22"/>
          <w:lang w:val="ru-RU"/>
        </w:rPr>
        <w:t xml:space="preserve"> </w:t>
      </w: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ED0D99" w:rsidP="00C32A09">
      <w:pPr>
        <w:widowControl w:val="0"/>
        <w:autoSpaceDE w:val="0"/>
        <w:autoSpaceDN w:val="0"/>
        <w:adjustRightInd w:val="0"/>
        <w:spacing w:before="120"/>
        <w:contextualSpacing/>
        <w:rPr>
          <w:szCs w:val="22"/>
          <w:lang w:val="ru-RU"/>
        </w:rPr>
      </w:pPr>
      <w:r>
        <w:rPr>
          <w:szCs w:val="22"/>
          <w:lang w:val="ru-RU"/>
        </w:rPr>
        <w:t>г. Уфа</w:t>
      </w:r>
      <w:r w:rsidR="00C32A09" w:rsidRPr="00A3302D">
        <w:rPr>
          <w:szCs w:val="22"/>
          <w:lang w:val="ru-RU"/>
        </w:rPr>
        <w:tab/>
      </w:r>
      <w:r w:rsidR="00C32A09" w:rsidRPr="00A3302D">
        <w:rPr>
          <w:szCs w:val="22"/>
          <w:lang w:val="ru-RU"/>
        </w:rPr>
        <w:tab/>
      </w:r>
      <w:r w:rsidR="00C32A09" w:rsidRPr="00A3302D">
        <w:rPr>
          <w:szCs w:val="22"/>
          <w:lang w:val="ru-RU"/>
        </w:rPr>
        <w:tab/>
      </w:r>
      <w:r w:rsidR="00C32A09" w:rsidRPr="00A3302D">
        <w:rPr>
          <w:szCs w:val="22"/>
          <w:lang w:val="ru-RU"/>
        </w:rPr>
        <w:tab/>
      </w:r>
      <w:r w:rsidR="00C32A09" w:rsidRPr="00A3302D">
        <w:rPr>
          <w:szCs w:val="22"/>
          <w:lang w:val="ru-RU"/>
        </w:rPr>
        <w:tab/>
      </w:r>
      <w:r w:rsidR="00C32A09" w:rsidRPr="00A3302D">
        <w:rPr>
          <w:szCs w:val="22"/>
          <w:lang w:val="ru-RU"/>
        </w:rPr>
        <w:tab/>
      </w:r>
      <w:r w:rsidR="00C32A09" w:rsidRPr="00A3302D">
        <w:rPr>
          <w:szCs w:val="22"/>
          <w:lang w:val="ru-RU"/>
        </w:rPr>
        <w:tab/>
        <w:t xml:space="preserve">                 </w:t>
      </w:r>
      <w:r w:rsidR="00C32A09" w:rsidRPr="00A3302D">
        <w:rPr>
          <w:szCs w:val="22"/>
          <w:lang w:val="ru-RU"/>
        </w:rPr>
        <w:tab/>
      </w:r>
      <w:r w:rsidR="00C32A09" w:rsidRPr="00A3302D">
        <w:rPr>
          <w:szCs w:val="22"/>
          <w:lang w:val="ru-RU"/>
        </w:rPr>
        <w:tab/>
        <w:t>20___ г.</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ED0D99" w:rsidP="00C32A09">
      <w:pPr>
        <w:widowControl w:val="0"/>
        <w:autoSpaceDE w:val="0"/>
        <w:autoSpaceDN w:val="0"/>
        <w:adjustRightInd w:val="0"/>
        <w:spacing w:before="120"/>
        <w:contextualSpacing/>
        <w:rPr>
          <w:szCs w:val="22"/>
          <w:lang w:val="ru-RU"/>
        </w:rPr>
      </w:pPr>
      <w:r w:rsidRPr="00ED0D99">
        <w:rPr>
          <w:b/>
          <w:lang w:val="ru-RU"/>
        </w:rPr>
        <w:t>Публичное акционерное общество «Башинформсвязь» (ПАО «Башинформсвязь»)</w:t>
      </w:r>
      <w:r w:rsidRPr="00ED0D99">
        <w:rPr>
          <w:lang w:val="ru-RU"/>
        </w:rPr>
        <w:t xml:space="preserve">, именуемое в дальнейшем </w:t>
      </w:r>
      <w:r w:rsidRPr="00ED0D99">
        <w:rPr>
          <w:b/>
          <w:lang w:val="ru-RU"/>
        </w:rPr>
        <w:t>«Покупатель»</w:t>
      </w:r>
      <w:r w:rsidRPr="00ED0D99">
        <w:rPr>
          <w:lang w:val="ru-RU"/>
        </w:rPr>
        <w:t xml:space="preserve">, в лице Генерального директора </w:t>
      </w:r>
      <w:proofErr w:type="spellStart"/>
      <w:r w:rsidRPr="00ED0D99">
        <w:rPr>
          <w:lang w:val="ru-RU"/>
        </w:rPr>
        <w:t>Долгоаршинных</w:t>
      </w:r>
      <w:proofErr w:type="spellEnd"/>
      <w:r w:rsidRPr="00ED0D99">
        <w:rPr>
          <w:lang w:val="ru-RU"/>
        </w:rPr>
        <w:t xml:space="preserve"> Марата </w:t>
      </w:r>
      <w:proofErr w:type="spellStart"/>
      <w:r w:rsidRPr="00ED0D99">
        <w:rPr>
          <w:lang w:val="ru-RU"/>
        </w:rPr>
        <w:t>Гайнулловича</w:t>
      </w:r>
      <w:proofErr w:type="spellEnd"/>
      <w:r w:rsidRPr="00ED0D99">
        <w:rPr>
          <w:lang w:val="ru-RU"/>
        </w:rPr>
        <w:t xml:space="preserve">, действующего на основании Устава, с одной стороны, и </w:t>
      </w:r>
      <w:r w:rsidRPr="00ED0D99">
        <w:rPr>
          <w:b/>
          <w:lang w:val="ru-RU"/>
        </w:rPr>
        <w:t xml:space="preserve">Общество с ограниченной ответственностью «Предприятие «ЭЛТЕКС» (ООО «Предприятие «ЭЛТЕКС») , </w:t>
      </w:r>
      <w:r w:rsidRPr="00ED0D99">
        <w:rPr>
          <w:lang w:val="ru-RU"/>
        </w:rPr>
        <w:t>именуемое в дальнейшем</w:t>
      </w:r>
      <w:r w:rsidRPr="00ED0D99">
        <w:rPr>
          <w:b/>
          <w:lang w:val="ru-RU"/>
        </w:rPr>
        <w:t xml:space="preserve"> «Поставщик», </w:t>
      </w:r>
      <w:r w:rsidRPr="00ED0D99">
        <w:rPr>
          <w:lang w:val="ru-RU"/>
        </w:rPr>
        <w:t>в лице Директора Черникова Алексея Николаевича, действующего на основании Устава, с другой стороны, совместно именуемые «</w:t>
      </w:r>
      <w:proofErr w:type="spellStart"/>
      <w:r w:rsidRPr="00ED0D99">
        <w:rPr>
          <w:lang w:val="ru-RU"/>
        </w:rPr>
        <w:t>Стороны»,</w:t>
      </w:r>
      <w:r w:rsidR="00C32A09" w:rsidRPr="00A3302D">
        <w:rPr>
          <w:szCs w:val="22"/>
          <w:lang w:val="ru-RU"/>
        </w:rPr>
        <w:t>а</w:t>
      </w:r>
      <w:proofErr w:type="spellEnd"/>
      <w:r w:rsidR="00C32A09" w:rsidRPr="00A3302D">
        <w:rPr>
          <w:szCs w:val="22"/>
          <w:lang w:val="ru-RU"/>
        </w:rPr>
        <w:t xml:space="preserve"> по отдельности – «Сторона», заключили настоящий Заказ № __ от «___» ________ 201___г. (далее - Заказ) к Договору № _______ (далее – Договор) о нижеследующем:</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jc w:val="center"/>
        <w:rPr>
          <w:szCs w:val="22"/>
          <w:lang w:val="ru-RU"/>
        </w:rPr>
      </w:pPr>
      <w:r w:rsidRPr="00A3302D">
        <w:rPr>
          <w:szCs w:val="22"/>
          <w:lang w:val="ru-RU"/>
        </w:rPr>
        <w:t>1. СПЕЦИФИКАЦИЯ ОБОРУДОВАНИЯ</w:t>
      </w:r>
      <w:r w:rsidR="00E35C66" w:rsidRPr="00A3302D">
        <w:rPr>
          <w:szCs w:val="22"/>
          <w:lang w:val="ru-RU"/>
        </w:rPr>
        <w:t>, ЭКЗЕМПЛЯРОВ ПО</w:t>
      </w:r>
      <w:r w:rsidR="002B2287" w:rsidRPr="00A3302D">
        <w:rPr>
          <w:szCs w:val="22"/>
          <w:lang w:val="ru-RU"/>
        </w:rPr>
        <w:t xml:space="preserve"> </w:t>
      </w:r>
      <w:r w:rsidRPr="00A3302D">
        <w:rPr>
          <w:szCs w:val="22"/>
          <w:lang w:val="ru-RU"/>
        </w:rPr>
        <w:t xml:space="preserve">И ГРАФИК ПОСТАВКИ </w:t>
      </w:r>
    </w:p>
    <w:p w:rsidR="00C32A09" w:rsidRPr="00A3302D" w:rsidRDefault="00C32A09" w:rsidP="00C32A09">
      <w:pPr>
        <w:widowControl w:val="0"/>
        <w:autoSpaceDE w:val="0"/>
        <w:autoSpaceDN w:val="0"/>
        <w:adjustRightInd w:val="0"/>
        <w:contextualSpacing/>
        <w:rPr>
          <w:szCs w:val="22"/>
          <w:lang w:val="ru-RU"/>
        </w:rPr>
      </w:pPr>
      <w:r w:rsidRPr="00A3302D">
        <w:rPr>
          <w:szCs w:val="22"/>
          <w:lang w:val="ru-RU"/>
        </w:rPr>
        <w:t>1.1. Спецификация поставляемого Оборудования</w:t>
      </w:r>
      <w:r w:rsidR="00364A47" w:rsidRPr="00A3302D">
        <w:rPr>
          <w:szCs w:val="22"/>
          <w:lang w:val="ru-RU"/>
        </w:rPr>
        <w:t xml:space="preserve">, </w:t>
      </w:r>
      <w:r w:rsidR="005C16FD" w:rsidRPr="00A3302D">
        <w:rPr>
          <w:szCs w:val="22"/>
          <w:lang w:val="ru-RU"/>
        </w:rPr>
        <w:t xml:space="preserve">экземпляров </w:t>
      </w:r>
      <w:r w:rsidR="00364A47" w:rsidRPr="00A3302D">
        <w:rPr>
          <w:szCs w:val="22"/>
          <w:lang w:val="ru-RU"/>
        </w:rPr>
        <w:t>ПО</w:t>
      </w:r>
      <w:r w:rsidRPr="00A3302D">
        <w:rPr>
          <w:szCs w:val="22"/>
          <w:lang w:val="ru-RU"/>
        </w:rPr>
        <w:t xml:space="preserve"> указана в Приложении  №1  к настоящему Заказу.</w:t>
      </w:r>
    </w:p>
    <w:p w:rsidR="00C32A09" w:rsidRPr="00A3302D" w:rsidRDefault="00C32A09" w:rsidP="00364A47">
      <w:pPr>
        <w:widowControl w:val="0"/>
        <w:autoSpaceDE w:val="0"/>
        <w:autoSpaceDN w:val="0"/>
        <w:adjustRightInd w:val="0"/>
        <w:contextualSpacing/>
        <w:rPr>
          <w:szCs w:val="22"/>
          <w:lang w:val="ru-RU"/>
        </w:rPr>
      </w:pPr>
      <w:r w:rsidRPr="00A3302D">
        <w:rPr>
          <w:szCs w:val="22"/>
          <w:lang w:val="ru-RU"/>
        </w:rPr>
        <w:t>1.2. Срок поставки Оборудования</w:t>
      </w:r>
      <w:r w:rsidR="00364A47" w:rsidRPr="00A3302D">
        <w:rPr>
          <w:szCs w:val="22"/>
          <w:lang w:val="ru-RU"/>
        </w:rPr>
        <w:t xml:space="preserve">, </w:t>
      </w:r>
      <w:r w:rsidR="005C16FD" w:rsidRPr="00A3302D">
        <w:rPr>
          <w:szCs w:val="22"/>
          <w:lang w:val="ru-RU"/>
        </w:rPr>
        <w:t xml:space="preserve">экземпляров </w:t>
      </w:r>
      <w:r w:rsidR="00364A47" w:rsidRPr="00A3302D">
        <w:rPr>
          <w:szCs w:val="22"/>
          <w:lang w:val="ru-RU"/>
        </w:rPr>
        <w:t>ПО указан в Г</w:t>
      </w:r>
      <w:r w:rsidRPr="00A3302D">
        <w:rPr>
          <w:szCs w:val="22"/>
          <w:lang w:val="ru-RU"/>
        </w:rPr>
        <w:t>рафике исполнения обязательств (Приложении №2  к настоящему Заказу).</w:t>
      </w:r>
    </w:p>
    <w:p w:rsidR="00D5447B" w:rsidRPr="00A3302D" w:rsidRDefault="00D5447B" w:rsidP="00D5447B">
      <w:pPr>
        <w:widowControl w:val="0"/>
        <w:autoSpaceDE w:val="0"/>
        <w:autoSpaceDN w:val="0"/>
        <w:adjustRightInd w:val="0"/>
        <w:contextualSpacing/>
        <w:rPr>
          <w:szCs w:val="22"/>
          <w:lang w:val="ru-RU"/>
        </w:rPr>
      </w:pPr>
      <w:r w:rsidRPr="00A3302D">
        <w:rPr>
          <w:szCs w:val="22"/>
          <w:lang w:val="ru-RU"/>
        </w:rPr>
        <w:t>1.3. Условия использования Программного обеспечения, поставляемого в рамках настоящего Заказа, изложены в Приложении № 3 к настоящему Заказу</w:t>
      </w:r>
    </w:p>
    <w:p w:rsidR="00D5447B" w:rsidRPr="00A3302D" w:rsidRDefault="00D5447B" w:rsidP="00364A47">
      <w:pPr>
        <w:widowControl w:val="0"/>
        <w:autoSpaceDE w:val="0"/>
        <w:autoSpaceDN w:val="0"/>
        <w:adjustRightInd w:val="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jc w:val="center"/>
        <w:rPr>
          <w:szCs w:val="22"/>
          <w:lang w:val="ru-RU"/>
        </w:rPr>
      </w:pPr>
      <w:r w:rsidRPr="00A3302D">
        <w:rPr>
          <w:szCs w:val="22"/>
          <w:lang w:val="ru-RU"/>
        </w:rPr>
        <w:t>2. ЦЕНА ЗАКАЗА И УСЛОВИЯ ОПЛАТЫ</w:t>
      </w:r>
    </w:p>
    <w:p w:rsidR="00C32A09" w:rsidRPr="00A3302D" w:rsidRDefault="00C32A09" w:rsidP="00C32A09">
      <w:pPr>
        <w:widowControl w:val="0"/>
        <w:autoSpaceDE w:val="0"/>
        <w:autoSpaceDN w:val="0"/>
        <w:adjustRightInd w:val="0"/>
        <w:spacing w:before="120"/>
        <w:contextualSpacing/>
        <w:rPr>
          <w:szCs w:val="22"/>
          <w:lang w:val="ru-RU"/>
        </w:rPr>
      </w:pPr>
    </w:p>
    <w:p w:rsidR="002B2287" w:rsidRPr="00A3302D" w:rsidRDefault="00C32A09" w:rsidP="002B2287">
      <w:pPr>
        <w:widowControl w:val="0"/>
        <w:autoSpaceDE w:val="0"/>
        <w:autoSpaceDN w:val="0"/>
        <w:adjustRightInd w:val="0"/>
        <w:spacing w:before="120"/>
        <w:contextualSpacing/>
        <w:rPr>
          <w:szCs w:val="22"/>
          <w:lang w:val="ru-RU"/>
        </w:rPr>
      </w:pPr>
      <w:r w:rsidRPr="00A3302D">
        <w:rPr>
          <w:szCs w:val="22"/>
          <w:lang w:val="ru-RU"/>
        </w:rPr>
        <w:t xml:space="preserve">2.1. </w:t>
      </w:r>
      <w:r w:rsidR="002B2287" w:rsidRPr="00A3302D">
        <w:rPr>
          <w:szCs w:val="22"/>
          <w:lang w:val="ru-RU"/>
        </w:rPr>
        <w:t xml:space="preserve">Цена Заказа составляет _________________ (__________________) </w:t>
      </w:r>
      <w:r w:rsidR="00530329" w:rsidRPr="00A3302D">
        <w:rPr>
          <w:szCs w:val="22"/>
          <w:lang w:val="ru-RU"/>
        </w:rPr>
        <w:t>рублей</w:t>
      </w:r>
      <w:r w:rsidR="002B2287" w:rsidRPr="00A3302D">
        <w:rPr>
          <w:szCs w:val="22"/>
          <w:lang w:val="ru-RU"/>
        </w:rPr>
        <w:t xml:space="preserve">, в том числе применимый НДС 18%, в размере ___________ (_________________) </w:t>
      </w:r>
      <w:r w:rsidR="00F73234" w:rsidRPr="00A3302D">
        <w:rPr>
          <w:szCs w:val="22"/>
          <w:lang w:val="ru-RU"/>
        </w:rPr>
        <w:t>рублей</w:t>
      </w:r>
      <w:r w:rsidR="002B2287" w:rsidRPr="00A3302D">
        <w:rPr>
          <w:szCs w:val="22"/>
          <w:lang w:val="ru-RU"/>
        </w:rPr>
        <w:t xml:space="preserve">. </w:t>
      </w:r>
    </w:p>
    <w:p w:rsidR="002B2287" w:rsidRPr="00A3302D" w:rsidRDefault="002B2287" w:rsidP="002B2287">
      <w:pPr>
        <w:widowControl w:val="0"/>
        <w:autoSpaceDE w:val="0"/>
        <w:autoSpaceDN w:val="0"/>
        <w:adjustRightInd w:val="0"/>
        <w:spacing w:before="120"/>
        <w:contextualSpacing/>
        <w:rPr>
          <w:szCs w:val="22"/>
          <w:lang w:val="ru-RU"/>
        </w:rPr>
      </w:pPr>
    </w:p>
    <w:p w:rsidR="002B2287" w:rsidRPr="00A3302D" w:rsidRDefault="002B2287" w:rsidP="002B2287">
      <w:pPr>
        <w:widowControl w:val="0"/>
        <w:autoSpaceDE w:val="0"/>
        <w:autoSpaceDN w:val="0"/>
        <w:adjustRightInd w:val="0"/>
        <w:spacing w:before="120"/>
        <w:contextualSpacing/>
        <w:rPr>
          <w:szCs w:val="22"/>
          <w:lang w:val="ru-RU"/>
        </w:rPr>
      </w:pPr>
      <w:r w:rsidRPr="00A3302D">
        <w:rPr>
          <w:szCs w:val="22"/>
          <w:lang w:val="ru-RU"/>
        </w:rPr>
        <w:t>2.2 Оплата Цены Заказа осуществляется в соответствии с п.3.</w:t>
      </w:r>
      <w:r w:rsidR="00364A47" w:rsidRPr="00A3302D">
        <w:rPr>
          <w:szCs w:val="22"/>
          <w:lang w:val="ru-RU"/>
        </w:rPr>
        <w:t>6</w:t>
      </w:r>
      <w:r w:rsidRPr="00A3302D">
        <w:rPr>
          <w:szCs w:val="22"/>
          <w:lang w:val="ru-RU"/>
        </w:rPr>
        <w:t xml:space="preserve"> </w:t>
      </w:r>
      <w:r w:rsidR="00364A47" w:rsidRPr="00A3302D">
        <w:rPr>
          <w:szCs w:val="22"/>
          <w:lang w:val="ru-RU"/>
        </w:rPr>
        <w:t xml:space="preserve">настоящего </w:t>
      </w:r>
      <w:r w:rsidRPr="00A3302D">
        <w:rPr>
          <w:szCs w:val="22"/>
          <w:lang w:val="ru-RU"/>
        </w:rPr>
        <w:t>Договора в следующем объеме:</w:t>
      </w:r>
    </w:p>
    <w:p w:rsidR="002B2287" w:rsidRPr="00A3302D" w:rsidRDefault="002B2287" w:rsidP="002B2287">
      <w:pPr>
        <w:widowControl w:val="0"/>
        <w:autoSpaceDE w:val="0"/>
        <w:autoSpaceDN w:val="0"/>
        <w:adjustRightInd w:val="0"/>
        <w:spacing w:before="120"/>
        <w:ind w:firstLine="567"/>
        <w:contextualSpacing/>
        <w:rPr>
          <w:szCs w:val="22"/>
          <w:lang w:val="ru-RU"/>
        </w:rPr>
      </w:pPr>
      <w:r w:rsidRPr="00A3302D">
        <w:rPr>
          <w:szCs w:val="22"/>
          <w:lang w:val="ru-RU"/>
        </w:rPr>
        <w:t>2.2.1. Покупатель оплачивает 10% (десять процентов) Цены Заказа, а именно сумму в размере _______ (__________________)</w:t>
      </w:r>
      <w:r w:rsidR="00F73234" w:rsidRPr="00A3302D">
        <w:rPr>
          <w:szCs w:val="22"/>
          <w:lang w:val="ru-RU"/>
        </w:rPr>
        <w:t>рублей</w:t>
      </w:r>
      <w:r w:rsidRPr="00A3302D">
        <w:rPr>
          <w:szCs w:val="22"/>
          <w:lang w:val="ru-RU"/>
        </w:rPr>
        <w:t xml:space="preserve">, в том числе применимый НДС 18% в размере ________ (____________________) </w:t>
      </w:r>
      <w:r w:rsidR="00530329" w:rsidRPr="00A3302D">
        <w:rPr>
          <w:szCs w:val="22"/>
          <w:lang w:val="ru-RU"/>
        </w:rPr>
        <w:t>рублей</w:t>
      </w:r>
      <w:r w:rsidR="00DE26AE" w:rsidRPr="00A3302D">
        <w:rPr>
          <w:szCs w:val="22"/>
          <w:lang w:val="ru-RU"/>
        </w:rPr>
        <w:t xml:space="preserve"> </w:t>
      </w:r>
      <w:r w:rsidRPr="00A3302D">
        <w:rPr>
          <w:szCs w:val="22"/>
          <w:lang w:val="ru-RU"/>
        </w:rPr>
        <w:t>в соотве</w:t>
      </w:r>
      <w:r w:rsidR="00645993" w:rsidRPr="00A3302D">
        <w:rPr>
          <w:szCs w:val="22"/>
          <w:lang w:val="ru-RU"/>
        </w:rPr>
        <w:t>тствии с п.3.</w:t>
      </w:r>
      <w:r w:rsidR="00DE26AE" w:rsidRPr="00A3302D">
        <w:rPr>
          <w:szCs w:val="22"/>
          <w:lang w:val="ru-RU"/>
        </w:rPr>
        <w:t>6</w:t>
      </w:r>
      <w:r w:rsidRPr="00A3302D">
        <w:rPr>
          <w:szCs w:val="22"/>
          <w:lang w:val="ru-RU"/>
        </w:rPr>
        <w:t xml:space="preserve">.1 Договора. </w:t>
      </w:r>
    </w:p>
    <w:p w:rsidR="002B2287" w:rsidRPr="00A3302D" w:rsidRDefault="002B2287" w:rsidP="002B2287">
      <w:pPr>
        <w:widowControl w:val="0"/>
        <w:autoSpaceDE w:val="0"/>
        <w:autoSpaceDN w:val="0"/>
        <w:adjustRightInd w:val="0"/>
        <w:spacing w:before="120"/>
        <w:ind w:firstLine="567"/>
        <w:contextualSpacing/>
        <w:rPr>
          <w:szCs w:val="22"/>
          <w:lang w:val="ru-RU"/>
        </w:rPr>
      </w:pPr>
      <w:r w:rsidRPr="00A3302D">
        <w:rPr>
          <w:szCs w:val="22"/>
          <w:lang w:val="ru-RU"/>
        </w:rPr>
        <w:t>2.2.2 Окончательный платеж в размере 90% (Девяносто процентов) стоимости Заказа,  а именно сумму в размере _______ (__________________ )</w:t>
      </w:r>
      <w:r w:rsidR="00364A47" w:rsidRPr="00A3302D">
        <w:rPr>
          <w:szCs w:val="22"/>
          <w:lang w:val="ru-RU"/>
        </w:rPr>
        <w:t xml:space="preserve"> </w:t>
      </w:r>
      <w:r w:rsidR="00F73234" w:rsidRPr="00A3302D">
        <w:rPr>
          <w:szCs w:val="22"/>
          <w:lang w:val="ru-RU"/>
        </w:rPr>
        <w:t>рублей</w:t>
      </w:r>
      <w:r w:rsidRPr="00A3302D">
        <w:rPr>
          <w:szCs w:val="22"/>
          <w:lang w:val="ru-RU"/>
        </w:rPr>
        <w:t xml:space="preserve">, в том числе применимый НДС 18% в размере ________ (____________________) </w:t>
      </w:r>
      <w:r w:rsidR="00530329" w:rsidRPr="00A3302D">
        <w:rPr>
          <w:szCs w:val="22"/>
          <w:lang w:val="ru-RU"/>
        </w:rPr>
        <w:t>рублей</w:t>
      </w:r>
      <w:r w:rsidR="00364A47" w:rsidRPr="00A3302D">
        <w:rPr>
          <w:szCs w:val="22"/>
          <w:lang w:val="ru-RU"/>
        </w:rPr>
        <w:t xml:space="preserve"> в соответствии с п.3.6</w:t>
      </w:r>
      <w:r w:rsidRPr="00A3302D">
        <w:rPr>
          <w:szCs w:val="22"/>
          <w:lang w:val="ru-RU"/>
        </w:rPr>
        <w:t>.2.  Договора.</w:t>
      </w:r>
    </w:p>
    <w:p w:rsidR="00C32A09" w:rsidRPr="00A3302D" w:rsidRDefault="00364A47" w:rsidP="00364A47">
      <w:pPr>
        <w:widowControl w:val="0"/>
        <w:autoSpaceDE w:val="0"/>
        <w:autoSpaceDN w:val="0"/>
        <w:adjustRightInd w:val="0"/>
        <w:spacing w:before="120"/>
        <w:ind w:firstLine="567"/>
        <w:contextualSpacing/>
        <w:rPr>
          <w:szCs w:val="22"/>
          <w:lang w:val="ru-RU"/>
        </w:rPr>
      </w:pPr>
      <w:r w:rsidRPr="00A3302D">
        <w:rPr>
          <w:szCs w:val="22"/>
          <w:lang w:val="ru-RU"/>
        </w:rPr>
        <w:t xml:space="preserve">. </w:t>
      </w:r>
      <w:r w:rsidR="002B2287" w:rsidRPr="00A3302D">
        <w:rPr>
          <w:szCs w:val="22"/>
          <w:lang w:val="ru-RU"/>
        </w:rPr>
        <w:t xml:space="preserve"> </w:t>
      </w:r>
    </w:p>
    <w:p w:rsidR="00A241E8" w:rsidRPr="00A3302D" w:rsidRDefault="00A241E8"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jc w:val="center"/>
        <w:rPr>
          <w:szCs w:val="22"/>
          <w:lang w:val="ru-RU"/>
        </w:rPr>
      </w:pPr>
      <w:r w:rsidRPr="00A3302D">
        <w:rPr>
          <w:szCs w:val="22"/>
          <w:lang w:val="ru-RU"/>
        </w:rPr>
        <w:t>3. ПОСТАВКА ОБОРУДОВАНИЯ</w:t>
      </w:r>
      <w:r w:rsidR="00364A47" w:rsidRPr="00A3302D">
        <w:rPr>
          <w:szCs w:val="22"/>
          <w:lang w:val="ru-RU"/>
        </w:rPr>
        <w:t>, ПО</w:t>
      </w:r>
      <w:r w:rsidRPr="00A3302D">
        <w:rPr>
          <w:szCs w:val="22"/>
          <w:lang w:val="ru-RU"/>
        </w:rPr>
        <w:t xml:space="preserve"> </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r w:rsidRPr="00A3302D">
        <w:rPr>
          <w:szCs w:val="22"/>
          <w:lang w:val="ru-RU"/>
        </w:rPr>
        <w:t>3.1. Поставка Оборудования</w:t>
      </w:r>
      <w:r w:rsidR="00364A47" w:rsidRPr="00A3302D">
        <w:rPr>
          <w:szCs w:val="22"/>
          <w:lang w:val="ru-RU"/>
        </w:rPr>
        <w:t xml:space="preserve">, </w:t>
      </w:r>
      <w:r w:rsidR="005C16FD" w:rsidRPr="00A3302D">
        <w:rPr>
          <w:szCs w:val="22"/>
          <w:lang w:val="ru-RU"/>
        </w:rPr>
        <w:t xml:space="preserve">экземпляров </w:t>
      </w:r>
      <w:r w:rsidR="00364A47" w:rsidRPr="00A3302D">
        <w:rPr>
          <w:szCs w:val="22"/>
          <w:lang w:val="ru-RU"/>
        </w:rPr>
        <w:t>ПО</w:t>
      </w:r>
      <w:r w:rsidRPr="00A3302D">
        <w:rPr>
          <w:szCs w:val="22"/>
          <w:lang w:val="ru-RU"/>
        </w:rPr>
        <w:t xml:space="preserve"> осуществляются на условиях, определенных Договором и в полном соответствии со спецификацией (Приложение № </w:t>
      </w:r>
      <w:r w:rsidR="00880015" w:rsidRPr="00A3302D">
        <w:rPr>
          <w:szCs w:val="22"/>
          <w:lang w:val="ru-RU"/>
        </w:rPr>
        <w:t>1 к настоящему Заказу),</w:t>
      </w:r>
      <w:r w:rsidRPr="00A3302D">
        <w:rPr>
          <w:szCs w:val="22"/>
          <w:lang w:val="ru-RU"/>
        </w:rPr>
        <w:t xml:space="preserve"> в сроки, указанные в </w:t>
      </w:r>
      <w:r w:rsidR="00880015" w:rsidRPr="00A3302D">
        <w:rPr>
          <w:szCs w:val="22"/>
          <w:lang w:val="ru-RU"/>
        </w:rPr>
        <w:t>Г</w:t>
      </w:r>
      <w:r w:rsidRPr="00A3302D">
        <w:rPr>
          <w:szCs w:val="22"/>
          <w:lang w:val="ru-RU"/>
        </w:rPr>
        <w:t>рафике исполнения обязательств (Приложение № 2 к настоящему Заказу).</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jc w:val="center"/>
        <w:rPr>
          <w:szCs w:val="22"/>
          <w:lang w:val="ru-RU"/>
        </w:rPr>
      </w:pPr>
      <w:r w:rsidRPr="00A3302D">
        <w:rPr>
          <w:szCs w:val="22"/>
          <w:lang w:val="ru-RU"/>
        </w:rPr>
        <w:t>4. ИНЫЕ УСЛОВИЯ</w:t>
      </w:r>
    </w:p>
    <w:p w:rsidR="00C32A09" w:rsidRPr="00A3302D" w:rsidRDefault="00C32A09" w:rsidP="00C32A09">
      <w:pPr>
        <w:widowControl w:val="0"/>
        <w:autoSpaceDE w:val="0"/>
        <w:autoSpaceDN w:val="0"/>
        <w:adjustRightInd w:val="0"/>
        <w:contextualSpacing/>
        <w:rPr>
          <w:szCs w:val="22"/>
          <w:lang w:val="ru-RU"/>
        </w:rPr>
      </w:pPr>
      <w:r w:rsidRPr="00A3302D">
        <w:rPr>
          <w:szCs w:val="22"/>
          <w:lang w:val="ru-RU"/>
        </w:rPr>
        <w:t>4.1. Правоотношения между Сторонами возникают со дня подписания Сторонами настоящего Заказа.</w:t>
      </w:r>
    </w:p>
    <w:p w:rsidR="00C32A09" w:rsidRPr="00A3302D" w:rsidRDefault="00C32A09" w:rsidP="00C32A09">
      <w:pPr>
        <w:widowControl w:val="0"/>
        <w:autoSpaceDE w:val="0"/>
        <w:autoSpaceDN w:val="0"/>
        <w:adjustRightInd w:val="0"/>
        <w:contextualSpacing/>
        <w:rPr>
          <w:szCs w:val="22"/>
          <w:lang w:val="ru-RU"/>
        </w:rPr>
      </w:pPr>
      <w:r w:rsidRPr="00A3302D">
        <w:rPr>
          <w:szCs w:val="22"/>
          <w:lang w:val="ru-RU"/>
        </w:rPr>
        <w:t xml:space="preserve">4.2. Во всем ином, не нашедшем отражения в настоящем Заказе, Стороны руководствуются условиями Договора. </w:t>
      </w:r>
    </w:p>
    <w:p w:rsidR="00C32A09" w:rsidRPr="00A3302D" w:rsidRDefault="00C32A09" w:rsidP="00C32A09">
      <w:pPr>
        <w:widowControl w:val="0"/>
        <w:autoSpaceDE w:val="0"/>
        <w:autoSpaceDN w:val="0"/>
        <w:adjustRightInd w:val="0"/>
        <w:contextualSpacing/>
        <w:rPr>
          <w:szCs w:val="22"/>
          <w:lang w:val="ru-RU"/>
        </w:rPr>
      </w:pPr>
      <w:r w:rsidRPr="00A3302D">
        <w:rPr>
          <w:szCs w:val="22"/>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r w:rsidRPr="00A3302D">
        <w:rPr>
          <w:szCs w:val="22"/>
          <w:lang w:val="ru-RU"/>
        </w:rPr>
        <w:t>ПРИЛОЖЕНИЯ:</w:t>
      </w:r>
    </w:p>
    <w:p w:rsidR="00C32A09" w:rsidRPr="00A3302D" w:rsidRDefault="00C32A09" w:rsidP="00C32A09">
      <w:pPr>
        <w:widowControl w:val="0"/>
        <w:autoSpaceDE w:val="0"/>
        <w:autoSpaceDN w:val="0"/>
        <w:adjustRightInd w:val="0"/>
        <w:spacing w:before="120"/>
        <w:contextualSpacing/>
        <w:rPr>
          <w:szCs w:val="22"/>
          <w:lang w:val="ru-RU"/>
        </w:rPr>
      </w:pPr>
      <w:r w:rsidRPr="00A3302D">
        <w:rPr>
          <w:szCs w:val="22"/>
          <w:lang w:val="ru-RU"/>
        </w:rPr>
        <w:t>1. Спецификация Оборудования</w:t>
      </w:r>
      <w:r w:rsidR="00880015" w:rsidRPr="00A3302D">
        <w:rPr>
          <w:szCs w:val="22"/>
          <w:lang w:val="ru-RU"/>
        </w:rPr>
        <w:t xml:space="preserve">, </w:t>
      </w:r>
      <w:r w:rsidR="00E35C66" w:rsidRPr="00A3302D">
        <w:rPr>
          <w:szCs w:val="22"/>
          <w:lang w:val="ru-RU"/>
        </w:rPr>
        <w:t xml:space="preserve">экземпляров </w:t>
      </w:r>
      <w:r w:rsidR="00880015" w:rsidRPr="00A3302D">
        <w:rPr>
          <w:szCs w:val="22"/>
          <w:lang w:val="ru-RU"/>
        </w:rPr>
        <w:t>ПО</w:t>
      </w:r>
      <w:r w:rsidRPr="00A3302D">
        <w:rPr>
          <w:szCs w:val="22"/>
          <w:lang w:val="ru-RU"/>
        </w:rPr>
        <w:t xml:space="preserve"> </w:t>
      </w:r>
    </w:p>
    <w:p w:rsidR="00C32A09" w:rsidRPr="00A3302D" w:rsidRDefault="00C32A09" w:rsidP="00C32A09">
      <w:pPr>
        <w:widowControl w:val="0"/>
        <w:autoSpaceDE w:val="0"/>
        <w:autoSpaceDN w:val="0"/>
        <w:adjustRightInd w:val="0"/>
        <w:spacing w:before="120"/>
        <w:contextualSpacing/>
        <w:rPr>
          <w:szCs w:val="22"/>
          <w:lang w:val="ru-RU"/>
        </w:rPr>
      </w:pPr>
      <w:r w:rsidRPr="00A3302D">
        <w:rPr>
          <w:szCs w:val="22"/>
          <w:lang w:val="ru-RU"/>
        </w:rPr>
        <w:t>2. График исполнения обязательств.</w:t>
      </w: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p>
    <w:p w:rsidR="00C32A09" w:rsidRPr="00A3302D" w:rsidRDefault="00C32A09" w:rsidP="00C32A09">
      <w:pPr>
        <w:widowControl w:val="0"/>
        <w:autoSpaceDE w:val="0"/>
        <w:autoSpaceDN w:val="0"/>
        <w:adjustRightInd w:val="0"/>
        <w:spacing w:before="120"/>
        <w:contextualSpacing/>
        <w:rPr>
          <w:szCs w:val="22"/>
          <w:lang w:val="ru-RU"/>
        </w:rPr>
      </w:pPr>
    </w:p>
    <w:p w:rsidR="00C32A09" w:rsidRDefault="00C32A09" w:rsidP="002B2287">
      <w:pPr>
        <w:widowControl w:val="0"/>
        <w:autoSpaceDE w:val="0"/>
        <w:autoSpaceDN w:val="0"/>
        <w:adjustRightInd w:val="0"/>
        <w:spacing w:before="120"/>
        <w:contextualSpacing/>
        <w:jc w:val="center"/>
        <w:rPr>
          <w:szCs w:val="22"/>
          <w:lang w:val="ru-RU"/>
        </w:rPr>
      </w:pPr>
      <w:r w:rsidRPr="00A3302D">
        <w:rPr>
          <w:szCs w:val="22"/>
          <w:lang w:val="ru-RU"/>
        </w:rPr>
        <w:t>5.  РЕКВИЗИТЫ И ПОДПИСИ СТОРОН</w:t>
      </w:r>
    </w:p>
    <w:p w:rsidR="00544FF0" w:rsidRPr="00A3302D" w:rsidRDefault="00544FF0" w:rsidP="002B2287">
      <w:pPr>
        <w:widowControl w:val="0"/>
        <w:autoSpaceDE w:val="0"/>
        <w:autoSpaceDN w:val="0"/>
        <w:adjustRightInd w:val="0"/>
        <w:spacing w:before="120"/>
        <w:contextualSpacing/>
        <w:jc w:val="center"/>
        <w:rPr>
          <w:szCs w:val="22"/>
          <w:lang w:val="ru-RU"/>
        </w:rPr>
      </w:pPr>
    </w:p>
    <w:tbl>
      <w:tblPr>
        <w:tblW w:w="0" w:type="auto"/>
        <w:tblLook w:val="01E0" w:firstRow="1" w:lastRow="1" w:firstColumn="1" w:lastColumn="1" w:noHBand="0" w:noVBand="0"/>
      </w:tblPr>
      <w:tblGrid>
        <w:gridCol w:w="4003"/>
        <w:gridCol w:w="519"/>
        <w:gridCol w:w="170"/>
        <w:gridCol w:w="4331"/>
        <w:gridCol w:w="332"/>
      </w:tblGrid>
      <w:tr w:rsidR="00C32A09" w:rsidRPr="00A3302D" w:rsidTr="008420F9">
        <w:trPr>
          <w:gridAfter w:val="1"/>
          <w:wAfter w:w="344" w:type="dxa"/>
        </w:trPr>
        <w:tc>
          <w:tcPr>
            <w:tcW w:w="4614" w:type="dxa"/>
            <w:gridSpan w:val="2"/>
          </w:tcPr>
          <w:p w:rsidR="00C32A09" w:rsidRPr="00A3302D" w:rsidRDefault="00C32A09" w:rsidP="008420F9">
            <w:pPr>
              <w:widowControl w:val="0"/>
              <w:autoSpaceDE w:val="0"/>
              <w:autoSpaceDN w:val="0"/>
              <w:adjustRightInd w:val="0"/>
              <w:spacing w:before="120"/>
              <w:ind w:left="720"/>
              <w:contextualSpacing/>
              <w:rPr>
                <w:szCs w:val="22"/>
                <w:u w:val="single"/>
                <w:lang w:val="ru-RU"/>
              </w:rPr>
            </w:pPr>
          </w:p>
        </w:tc>
        <w:tc>
          <w:tcPr>
            <w:tcW w:w="4613" w:type="dxa"/>
            <w:gridSpan w:val="2"/>
          </w:tcPr>
          <w:p w:rsidR="00C32A09" w:rsidRPr="00A3302D" w:rsidRDefault="00C32A09" w:rsidP="008420F9">
            <w:pPr>
              <w:widowControl w:val="0"/>
              <w:autoSpaceDE w:val="0"/>
              <w:autoSpaceDN w:val="0"/>
              <w:adjustRightInd w:val="0"/>
              <w:spacing w:before="120"/>
              <w:ind w:left="720"/>
              <w:contextualSpacing/>
              <w:rPr>
                <w:szCs w:val="22"/>
                <w:u w:val="single"/>
                <w:lang w:val="ru-RU"/>
              </w:rPr>
            </w:pPr>
          </w:p>
        </w:tc>
      </w:tr>
      <w:tr w:rsidR="0020525C" w:rsidRPr="00A3302D" w:rsidTr="008420F9">
        <w:tc>
          <w:tcPr>
            <w:tcW w:w="4786" w:type="dxa"/>
            <w:gridSpan w:val="3"/>
          </w:tcPr>
          <w:p w:rsidR="0020525C" w:rsidRPr="00A3302D" w:rsidRDefault="0020525C" w:rsidP="008420F9">
            <w:pPr>
              <w:widowControl w:val="0"/>
              <w:autoSpaceDE w:val="0"/>
              <w:autoSpaceDN w:val="0"/>
              <w:adjustRightInd w:val="0"/>
              <w:spacing w:before="120"/>
              <w:ind w:left="720"/>
              <w:contextualSpacing/>
              <w:rPr>
                <w:szCs w:val="22"/>
                <w:lang w:val="ru-RU"/>
              </w:rPr>
            </w:pPr>
            <w:r w:rsidRPr="00A3302D">
              <w:rPr>
                <w:szCs w:val="22"/>
                <w:lang w:val="ru-RU"/>
              </w:rPr>
              <w:t>Поставщик</w:t>
            </w:r>
          </w:p>
        </w:tc>
        <w:tc>
          <w:tcPr>
            <w:tcW w:w="4785" w:type="dxa"/>
            <w:gridSpan w:val="2"/>
          </w:tcPr>
          <w:p w:rsidR="0020525C" w:rsidRPr="00721AEA" w:rsidRDefault="0020525C" w:rsidP="00E7526B">
            <w:r w:rsidRPr="00721AEA">
              <w:rPr>
                <w:szCs w:val="22"/>
                <w:lang w:val="ru-RU"/>
              </w:rPr>
              <w:t>Покупатель</w:t>
            </w:r>
          </w:p>
        </w:tc>
      </w:tr>
      <w:tr w:rsidR="0020525C" w:rsidRPr="00466C5A" w:rsidTr="008420F9">
        <w:tc>
          <w:tcPr>
            <w:tcW w:w="4786" w:type="dxa"/>
            <w:gridSpan w:val="3"/>
          </w:tcPr>
          <w:p w:rsidR="0020525C" w:rsidRDefault="0020525C" w:rsidP="00E13950">
            <w:pPr>
              <w:rPr>
                <w:lang w:val="ru-RU"/>
              </w:rPr>
            </w:pPr>
            <w:r>
              <w:rPr>
                <w:lang w:val="ru-RU"/>
              </w:rPr>
              <w:t xml:space="preserve">             </w:t>
            </w: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20525C" w:rsidRPr="00A3302D" w:rsidRDefault="0020525C" w:rsidP="00E13950">
            <w:pPr>
              <w:widowControl w:val="0"/>
              <w:autoSpaceDE w:val="0"/>
              <w:autoSpaceDN w:val="0"/>
              <w:adjustRightInd w:val="0"/>
              <w:spacing w:before="120"/>
              <w:ind w:left="720"/>
              <w:contextualSpacing/>
              <w:rPr>
                <w:szCs w:val="22"/>
                <w:lang w:val="ru-RU"/>
              </w:rPr>
            </w:pPr>
            <w:r>
              <w:rPr>
                <w:lang w:val="ru-RU"/>
              </w:rPr>
              <w:t>Директор</w:t>
            </w:r>
          </w:p>
        </w:tc>
        <w:tc>
          <w:tcPr>
            <w:tcW w:w="4785" w:type="dxa"/>
            <w:gridSpan w:val="2"/>
          </w:tcPr>
          <w:p w:rsidR="0020525C" w:rsidRDefault="0020525C" w:rsidP="00E7526B">
            <w:pPr>
              <w:suppressAutoHyphens/>
              <w:rPr>
                <w:lang w:val="ru-RU" w:eastAsia="ar-SA"/>
              </w:rPr>
            </w:pPr>
            <w:r w:rsidRPr="00721AEA">
              <w:rPr>
                <w:lang w:val="ru-RU" w:eastAsia="ar-SA"/>
              </w:rPr>
              <w:t>ПАО «Башинформсвязь»</w:t>
            </w:r>
          </w:p>
          <w:p w:rsidR="0020525C" w:rsidRPr="00721AEA" w:rsidRDefault="0020525C" w:rsidP="00E7526B">
            <w:pPr>
              <w:suppressAutoHyphens/>
            </w:pPr>
            <w:r w:rsidRPr="0020525C">
              <w:rPr>
                <w:lang w:val="ru-RU"/>
              </w:rPr>
              <w:t>Генеральный директор</w:t>
            </w:r>
          </w:p>
        </w:tc>
      </w:tr>
      <w:tr w:rsidR="00C32A09" w:rsidRPr="00466C5A" w:rsidTr="008420F9">
        <w:tc>
          <w:tcPr>
            <w:tcW w:w="4786" w:type="dxa"/>
            <w:gridSpan w:val="3"/>
          </w:tcPr>
          <w:p w:rsidR="00C32A09" w:rsidRPr="00A3302D" w:rsidRDefault="00C32A09" w:rsidP="008420F9">
            <w:pPr>
              <w:widowControl w:val="0"/>
              <w:autoSpaceDE w:val="0"/>
              <w:autoSpaceDN w:val="0"/>
              <w:adjustRightInd w:val="0"/>
              <w:spacing w:before="120"/>
              <w:ind w:left="720"/>
              <w:contextualSpacing/>
              <w:rPr>
                <w:szCs w:val="22"/>
                <w:lang w:val="ru-RU"/>
              </w:rPr>
            </w:pPr>
          </w:p>
        </w:tc>
        <w:tc>
          <w:tcPr>
            <w:tcW w:w="4785" w:type="dxa"/>
            <w:gridSpan w:val="2"/>
          </w:tcPr>
          <w:p w:rsidR="00C32A09" w:rsidRPr="00A3302D" w:rsidRDefault="00C32A09" w:rsidP="008420F9">
            <w:pPr>
              <w:widowControl w:val="0"/>
              <w:autoSpaceDE w:val="0"/>
              <w:autoSpaceDN w:val="0"/>
              <w:adjustRightInd w:val="0"/>
              <w:spacing w:before="120"/>
              <w:ind w:left="720"/>
              <w:contextualSpacing/>
              <w:rPr>
                <w:szCs w:val="22"/>
                <w:lang w:val="ru-RU"/>
              </w:rPr>
            </w:pPr>
          </w:p>
        </w:tc>
      </w:tr>
      <w:tr w:rsidR="00C32A09" w:rsidRPr="00A3302D" w:rsidTr="008420F9">
        <w:tc>
          <w:tcPr>
            <w:tcW w:w="4786" w:type="dxa"/>
            <w:gridSpan w:val="3"/>
          </w:tcPr>
          <w:p w:rsidR="00C32A09" w:rsidRPr="00A3302D" w:rsidRDefault="00C32A09" w:rsidP="00E13950">
            <w:pPr>
              <w:widowControl w:val="0"/>
              <w:autoSpaceDE w:val="0"/>
              <w:autoSpaceDN w:val="0"/>
              <w:adjustRightInd w:val="0"/>
              <w:spacing w:before="120"/>
              <w:ind w:left="720"/>
              <w:contextualSpacing/>
              <w:rPr>
                <w:szCs w:val="22"/>
                <w:lang w:val="ru-RU"/>
              </w:rPr>
            </w:pPr>
            <w:r w:rsidRPr="00A3302D">
              <w:rPr>
                <w:szCs w:val="22"/>
                <w:lang w:val="ru-RU"/>
              </w:rPr>
              <w:t xml:space="preserve">________________ / </w:t>
            </w:r>
            <w:r w:rsidR="00E13950">
              <w:rPr>
                <w:szCs w:val="22"/>
                <w:lang w:val="ru-RU"/>
              </w:rPr>
              <w:t>Черников А.Н./</w:t>
            </w:r>
          </w:p>
        </w:tc>
        <w:tc>
          <w:tcPr>
            <w:tcW w:w="4785" w:type="dxa"/>
            <w:gridSpan w:val="2"/>
          </w:tcPr>
          <w:p w:rsidR="00C32A09" w:rsidRPr="00A3302D" w:rsidRDefault="00C32A09" w:rsidP="0020525C">
            <w:pPr>
              <w:widowControl w:val="0"/>
              <w:autoSpaceDE w:val="0"/>
              <w:autoSpaceDN w:val="0"/>
              <w:adjustRightInd w:val="0"/>
              <w:spacing w:before="120"/>
              <w:contextualSpacing/>
              <w:rPr>
                <w:szCs w:val="22"/>
                <w:lang w:val="ru-RU"/>
              </w:rPr>
            </w:pPr>
            <w:r w:rsidRPr="00A3302D">
              <w:rPr>
                <w:szCs w:val="22"/>
                <w:lang w:val="ru-RU"/>
              </w:rPr>
              <w:t xml:space="preserve">________________ </w:t>
            </w:r>
            <w:r w:rsidR="0020525C" w:rsidRPr="00A3302D">
              <w:rPr>
                <w:szCs w:val="22"/>
                <w:lang w:val="ru-RU"/>
              </w:rPr>
              <w:t>/</w:t>
            </w:r>
            <w:r w:rsidR="0020525C" w:rsidRPr="00167565">
              <w:t xml:space="preserve"> М. Г. </w:t>
            </w:r>
            <w:proofErr w:type="spellStart"/>
            <w:r w:rsidR="0020525C" w:rsidRPr="00167565">
              <w:t>Долгоаршинных</w:t>
            </w:r>
            <w:proofErr w:type="spellEnd"/>
            <w:r w:rsidR="0020525C">
              <w:t>/</w:t>
            </w:r>
          </w:p>
        </w:tc>
      </w:tr>
      <w:tr w:rsidR="00C32A09" w:rsidRPr="00A3302D" w:rsidTr="008420F9">
        <w:tc>
          <w:tcPr>
            <w:tcW w:w="4786" w:type="dxa"/>
            <w:gridSpan w:val="3"/>
          </w:tcPr>
          <w:p w:rsidR="00C32A09" w:rsidRPr="00A3302D" w:rsidRDefault="00C32A09" w:rsidP="008420F9">
            <w:pPr>
              <w:widowControl w:val="0"/>
              <w:autoSpaceDE w:val="0"/>
              <w:autoSpaceDN w:val="0"/>
              <w:adjustRightInd w:val="0"/>
              <w:spacing w:before="120"/>
              <w:ind w:left="720"/>
              <w:contextualSpacing/>
              <w:rPr>
                <w:szCs w:val="22"/>
                <w:lang w:val="ru-RU"/>
              </w:rPr>
            </w:pPr>
            <w:proofErr w:type="spellStart"/>
            <w:r w:rsidRPr="00A3302D">
              <w:rPr>
                <w:szCs w:val="22"/>
                <w:lang w:val="ru-RU"/>
              </w:rPr>
              <w:t>м.п</w:t>
            </w:r>
            <w:proofErr w:type="spellEnd"/>
            <w:r w:rsidRPr="00A3302D">
              <w:rPr>
                <w:szCs w:val="22"/>
                <w:lang w:val="ru-RU"/>
              </w:rPr>
              <w:t>.</w:t>
            </w:r>
          </w:p>
        </w:tc>
        <w:tc>
          <w:tcPr>
            <w:tcW w:w="4785" w:type="dxa"/>
            <w:gridSpan w:val="2"/>
          </w:tcPr>
          <w:p w:rsidR="00C32A09" w:rsidRPr="00A3302D" w:rsidRDefault="00C32A09" w:rsidP="008420F9">
            <w:pPr>
              <w:widowControl w:val="0"/>
              <w:autoSpaceDE w:val="0"/>
              <w:autoSpaceDN w:val="0"/>
              <w:adjustRightInd w:val="0"/>
              <w:spacing w:before="120"/>
              <w:ind w:left="720"/>
              <w:contextualSpacing/>
              <w:rPr>
                <w:szCs w:val="22"/>
                <w:lang w:val="ru-RU"/>
              </w:rPr>
            </w:pPr>
            <w:proofErr w:type="spellStart"/>
            <w:r w:rsidRPr="00A3302D">
              <w:rPr>
                <w:szCs w:val="22"/>
                <w:lang w:val="ru-RU"/>
              </w:rPr>
              <w:t>м.п</w:t>
            </w:r>
            <w:proofErr w:type="spellEnd"/>
            <w:r w:rsidRPr="00A3302D">
              <w:rPr>
                <w:szCs w:val="22"/>
                <w:lang w:val="ru-RU"/>
              </w:rPr>
              <w:t>.</w:t>
            </w:r>
          </w:p>
        </w:tc>
      </w:tr>
      <w:tr w:rsidR="00C32A09" w:rsidRPr="00A3302D" w:rsidTr="008420F9">
        <w:tblPrEx>
          <w:tblLook w:val="0000" w:firstRow="0" w:lastRow="0" w:firstColumn="0" w:lastColumn="0" w:noHBand="0" w:noVBand="0"/>
        </w:tblPrEx>
        <w:tc>
          <w:tcPr>
            <w:tcW w:w="4077" w:type="dxa"/>
          </w:tcPr>
          <w:p w:rsidR="00C32A09" w:rsidRPr="00A3302D" w:rsidRDefault="00C32A09" w:rsidP="008420F9">
            <w:pPr>
              <w:widowControl w:val="0"/>
              <w:autoSpaceDE w:val="0"/>
              <w:autoSpaceDN w:val="0"/>
              <w:adjustRightInd w:val="0"/>
              <w:spacing w:before="120"/>
              <w:ind w:left="720"/>
              <w:contextualSpacing/>
              <w:rPr>
                <w:b/>
                <w:bCs/>
                <w:szCs w:val="22"/>
                <w:lang w:val="ru-RU"/>
              </w:rPr>
            </w:pPr>
          </w:p>
        </w:tc>
        <w:tc>
          <w:tcPr>
            <w:tcW w:w="709" w:type="dxa"/>
            <w:gridSpan w:val="2"/>
          </w:tcPr>
          <w:p w:rsidR="00C32A09" w:rsidRPr="00A3302D" w:rsidRDefault="00C32A09" w:rsidP="008420F9">
            <w:pPr>
              <w:widowControl w:val="0"/>
              <w:autoSpaceDE w:val="0"/>
              <w:autoSpaceDN w:val="0"/>
              <w:adjustRightInd w:val="0"/>
              <w:spacing w:before="120"/>
              <w:ind w:left="720"/>
              <w:contextualSpacing/>
              <w:rPr>
                <w:b/>
                <w:bCs/>
                <w:szCs w:val="22"/>
                <w:lang w:val="ru-RU"/>
              </w:rPr>
            </w:pPr>
          </w:p>
        </w:tc>
        <w:tc>
          <w:tcPr>
            <w:tcW w:w="4785" w:type="dxa"/>
            <w:gridSpan w:val="2"/>
            <w:vAlign w:val="bottom"/>
          </w:tcPr>
          <w:p w:rsidR="00C32A09" w:rsidRPr="00A3302D" w:rsidRDefault="00C32A09" w:rsidP="008420F9">
            <w:pPr>
              <w:widowControl w:val="0"/>
              <w:autoSpaceDE w:val="0"/>
              <w:autoSpaceDN w:val="0"/>
              <w:adjustRightInd w:val="0"/>
              <w:spacing w:before="120"/>
              <w:ind w:left="720"/>
              <w:contextualSpacing/>
              <w:rPr>
                <w:b/>
                <w:bCs/>
                <w:szCs w:val="22"/>
                <w:lang w:val="ru-RU"/>
              </w:rPr>
            </w:pPr>
          </w:p>
        </w:tc>
      </w:tr>
      <w:tr w:rsidR="00C32A09" w:rsidRPr="00A3302D" w:rsidTr="008420F9">
        <w:tblPrEx>
          <w:tblLook w:val="0000" w:firstRow="0" w:lastRow="0" w:firstColumn="0" w:lastColumn="0" w:noHBand="0" w:noVBand="0"/>
        </w:tblPrEx>
        <w:tc>
          <w:tcPr>
            <w:tcW w:w="4077" w:type="dxa"/>
          </w:tcPr>
          <w:p w:rsidR="00C32A09" w:rsidRPr="00A3302D" w:rsidRDefault="00C32A09" w:rsidP="008420F9">
            <w:pPr>
              <w:widowControl w:val="0"/>
              <w:autoSpaceDE w:val="0"/>
              <w:autoSpaceDN w:val="0"/>
              <w:adjustRightInd w:val="0"/>
              <w:spacing w:before="120"/>
              <w:ind w:left="720"/>
              <w:contextualSpacing/>
              <w:rPr>
                <w:szCs w:val="22"/>
                <w:lang w:val="ru-RU"/>
              </w:rPr>
            </w:pPr>
          </w:p>
        </w:tc>
        <w:tc>
          <w:tcPr>
            <w:tcW w:w="709" w:type="dxa"/>
            <w:gridSpan w:val="2"/>
          </w:tcPr>
          <w:p w:rsidR="00C32A09" w:rsidRPr="00A3302D" w:rsidRDefault="00C32A09" w:rsidP="008420F9">
            <w:pPr>
              <w:widowControl w:val="0"/>
              <w:autoSpaceDE w:val="0"/>
              <w:autoSpaceDN w:val="0"/>
              <w:adjustRightInd w:val="0"/>
              <w:spacing w:before="120"/>
              <w:ind w:left="720"/>
              <w:contextualSpacing/>
              <w:rPr>
                <w:szCs w:val="22"/>
                <w:lang w:val="ru-RU"/>
              </w:rPr>
            </w:pPr>
          </w:p>
        </w:tc>
        <w:tc>
          <w:tcPr>
            <w:tcW w:w="4785" w:type="dxa"/>
            <w:gridSpan w:val="2"/>
          </w:tcPr>
          <w:p w:rsidR="00C32A09" w:rsidRPr="00A3302D" w:rsidRDefault="00C32A09" w:rsidP="008420F9">
            <w:pPr>
              <w:widowControl w:val="0"/>
              <w:autoSpaceDE w:val="0"/>
              <w:autoSpaceDN w:val="0"/>
              <w:adjustRightInd w:val="0"/>
              <w:spacing w:before="120"/>
              <w:ind w:left="720"/>
              <w:contextualSpacing/>
              <w:rPr>
                <w:szCs w:val="22"/>
                <w:lang w:val="ru-RU"/>
              </w:rPr>
            </w:pPr>
          </w:p>
        </w:tc>
      </w:tr>
    </w:tbl>
    <w:p w:rsidR="00C32A09" w:rsidRPr="00A3302D" w:rsidRDefault="00C32A09" w:rsidP="00C32A09">
      <w:pPr>
        <w:widowControl w:val="0"/>
        <w:autoSpaceDE w:val="0"/>
        <w:autoSpaceDN w:val="0"/>
        <w:adjustRightInd w:val="0"/>
        <w:spacing w:before="120"/>
        <w:ind w:left="720"/>
        <w:contextualSpacing/>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0F43AC">
      <w:pPr>
        <w:widowControl w:val="0"/>
        <w:autoSpaceDE w:val="0"/>
        <w:autoSpaceDN w:val="0"/>
        <w:adjustRightInd w:val="0"/>
        <w:spacing w:before="120"/>
        <w:ind w:left="720"/>
        <w:contextualSpacing/>
        <w:jc w:val="center"/>
        <w:rPr>
          <w:szCs w:val="22"/>
          <w:lang w:val="ru-RU"/>
        </w:rPr>
      </w:pPr>
    </w:p>
    <w:p w:rsidR="00F66902" w:rsidRPr="00A3302D" w:rsidRDefault="00F66902" w:rsidP="00F66902">
      <w:pPr>
        <w:widowControl w:val="0"/>
        <w:autoSpaceDE w:val="0"/>
        <w:autoSpaceDN w:val="0"/>
        <w:adjustRightInd w:val="0"/>
        <w:spacing w:before="120"/>
        <w:contextualSpacing/>
        <w:rPr>
          <w:szCs w:val="22"/>
          <w:lang w:val="ru-RU"/>
        </w:rPr>
      </w:pPr>
    </w:p>
    <w:p w:rsidR="00112AB4" w:rsidRPr="00A3302D" w:rsidRDefault="00112AB4" w:rsidP="000F43AC">
      <w:pPr>
        <w:widowControl w:val="0"/>
        <w:autoSpaceDE w:val="0"/>
        <w:autoSpaceDN w:val="0"/>
        <w:adjustRightInd w:val="0"/>
        <w:spacing w:before="120"/>
        <w:ind w:left="720"/>
        <w:contextualSpacing/>
        <w:jc w:val="center"/>
        <w:rPr>
          <w:szCs w:val="22"/>
          <w:lang w:val="ru-RU"/>
        </w:rPr>
      </w:pPr>
    </w:p>
    <w:p w:rsidR="00E35C66" w:rsidRPr="00A3302D" w:rsidRDefault="00E35C66" w:rsidP="000F43AC">
      <w:pPr>
        <w:widowControl w:val="0"/>
        <w:autoSpaceDE w:val="0"/>
        <w:autoSpaceDN w:val="0"/>
        <w:adjustRightInd w:val="0"/>
        <w:spacing w:before="120"/>
        <w:ind w:left="720"/>
        <w:contextualSpacing/>
        <w:jc w:val="center"/>
        <w:rPr>
          <w:szCs w:val="22"/>
          <w:lang w:val="ru-RU"/>
        </w:rPr>
      </w:pPr>
    </w:p>
    <w:p w:rsidR="00112AB4" w:rsidRPr="00A3302D" w:rsidRDefault="00112AB4" w:rsidP="000F43AC">
      <w:pPr>
        <w:widowControl w:val="0"/>
        <w:autoSpaceDE w:val="0"/>
        <w:autoSpaceDN w:val="0"/>
        <w:adjustRightInd w:val="0"/>
        <w:spacing w:before="120"/>
        <w:ind w:left="720"/>
        <w:contextualSpacing/>
        <w:jc w:val="center"/>
        <w:rPr>
          <w:szCs w:val="22"/>
          <w:lang w:val="ru-RU"/>
        </w:rPr>
      </w:pPr>
    </w:p>
    <w:p w:rsidR="00112AB4" w:rsidRPr="00A3302D" w:rsidRDefault="00112AB4" w:rsidP="000F43AC">
      <w:pPr>
        <w:widowControl w:val="0"/>
        <w:autoSpaceDE w:val="0"/>
        <w:autoSpaceDN w:val="0"/>
        <w:adjustRightInd w:val="0"/>
        <w:spacing w:before="120"/>
        <w:ind w:left="720"/>
        <w:contextualSpacing/>
        <w:jc w:val="center"/>
        <w:rPr>
          <w:szCs w:val="22"/>
          <w:lang w:val="ru-RU"/>
        </w:rPr>
      </w:pPr>
    </w:p>
    <w:p w:rsidR="00A241E8" w:rsidRPr="00A3302D" w:rsidRDefault="00A241E8" w:rsidP="00A241E8">
      <w:pPr>
        <w:spacing w:line="276" w:lineRule="auto"/>
        <w:jc w:val="right"/>
        <w:rPr>
          <w:rFonts w:eastAsia="MS Mincho"/>
          <w:b/>
          <w:szCs w:val="22"/>
          <w:lang w:val="ru-RU" w:eastAsia="ja-JP"/>
        </w:rPr>
        <w:sectPr w:rsidR="00A241E8" w:rsidRPr="00A3302D" w:rsidSect="00023AE6">
          <w:footerReference w:type="even" r:id="rId9"/>
          <w:footerReference w:type="default" r:id="rId10"/>
          <w:pgSz w:w="11906" w:h="16838"/>
          <w:pgMar w:top="1134" w:right="850" w:bottom="1134" w:left="1701" w:header="708" w:footer="708" w:gutter="0"/>
          <w:cols w:space="708"/>
          <w:titlePg/>
          <w:docGrid w:linePitch="360"/>
        </w:sectPr>
      </w:pPr>
    </w:p>
    <w:p w:rsidR="0042208B" w:rsidRPr="00A3302D" w:rsidRDefault="0042208B" w:rsidP="0042208B">
      <w:pPr>
        <w:widowControl w:val="0"/>
        <w:autoSpaceDE w:val="0"/>
        <w:autoSpaceDN w:val="0"/>
        <w:adjustRightInd w:val="0"/>
        <w:spacing w:before="120"/>
        <w:ind w:left="720"/>
        <w:contextualSpacing/>
        <w:jc w:val="right"/>
        <w:rPr>
          <w:szCs w:val="22"/>
          <w:lang w:val="ru-RU"/>
        </w:rPr>
      </w:pPr>
      <w:r w:rsidRPr="00A3302D">
        <w:rPr>
          <w:szCs w:val="22"/>
          <w:lang w:val="ru-RU"/>
        </w:rPr>
        <w:t xml:space="preserve">Приложение  № 1 </w:t>
      </w:r>
    </w:p>
    <w:p w:rsidR="0042208B" w:rsidRPr="00A3302D" w:rsidRDefault="0042208B" w:rsidP="0042208B">
      <w:pPr>
        <w:widowControl w:val="0"/>
        <w:autoSpaceDE w:val="0"/>
        <w:autoSpaceDN w:val="0"/>
        <w:adjustRightInd w:val="0"/>
        <w:spacing w:before="120"/>
        <w:ind w:left="720"/>
        <w:contextualSpacing/>
        <w:jc w:val="right"/>
        <w:rPr>
          <w:szCs w:val="22"/>
          <w:lang w:val="ru-RU"/>
        </w:rPr>
      </w:pPr>
      <w:r w:rsidRPr="00A3302D">
        <w:rPr>
          <w:szCs w:val="22"/>
          <w:lang w:val="ru-RU"/>
        </w:rPr>
        <w:t xml:space="preserve">к Заказу №_______ от _____________ </w:t>
      </w:r>
    </w:p>
    <w:p w:rsidR="00622261" w:rsidRPr="00A3302D" w:rsidRDefault="00622261" w:rsidP="00622261">
      <w:pPr>
        <w:ind w:left="360"/>
        <w:jc w:val="right"/>
        <w:rPr>
          <w:szCs w:val="22"/>
          <w:lang w:val="ru-RU"/>
        </w:rPr>
      </w:pPr>
      <w:r w:rsidRPr="00A3302D">
        <w:rPr>
          <w:szCs w:val="22"/>
          <w:lang w:val="ru-RU"/>
        </w:rPr>
        <w:t xml:space="preserve">на поставку оборудования </w:t>
      </w:r>
      <w:proofErr w:type="spellStart"/>
      <w:r w:rsidRPr="00A3302D">
        <w:rPr>
          <w:szCs w:val="22"/>
          <w:lang w:val="ru-RU"/>
        </w:rPr>
        <w:t>Wi-Fi</w:t>
      </w:r>
      <w:proofErr w:type="spellEnd"/>
      <w:r w:rsidRPr="00A3302D">
        <w:rPr>
          <w:szCs w:val="22"/>
          <w:lang w:val="ru-RU"/>
        </w:rPr>
        <w:t xml:space="preserve"> производства ООО «Предприятие </w:t>
      </w:r>
      <w:proofErr w:type="spellStart"/>
      <w:r w:rsidRPr="00A3302D">
        <w:rPr>
          <w:szCs w:val="22"/>
          <w:lang w:val="ru-RU"/>
        </w:rPr>
        <w:t>Элтекс</w:t>
      </w:r>
      <w:proofErr w:type="spellEnd"/>
      <w:r w:rsidRPr="00A3302D">
        <w:rPr>
          <w:szCs w:val="22"/>
          <w:lang w:val="ru-RU"/>
        </w:rPr>
        <w:t xml:space="preserve">» </w:t>
      </w:r>
      <w:r>
        <w:rPr>
          <w:szCs w:val="22"/>
          <w:lang w:val="ru-RU"/>
        </w:rPr>
        <w:t>для B2B клиентов ПАО «Башинформсвязь»</w:t>
      </w:r>
    </w:p>
    <w:p w:rsidR="0042208B" w:rsidRPr="00A3302D" w:rsidRDefault="0042208B" w:rsidP="0042208B">
      <w:pPr>
        <w:widowControl w:val="0"/>
        <w:autoSpaceDE w:val="0"/>
        <w:autoSpaceDN w:val="0"/>
        <w:adjustRightInd w:val="0"/>
        <w:spacing w:before="120"/>
        <w:ind w:left="720"/>
        <w:contextualSpacing/>
        <w:jc w:val="right"/>
        <w:rPr>
          <w:szCs w:val="22"/>
          <w:lang w:val="ru-RU"/>
        </w:rPr>
      </w:pPr>
      <w:r w:rsidRPr="00A3302D">
        <w:rPr>
          <w:szCs w:val="22"/>
          <w:lang w:val="ru-RU"/>
        </w:rPr>
        <w:t>№ ____________ от «____»______________20 ____ г.</w:t>
      </w:r>
    </w:p>
    <w:p w:rsidR="0042208B" w:rsidRPr="00A3302D" w:rsidRDefault="0042208B" w:rsidP="0042208B">
      <w:pPr>
        <w:widowControl w:val="0"/>
        <w:autoSpaceDE w:val="0"/>
        <w:autoSpaceDN w:val="0"/>
        <w:adjustRightInd w:val="0"/>
        <w:spacing w:before="120"/>
        <w:ind w:left="720"/>
        <w:contextualSpacing/>
        <w:jc w:val="right"/>
        <w:rPr>
          <w:szCs w:val="22"/>
          <w:lang w:val="ru-RU"/>
        </w:rPr>
      </w:pPr>
    </w:p>
    <w:p w:rsidR="0042208B" w:rsidRPr="00A3302D" w:rsidRDefault="0042208B" w:rsidP="0042208B">
      <w:pPr>
        <w:spacing w:after="120" w:line="276" w:lineRule="auto"/>
        <w:jc w:val="center"/>
        <w:rPr>
          <w:szCs w:val="22"/>
          <w:lang w:val="ru-RU"/>
        </w:rPr>
      </w:pPr>
      <w:r w:rsidRPr="00A3302D">
        <w:rPr>
          <w:b/>
          <w:bCs/>
          <w:szCs w:val="22"/>
          <w:lang w:val="ru-RU"/>
        </w:rPr>
        <w:t>Спецификация Оборудования</w:t>
      </w:r>
      <w:r w:rsidR="00D740CC" w:rsidRPr="00A3302D">
        <w:rPr>
          <w:b/>
          <w:bCs/>
          <w:szCs w:val="22"/>
          <w:lang w:val="ru-RU"/>
        </w:rPr>
        <w:t xml:space="preserve"> и/или экземпляров ПО</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417"/>
        <w:gridCol w:w="1276"/>
        <w:gridCol w:w="1134"/>
        <w:gridCol w:w="851"/>
        <w:gridCol w:w="1559"/>
        <w:gridCol w:w="1701"/>
        <w:gridCol w:w="1417"/>
        <w:gridCol w:w="1418"/>
        <w:gridCol w:w="1276"/>
        <w:gridCol w:w="1842"/>
      </w:tblGrid>
      <w:tr w:rsidR="0042208B" w:rsidRPr="00A3302D" w:rsidTr="00263DDE">
        <w:trPr>
          <w:trHeight w:val="300"/>
        </w:trPr>
        <w:tc>
          <w:tcPr>
            <w:tcW w:w="560" w:type="dxa"/>
            <w:vMerge w:val="restart"/>
            <w:shd w:val="clear" w:color="auto" w:fill="auto"/>
            <w:vAlign w:val="center"/>
            <w:hideMark/>
          </w:tcPr>
          <w:p w:rsidR="0042208B" w:rsidRPr="00A3302D" w:rsidRDefault="0042208B" w:rsidP="00263DDE">
            <w:pPr>
              <w:jc w:val="center"/>
              <w:rPr>
                <w:b/>
                <w:bCs/>
                <w:szCs w:val="22"/>
              </w:rPr>
            </w:pPr>
            <w:r w:rsidRPr="00A3302D">
              <w:rPr>
                <w:b/>
                <w:bCs/>
                <w:szCs w:val="22"/>
              </w:rPr>
              <w:t>№ п/п</w:t>
            </w:r>
          </w:p>
        </w:tc>
        <w:tc>
          <w:tcPr>
            <w:tcW w:w="2417" w:type="dxa"/>
            <w:vMerge w:val="restart"/>
            <w:shd w:val="clear" w:color="auto" w:fill="auto"/>
            <w:vAlign w:val="center"/>
            <w:hideMark/>
          </w:tcPr>
          <w:p w:rsidR="0042208B" w:rsidRPr="00A3302D" w:rsidRDefault="0042208B" w:rsidP="00263DDE">
            <w:pPr>
              <w:jc w:val="center"/>
              <w:rPr>
                <w:b/>
                <w:bCs/>
                <w:szCs w:val="22"/>
                <w:lang w:val="ru-RU"/>
              </w:rPr>
            </w:pPr>
            <w:r w:rsidRPr="00A3302D">
              <w:rPr>
                <w:b/>
                <w:bCs/>
                <w:szCs w:val="22"/>
                <w:lang w:val="ru-RU"/>
              </w:rPr>
              <w:t>Индекс (и/или серийный, заводской номер, марка, модель оборудования, версия ПО и т.п.)</w:t>
            </w:r>
          </w:p>
        </w:tc>
        <w:tc>
          <w:tcPr>
            <w:tcW w:w="1276" w:type="dxa"/>
            <w:vMerge w:val="restart"/>
            <w:shd w:val="clear" w:color="auto" w:fill="auto"/>
            <w:vAlign w:val="center"/>
            <w:hideMark/>
          </w:tcPr>
          <w:p w:rsidR="0042208B" w:rsidRPr="00A3302D" w:rsidRDefault="0042208B" w:rsidP="00263DDE">
            <w:pPr>
              <w:jc w:val="center"/>
              <w:rPr>
                <w:b/>
                <w:bCs/>
                <w:szCs w:val="22"/>
              </w:rPr>
            </w:pPr>
            <w:proofErr w:type="spellStart"/>
            <w:r w:rsidRPr="00A3302D">
              <w:rPr>
                <w:b/>
                <w:bCs/>
                <w:szCs w:val="22"/>
              </w:rPr>
              <w:t>Произво-дитель</w:t>
            </w:r>
            <w:proofErr w:type="spellEnd"/>
          </w:p>
        </w:tc>
        <w:tc>
          <w:tcPr>
            <w:tcW w:w="1134" w:type="dxa"/>
            <w:vMerge w:val="restart"/>
            <w:shd w:val="clear" w:color="auto" w:fill="auto"/>
            <w:vAlign w:val="center"/>
            <w:hideMark/>
          </w:tcPr>
          <w:p w:rsidR="0042208B" w:rsidRPr="00A3302D" w:rsidRDefault="0042208B" w:rsidP="00263DDE">
            <w:pPr>
              <w:jc w:val="center"/>
              <w:rPr>
                <w:b/>
                <w:bCs/>
                <w:szCs w:val="22"/>
              </w:rPr>
            </w:pPr>
            <w:proofErr w:type="spellStart"/>
            <w:r w:rsidRPr="00A3302D">
              <w:rPr>
                <w:b/>
                <w:bCs/>
                <w:szCs w:val="22"/>
              </w:rPr>
              <w:t>Наименование</w:t>
            </w:r>
            <w:proofErr w:type="spellEnd"/>
            <w:r w:rsidRPr="00A3302D">
              <w:rPr>
                <w:b/>
                <w:bCs/>
                <w:szCs w:val="22"/>
              </w:rPr>
              <w:t xml:space="preserve"> </w:t>
            </w:r>
            <w:proofErr w:type="spellStart"/>
            <w:r w:rsidRPr="00A3302D">
              <w:rPr>
                <w:b/>
                <w:bCs/>
                <w:szCs w:val="22"/>
              </w:rPr>
              <w:t>Товара</w:t>
            </w:r>
            <w:proofErr w:type="spellEnd"/>
          </w:p>
        </w:tc>
        <w:tc>
          <w:tcPr>
            <w:tcW w:w="851" w:type="dxa"/>
            <w:vMerge w:val="restart"/>
            <w:shd w:val="clear" w:color="auto" w:fill="auto"/>
            <w:vAlign w:val="center"/>
            <w:hideMark/>
          </w:tcPr>
          <w:p w:rsidR="0042208B" w:rsidRPr="00A3302D" w:rsidRDefault="0042208B" w:rsidP="00263DDE">
            <w:pPr>
              <w:jc w:val="center"/>
              <w:rPr>
                <w:b/>
                <w:bCs/>
                <w:szCs w:val="22"/>
              </w:rPr>
            </w:pPr>
            <w:proofErr w:type="spellStart"/>
            <w:r w:rsidRPr="00A3302D">
              <w:rPr>
                <w:b/>
                <w:bCs/>
                <w:szCs w:val="22"/>
              </w:rPr>
              <w:t>Ед</w:t>
            </w:r>
            <w:proofErr w:type="spellEnd"/>
            <w:r w:rsidRPr="00A3302D">
              <w:rPr>
                <w:b/>
                <w:bCs/>
                <w:szCs w:val="22"/>
              </w:rPr>
              <w:t xml:space="preserve">. </w:t>
            </w:r>
            <w:proofErr w:type="spellStart"/>
            <w:r w:rsidRPr="00A3302D">
              <w:rPr>
                <w:b/>
                <w:bCs/>
                <w:szCs w:val="22"/>
              </w:rPr>
              <w:t>изм</w:t>
            </w:r>
            <w:proofErr w:type="spellEnd"/>
            <w:r w:rsidRPr="00A3302D">
              <w:rPr>
                <w:b/>
                <w:bCs/>
                <w:szCs w:val="22"/>
              </w:rPr>
              <w:t>.</w:t>
            </w:r>
          </w:p>
        </w:tc>
        <w:tc>
          <w:tcPr>
            <w:tcW w:w="1559" w:type="dxa"/>
            <w:vMerge w:val="restart"/>
            <w:shd w:val="clear" w:color="auto" w:fill="auto"/>
            <w:vAlign w:val="center"/>
            <w:hideMark/>
          </w:tcPr>
          <w:p w:rsidR="0042208B" w:rsidRPr="00A3302D" w:rsidRDefault="0042208B" w:rsidP="00263DDE">
            <w:pPr>
              <w:jc w:val="center"/>
              <w:rPr>
                <w:b/>
                <w:bCs/>
                <w:szCs w:val="22"/>
              </w:rPr>
            </w:pPr>
            <w:proofErr w:type="spellStart"/>
            <w:r w:rsidRPr="00A3302D">
              <w:rPr>
                <w:b/>
                <w:bCs/>
                <w:szCs w:val="22"/>
              </w:rPr>
              <w:t>Количество</w:t>
            </w:r>
            <w:proofErr w:type="spellEnd"/>
            <w:r w:rsidRPr="00A3302D">
              <w:rPr>
                <w:b/>
                <w:bCs/>
                <w:szCs w:val="22"/>
              </w:rPr>
              <w:t xml:space="preserve">, в </w:t>
            </w:r>
            <w:proofErr w:type="spellStart"/>
            <w:r w:rsidRPr="00A3302D">
              <w:rPr>
                <w:b/>
                <w:bCs/>
                <w:szCs w:val="22"/>
              </w:rPr>
              <w:t>единицах</w:t>
            </w:r>
            <w:proofErr w:type="spellEnd"/>
            <w:r w:rsidRPr="00A3302D">
              <w:rPr>
                <w:b/>
                <w:bCs/>
                <w:szCs w:val="22"/>
              </w:rPr>
              <w:t xml:space="preserve"> </w:t>
            </w:r>
            <w:proofErr w:type="spellStart"/>
            <w:r w:rsidRPr="00A3302D">
              <w:rPr>
                <w:b/>
                <w:bCs/>
                <w:szCs w:val="22"/>
              </w:rPr>
              <w:t>измерения</w:t>
            </w:r>
            <w:proofErr w:type="spellEnd"/>
          </w:p>
        </w:tc>
        <w:tc>
          <w:tcPr>
            <w:tcW w:w="1701" w:type="dxa"/>
            <w:vMerge w:val="restart"/>
            <w:shd w:val="clear" w:color="auto" w:fill="auto"/>
            <w:vAlign w:val="center"/>
            <w:hideMark/>
          </w:tcPr>
          <w:p w:rsidR="0042208B" w:rsidRPr="00A3302D" w:rsidRDefault="0042208B" w:rsidP="00530329">
            <w:pPr>
              <w:jc w:val="center"/>
              <w:rPr>
                <w:b/>
                <w:bCs/>
                <w:szCs w:val="22"/>
                <w:lang w:val="ru-RU"/>
              </w:rPr>
            </w:pPr>
            <w:r w:rsidRPr="00A3302D">
              <w:rPr>
                <w:b/>
                <w:bCs/>
                <w:szCs w:val="22"/>
                <w:lang w:val="ru-RU"/>
              </w:rPr>
              <w:t xml:space="preserve">Цена, за единицу измерения,  без НДС, </w:t>
            </w:r>
            <w:r w:rsidR="00530329" w:rsidRPr="00A3302D">
              <w:rPr>
                <w:szCs w:val="22"/>
                <w:lang w:val="ru-RU"/>
              </w:rPr>
              <w:t>рублей</w:t>
            </w:r>
          </w:p>
        </w:tc>
        <w:tc>
          <w:tcPr>
            <w:tcW w:w="1417" w:type="dxa"/>
            <w:vMerge w:val="restart"/>
            <w:shd w:val="clear" w:color="auto" w:fill="auto"/>
            <w:vAlign w:val="center"/>
          </w:tcPr>
          <w:p w:rsidR="0042208B" w:rsidRPr="00A3302D" w:rsidRDefault="0042208B" w:rsidP="00530329">
            <w:pPr>
              <w:jc w:val="center"/>
              <w:rPr>
                <w:b/>
                <w:bCs/>
                <w:szCs w:val="22"/>
                <w:lang w:val="ru-RU"/>
              </w:rPr>
            </w:pPr>
            <w:r w:rsidRPr="00A3302D">
              <w:rPr>
                <w:b/>
                <w:bCs/>
                <w:szCs w:val="22"/>
                <w:lang w:val="ru-RU"/>
              </w:rPr>
              <w:t xml:space="preserve">Цена, за единицу измерения,  с НДС, </w:t>
            </w:r>
            <w:r w:rsidR="00530329" w:rsidRPr="00A3302D">
              <w:rPr>
                <w:szCs w:val="22"/>
                <w:lang w:val="ru-RU"/>
              </w:rPr>
              <w:t>рублей</w:t>
            </w:r>
          </w:p>
        </w:tc>
        <w:tc>
          <w:tcPr>
            <w:tcW w:w="1418" w:type="dxa"/>
            <w:vMerge w:val="restart"/>
            <w:shd w:val="clear" w:color="auto" w:fill="auto"/>
            <w:vAlign w:val="center"/>
          </w:tcPr>
          <w:p w:rsidR="0042208B" w:rsidRPr="00A3302D" w:rsidRDefault="0042208B" w:rsidP="00530329">
            <w:pPr>
              <w:jc w:val="center"/>
              <w:rPr>
                <w:b/>
                <w:bCs/>
                <w:szCs w:val="22"/>
                <w:lang w:val="ru-RU"/>
              </w:rPr>
            </w:pPr>
            <w:r w:rsidRPr="00A3302D">
              <w:rPr>
                <w:b/>
                <w:bCs/>
                <w:szCs w:val="22"/>
                <w:lang w:val="ru-RU"/>
              </w:rPr>
              <w:t xml:space="preserve">Сумма, в </w:t>
            </w:r>
            <w:proofErr w:type="spellStart"/>
            <w:r w:rsidRPr="00A3302D">
              <w:rPr>
                <w:b/>
                <w:bCs/>
                <w:szCs w:val="22"/>
                <w:lang w:val="ru-RU"/>
              </w:rPr>
              <w:t>т.ч</w:t>
            </w:r>
            <w:proofErr w:type="spellEnd"/>
            <w:r w:rsidRPr="00A3302D">
              <w:rPr>
                <w:b/>
                <w:bCs/>
                <w:szCs w:val="22"/>
                <w:lang w:val="ru-RU"/>
              </w:rPr>
              <w:t xml:space="preserve">. НДС, </w:t>
            </w:r>
            <w:r w:rsidR="00530329" w:rsidRPr="00A3302D">
              <w:rPr>
                <w:szCs w:val="22"/>
                <w:lang w:val="ru-RU"/>
              </w:rPr>
              <w:t>рублей</w:t>
            </w:r>
          </w:p>
        </w:tc>
        <w:tc>
          <w:tcPr>
            <w:tcW w:w="1276" w:type="dxa"/>
            <w:vMerge w:val="restart"/>
            <w:shd w:val="clear" w:color="auto" w:fill="auto"/>
            <w:vAlign w:val="center"/>
          </w:tcPr>
          <w:p w:rsidR="0042208B" w:rsidRPr="00A3302D" w:rsidRDefault="0042208B" w:rsidP="00263DDE">
            <w:pPr>
              <w:jc w:val="center"/>
              <w:rPr>
                <w:b/>
                <w:bCs/>
                <w:szCs w:val="22"/>
              </w:rPr>
            </w:pPr>
            <w:proofErr w:type="spellStart"/>
            <w:r w:rsidRPr="00A3302D">
              <w:rPr>
                <w:b/>
                <w:bCs/>
                <w:color w:val="000000"/>
                <w:szCs w:val="22"/>
              </w:rPr>
              <w:t>Срок</w:t>
            </w:r>
            <w:proofErr w:type="spellEnd"/>
            <w:r w:rsidRPr="00A3302D">
              <w:rPr>
                <w:b/>
                <w:bCs/>
                <w:color w:val="000000"/>
                <w:szCs w:val="22"/>
              </w:rPr>
              <w:t xml:space="preserve"> </w:t>
            </w:r>
            <w:proofErr w:type="spellStart"/>
            <w:r w:rsidRPr="00A3302D">
              <w:rPr>
                <w:b/>
                <w:bCs/>
                <w:color w:val="000000"/>
                <w:szCs w:val="22"/>
              </w:rPr>
              <w:t>доставки</w:t>
            </w:r>
            <w:proofErr w:type="spellEnd"/>
            <w:r w:rsidRPr="00A3302D">
              <w:rPr>
                <w:b/>
                <w:bCs/>
                <w:color w:val="000000"/>
                <w:szCs w:val="22"/>
              </w:rPr>
              <w:t xml:space="preserve"> </w:t>
            </w:r>
          </w:p>
        </w:tc>
        <w:tc>
          <w:tcPr>
            <w:tcW w:w="1842" w:type="dxa"/>
            <w:vMerge w:val="restart"/>
            <w:shd w:val="clear" w:color="auto" w:fill="auto"/>
            <w:vAlign w:val="center"/>
          </w:tcPr>
          <w:p w:rsidR="0042208B" w:rsidRPr="00A3302D" w:rsidRDefault="0042208B" w:rsidP="00263DDE">
            <w:pPr>
              <w:jc w:val="center"/>
              <w:rPr>
                <w:b/>
                <w:bCs/>
                <w:color w:val="000000"/>
                <w:szCs w:val="22"/>
              </w:rPr>
            </w:pPr>
            <w:proofErr w:type="spellStart"/>
            <w:r w:rsidRPr="00A3302D">
              <w:rPr>
                <w:b/>
                <w:bCs/>
                <w:color w:val="000000"/>
                <w:szCs w:val="22"/>
              </w:rPr>
              <w:t>Адрес</w:t>
            </w:r>
            <w:proofErr w:type="spellEnd"/>
            <w:r w:rsidRPr="00A3302D">
              <w:rPr>
                <w:b/>
                <w:bCs/>
                <w:color w:val="000000"/>
                <w:szCs w:val="22"/>
              </w:rPr>
              <w:t xml:space="preserve"> </w:t>
            </w:r>
            <w:proofErr w:type="spellStart"/>
            <w:r w:rsidRPr="00A3302D">
              <w:rPr>
                <w:b/>
                <w:bCs/>
                <w:color w:val="000000"/>
                <w:szCs w:val="22"/>
              </w:rPr>
              <w:t>доставки</w:t>
            </w:r>
            <w:proofErr w:type="spellEnd"/>
          </w:p>
        </w:tc>
      </w:tr>
      <w:tr w:rsidR="0042208B" w:rsidRPr="00A3302D" w:rsidTr="00263DDE">
        <w:trPr>
          <w:trHeight w:val="276"/>
        </w:trPr>
        <w:tc>
          <w:tcPr>
            <w:tcW w:w="560" w:type="dxa"/>
            <w:vMerge/>
            <w:vAlign w:val="center"/>
            <w:hideMark/>
          </w:tcPr>
          <w:p w:rsidR="0042208B" w:rsidRPr="00A3302D" w:rsidRDefault="0042208B" w:rsidP="00263DDE">
            <w:pPr>
              <w:rPr>
                <w:b/>
                <w:bCs/>
                <w:szCs w:val="22"/>
              </w:rPr>
            </w:pPr>
          </w:p>
        </w:tc>
        <w:tc>
          <w:tcPr>
            <w:tcW w:w="2417" w:type="dxa"/>
            <w:vMerge/>
            <w:vAlign w:val="center"/>
            <w:hideMark/>
          </w:tcPr>
          <w:p w:rsidR="0042208B" w:rsidRPr="00A3302D" w:rsidRDefault="0042208B" w:rsidP="00263DDE">
            <w:pPr>
              <w:rPr>
                <w:b/>
                <w:bCs/>
                <w:szCs w:val="22"/>
              </w:rPr>
            </w:pPr>
          </w:p>
        </w:tc>
        <w:tc>
          <w:tcPr>
            <w:tcW w:w="1276" w:type="dxa"/>
            <w:vMerge/>
            <w:vAlign w:val="center"/>
            <w:hideMark/>
          </w:tcPr>
          <w:p w:rsidR="0042208B" w:rsidRPr="00A3302D" w:rsidRDefault="0042208B" w:rsidP="00263DDE">
            <w:pPr>
              <w:rPr>
                <w:b/>
                <w:bCs/>
                <w:szCs w:val="22"/>
              </w:rPr>
            </w:pPr>
          </w:p>
        </w:tc>
        <w:tc>
          <w:tcPr>
            <w:tcW w:w="1134" w:type="dxa"/>
            <w:vMerge/>
            <w:vAlign w:val="center"/>
            <w:hideMark/>
          </w:tcPr>
          <w:p w:rsidR="0042208B" w:rsidRPr="00A3302D" w:rsidRDefault="0042208B" w:rsidP="00263DDE">
            <w:pPr>
              <w:rPr>
                <w:b/>
                <w:bCs/>
                <w:szCs w:val="22"/>
              </w:rPr>
            </w:pPr>
          </w:p>
        </w:tc>
        <w:tc>
          <w:tcPr>
            <w:tcW w:w="851" w:type="dxa"/>
            <w:vMerge/>
            <w:vAlign w:val="center"/>
            <w:hideMark/>
          </w:tcPr>
          <w:p w:rsidR="0042208B" w:rsidRPr="00A3302D" w:rsidRDefault="0042208B" w:rsidP="00263DDE">
            <w:pPr>
              <w:rPr>
                <w:b/>
                <w:bCs/>
                <w:szCs w:val="22"/>
              </w:rPr>
            </w:pPr>
          </w:p>
        </w:tc>
        <w:tc>
          <w:tcPr>
            <w:tcW w:w="1559" w:type="dxa"/>
            <w:vMerge/>
            <w:vAlign w:val="center"/>
            <w:hideMark/>
          </w:tcPr>
          <w:p w:rsidR="0042208B" w:rsidRPr="00A3302D" w:rsidRDefault="0042208B" w:rsidP="00263DDE">
            <w:pPr>
              <w:rPr>
                <w:b/>
                <w:bCs/>
                <w:szCs w:val="22"/>
              </w:rPr>
            </w:pPr>
          </w:p>
        </w:tc>
        <w:tc>
          <w:tcPr>
            <w:tcW w:w="1701" w:type="dxa"/>
            <w:vMerge/>
            <w:vAlign w:val="center"/>
            <w:hideMark/>
          </w:tcPr>
          <w:p w:rsidR="0042208B" w:rsidRPr="00A3302D" w:rsidRDefault="0042208B" w:rsidP="00263DDE">
            <w:pPr>
              <w:rPr>
                <w:b/>
                <w:bCs/>
                <w:szCs w:val="22"/>
              </w:rPr>
            </w:pPr>
          </w:p>
        </w:tc>
        <w:tc>
          <w:tcPr>
            <w:tcW w:w="1417" w:type="dxa"/>
            <w:vMerge/>
            <w:vAlign w:val="center"/>
            <w:hideMark/>
          </w:tcPr>
          <w:p w:rsidR="0042208B" w:rsidRPr="00A3302D" w:rsidRDefault="0042208B" w:rsidP="00263DDE">
            <w:pPr>
              <w:rPr>
                <w:b/>
                <w:bCs/>
                <w:szCs w:val="22"/>
              </w:rPr>
            </w:pPr>
          </w:p>
        </w:tc>
        <w:tc>
          <w:tcPr>
            <w:tcW w:w="1418" w:type="dxa"/>
            <w:vMerge/>
            <w:vAlign w:val="center"/>
            <w:hideMark/>
          </w:tcPr>
          <w:p w:rsidR="0042208B" w:rsidRPr="00A3302D" w:rsidRDefault="0042208B" w:rsidP="00263DDE">
            <w:pPr>
              <w:rPr>
                <w:b/>
                <w:bCs/>
                <w:szCs w:val="22"/>
              </w:rPr>
            </w:pPr>
          </w:p>
        </w:tc>
        <w:tc>
          <w:tcPr>
            <w:tcW w:w="1276" w:type="dxa"/>
            <w:vMerge/>
            <w:vAlign w:val="center"/>
            <w:hideMark/>
          </w:tcPr>
          <w:p w:rsidR="0042208B" w:rsidRPr="00A3302D" w:rsidRDefault="0042208B" w:rsidP="00263DDE">
            <w:pPr>
              <w:rPr>
                <w:b/>
                <w:bCs/>
                <w:szCs w:val="22"/>
              </w:rPr>
            </w:pPr>
          </w:p>
        </w:tc>
        <w:tc>
          <w:tcPr>
            <w:tcW w:w="1842" w:type="dxa"/>
            <w:vMerge/>
            <w:vAlign w:val="center"/>
            <w:hideMark/>
          </w:tcPr>
          <w:p w:rsidR="0042208B" w:rsidRPr="00A3302D" w:rsidRDefault="0042208B" w:rsidP="00263DDE">
            <w:pPr>
              <w:rPr>
                <w:b/>
                <w:bCs/>
                <w:color w:val="000000"/>
                <w:szCs w:val="22"/>
              </w:rPr>
            </w:pPr>
          </w:p>
        </w:tc>
      </w:tr>
      <w:tr w:rsidR="0042208B" w:rsidRPr="00A3302D" w:rsidTr="00263DDE">
        <w:trPr>
          <w:trHeight w:val="570"/>
        </w:trPr>
        <w:tc>
          <w:tcPr>
            <w:tcW w:w="560" w:type="dxa"/>
            <w:vMerge/>
            <w:vAlign w:val="center"/>
            <w:hideMark/>
          </w:tcPr>
          <w:p w:rsidR="0042208B" w:rsidRPr="00A3302D" w:rsidRDefault="0042208B" w:rsidP="00263DDE">
            <w:pPr>
              <w:rPr>
                <w:b/>
                <w:bCs/>
                <w:szCs w:val="22"/>
              </w:rPr>
            </w:pPr>
          </w:p>
        </w:tc>
        <w:tc>
          <w:tcPr>
            <w:tcW w:w="2417" w:type="dxa"/>
            <w:vMerge/>
            <w:vAlign w:val="center"/>
            <w:hideMark/>
          </w:tcPr>
          <w:p w:rsidR="0042208B" w:rsidRPr="00A3302D" w:rsidRDefault="0042208B" w:rsidP="00263DDE">
            <w:pPr>
              <w:rPr>
                <w:b/>
                <w:bCs/>
                <w:szCs w:val="22"/>
              </w:rPr>
            </w:pPr>
          </w:p>
        </w:tc>
        <w:tc>
          <w:tcPr>
            <w:tcW w:w="1276" w:type="dxa"/>
            <w:vMerge/>
            <w:vAlign w:val="center"/>
            <w:hideMark/>
          </w:tcPr>
          <w:p w:rsidR="0042208B" w:rsidRPr="00A3302D" w:rsidRDefault="0042208B" w:rsidP="00263DDE">
            <w:pPr>
              <w:rPr>
                <w:b/>
                <w:bCs/>
                <w:szCs w:val="22"/>
              </w:rPr>
            </w:pPr>
          </w:p>
        </w:tc>
        <w:tc>
          <w:tcPr>
            <w:tcW w:w="1134" w:type="dxa"/>
            <w:vMerge/>
            <w:vAlign w:val="center"/>
            <w:hideMark/>
          </w:tcPr>
          <w:p w:rsidR="0042208B" w:rsidRPr="00A3302D" w:rsidRDefault="0042208B" w:rsidP="00263DDE">
            <w:pPr>
              <w:rPr>
                <w:b/>
                <w:bCs/>
                <w:szCs w:val="22"/>
              </w:rPr>
            </w:pPr>
          </w:p>
        </w:tc>
        <w:tc>
          <w:tcPr>
            <w:tcW w:w="851" w:type="dxa"/>
            <w:vMerge/>
            <w:vAlign w:val="center"/>
            <w:hideMark/>
          </w:tcPr>
          <w:p w:rsidR="0042208B" w:rsidRPr="00A3302D" w:rsidRDefault="0042208B" w:rsidP="00263DDE">
            <w:pPr>
              <w:rPr>
                <w:b/>
                <w:bCs/>
                <w:szCs w:val="22"/>
              </w:rPr>
            </w:pPr>
          </w:p>
        </w:tc>
        <w:tc>
          <w:tcPr>
            <w:tcW w:w="1559" w:type="dxa"/>
            <w:vMerge/>
            <w:vAlign w:val="center"/>
            <w:hideMark/>
          </w:tcPr>
          <w:p w:rsidR="0042208B" w:rsidRPr="00A3302D" w:rsidRDefault="0042208B" w:rsidP="00263DDE">
            <w:pPr>
              <w:rPr>
                <w:b/>
                <w:bCs/>
                <w:szCs w:val="22"/>
              </w:rPr>
            </w:pPr>
          </w:p>
        </w:tc>
        <w:tc>
          <w:tcPr>
            <w:tcW w:w="1701" w:type="dxa"/>
            <w:vMerge/>
            <w:vAlign w:val="center"/>
            <w:hideMark/>
          </w:tcPr>
          <w:p w:rsidR="0042208B" w:rsidRPr="00A3302D" w:rsidRDefault="0042208B" w:rsidP="00263DDE">
            <w:pPr>
              <w:rPr>
                <w:b/>
                <w:bCs/>
                <w:szCs w:val="22"/>
              </w:rPr>
            </w:pPr>
          </w:p>
        </w:tc>
        <w:tc>
          <w:tcPr>
            <w:tcW w:w="1417" w:type="dxa"/>
            <w:vMerge/>
            <w:vAlign w:val="center"/>
            <w:hideMark/>
          </w:tcPr>
          <w:p w:rsidR="0042208B" w:rsidRPr="00A3302D" w:rsidRDefault="0042208B" w:rsidP="00263DDE">
            <w:pPr>
              <w:rPr>
                <w:b/>
                <w:bCs/>
                <w:szCs w:val="22"/>
              </w:rPr>
            </w:pPr>
          </w:p>
        </w:tc>
        <w:tc>
          <w:tcPr>
            <w:tcW w:w="1418" w:type="dxa"/>
            <w:vMerge/>
            <w:vAlign w:val="center"/>
            <w:hideMark/>
          </w:tcPr>
          <w:p w:rsidR="0042208B" w:rsidRPr="00A3302D" w:rsidRDefault="0042208B" w:rsidP="00263DDE">
            <w:pPr>
              <w:rPr>
                <w:b/>
                <w:bCs/>
                <w:szCs w:val="22"/>
              </w:rPr>
            </w:pPr>
          </w:p>
        </w:tc>
        <w:tc>
          <w:tcPr>
            <w:tcW w:w="1276" w:type="dxa"/>
            <w:vMerge/>
            <w:vAlign w:val="center"/>
            <w:hideMark/>
          </w:tcPr>
          <w:p w:rsidR="0042208B" w:rsidRPr="00A3302D" w:rsidRDefault="0042208B" w:rsidP="00263DDE">
            <w:pPr>
              <w:rPr>
                <w:b/>
                <w:bCs/>
                <w:szCs w:val="22"/>
              </w:rPr>
            </w:pPr>
          </w:p>
        </w:tc>
        <w:tc>
          <w:tcPr>
            <w:tcW w:w="1842" w:type="dxa"/>
            <w:vMerge/>
            <w:vAlign w:val="center"/>
            <w:hideMark/>
          </w:tcPr>
          <w:p w:rsidR="0042208B" w:rsidRPr="00A3302D" w:rsidRDefault="0042208B" w:rsidP="00263DDE">
            <w:pPr>
              <w:rPr>
                <w:b/>
                <w:bCs/>
                <w:color w:val="000000"/>
                <w:szCs w:val="22"/>
              </w:rPr>
            </w:pPr>
          </w:p>
        </w:tc>
      </w:tr>
      <w:tr w:rsidR="0042208B" w:rsidRPr="00A3302D" w:rsidTr="00263DDE">
        <w:trPr>
          <w:trHeight w:val="255"/>
        </w:trPr>
        <w:tc>
          <w:tcPr>
            <w:tcW w:w="5387" w:type="dxa"/>
            <w:gridSpan w:val="4"/>
            <w:shd w:val="clear" w:color="auto" w:fill="auto"/>
            <w:vAlign w:val="center"/>
            <w:hideMark/>
          </w:tcPr>
          <w:p w:rsidR="0042208B" w:rsidRPr="00A3302D" w:rsidRDefault="0042208B" w:rsidP="00D740CC">
            <w:pPr>
              <w:rPr>
                <w:szCs w:val="22"/>
              </w:rPr>
            </w:pPr>
            <w:proofErr w:type="spellStart"/>
            <w:r w:rsidRPr="00A3302D">
              <w:rPr>
                <w:szCs w:val="22"/>
              </w:rPr>
              <w:t>Оборудование</w:t>
            </w:r>
            <w:proofErr w:type="spellEnd"/>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263DDE">
        <w:trPr>
          <w:trHeight w:val="255"/>
        </w:trPr>
        <w:tc>
          <w:tcPr>
            <w:tcW w:w="560" w:type="dxa"/>
            <w:shd w:val="clear" w:color="auto" w:fill="auto"/>
            <w:vAlign w:val="center"/>
            <w:hideMark/>
          </w:tcPr>
          <w:p w:rsidR="0042208B" w:rsidRPr="00A3302D" w:rsidRDefault="0042208B" w:rsidP="00263DDE">
            <w:pPr>
              <w:rPr>
                <w:szCs w:val="22"/>
              </w:rPr>
            </w:pPr>
            <w:r w:rsidRPr="00A3302D">
              <w:rPr>
                <w:szCs w:val="22"/>
              </w:rPr>
              <w:t> </w:t>
            </w:r>
          </w:p>
        </w:tc>
        <w:tc>
          <w:tcPr>
            <w:tcW w:w="2417"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134" w:type="dxa"/>
            <w:shd w:val="clear" w:color="auto" w:fill="auto"/>
            <w:vAlign w:val="center"/>
            <w:hideMark/>
          </w:tcPr>
          <w:p w:rsidR="0042208B" w:rsidRPr="00A3302D" w:rsidRDefault="0042208B" w:rsidP="00263DDE">
            <w:pPr>
              <w:rPr>
                <w:szCs w:val="22"/>
              </w:rPr>
            </w:pPr>
            <w:r w:rsidRPr="00A3302D">
              <w:rPr>
                <w:szCs w:val="22"/>
              </w:rPr>
              <w:t> </w:t>
            </w:r>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0F3FDF">
        <w:trPr>
          <w:trHeight w:val="255"/>
        </w:trPr>
        <w:tc>
          <w:tcPr>
            <w:tcW w:w="5387" w:type="dxa"/>
            <w:gridSpan w:val="4"/>
            <w:shd w:val="clear" w:color="auto" w:fill="auto"/>
            <w:vAlign w:val="center"/>
          </w:tcPr>
          <w:p w:rsidR="0042208B" w:rsidRPr="00A3302D" w:rsidRDefault="00D740CC" w:rsidP="00263DDE">
            <w:pPr>
              <w:rPr>
                <w:szCs w:val="22"/>
              </w:rPr>
            </w:pPr>
            <w:proofErr w:type="spellStart"/>
            <w:r w:rsidRPr="00A3302D">
              <w:rPr>
                <w:color w:val="000000"/>
                <w:szCs w:val="22"/>
              </w:rPr>
              <w:t>Экземпляры</w:t>
            </w:r>
            <w:proofErr w:type="spellEnd"/>
            <w:r w:rsidRPr="00A3302D">
              <w:rPr>
                <w:color w:val="000000"/>
                <w:szCs w:val="22"/>
              </w:rPr>
              <w:t xml:space="preserve"> </w:t>
            </w:r>
            <w:proofErr w:type="spellStart"/>
            <w:r w:rsidRPr="00A3302D">
              <w:rPr>
                <w:color w:val="000000"/>
                <w:szCs w:val="22"/>
              </w:rPr>
              <w:t>программного</w:t>
            </w:r>
            <w:proofErr w:type="spellEnd"/>
            <w:r w:rsidRPr="00A3302D">
              <w:rPr>
                <w:color w:val="000000"/>
                <w:szCs w:val="22"/>
              </w:rPr>
              <w:t xml:space="preserve"> </w:t>
            </w:r>
            <w:proofErr w:type="spellStart"/>
            <w:r w:rsidRPr="00A3302D">
              <w:rPr>
                <w:color w:val="000000"/>
                <w:szCs w:val="22"/>
              </w:rPr>
              <w:t>обеспечения</w:t>
            </w:r>
            <w:proofErr w:type="spellEnd"/>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263DDE">
        <w:trPr>
          <w:trHeight w:val="255"/>
        </w:trPr>
        <w:tc>
          <w:tcPr>
            <w:tcW w:w="560" w:type="dxa"/>
            <w:shd w:val="clear" w:color="auto" w:fill="auto"/>
            <w:vAlign w:val="center"/>
            <w:hideMark/>
          </w:tcPr>
          <w:p w:rsidR="0042208B" w:rsidRPr="00A3302D" w:rsidRDefault="0042208B" w:rsidP="00263DDE">
            <w:pPr>
              <w:rPr>
                <w:szCs w:val="22"/>
              </w:rPr>
            </w:pPr>
            <w:r w:rsidRPr="00A3302D">
              <w:rPr>
                <w:szCs w:val="22"/>
              </w:rPr>
              <w:t> </w:t>
            </w:r>
          </w:p>
        </w:tc>
        <w:tc>
          <w:tcPr>
            <w:tcW w:w="2417"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134" w:type="dxa"/>
            <w:shd w:val="clear" w:color="auto" w:fill="auto"/>
            <w:vAlign w:val="center"/>
            <w:hideMark/>
          </w:tcPr>
          <w:p w:rsidR="0042208B" w:rsidRPr="00A3302D" w:rsidRDefault="0042208B" w:rsidP="00263DDE">
            <w:pPr>
              <w:rPr>
                <w:szCs w:val="22"/>
              </w:rPr>
            </w:pPr>
            <w:r w:rsidRPr="00A3302D">
              <w:rPr>
                <w:szCs w:val="22"/>
              </w:rPr>
              <w:t> </w:t>
            </w:r>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263DDE">
        <w:trPr>
          <w:trHeight w:val="255"/>
        </w:trPr>
        <w:tc>
          <w:tcPr>
            <w:tcW w:w="5387" w:type="dxa"/>
            <w:gridSpan w:val="4"/>
            <w:shd w:val="clear" w:color="auto" w:fill="auto"/>
            <w:vAlign w:val="center"/>
            <w:hideMark/>
          </w:tcPr>
          <w:p w:rsidR="0042208B" w:rsidRPr="00A3302D" w:rsidRDefault="0042208B" w:rsidP="00263DDE">
            <w:pPr>
              <w:rPr>
                <w:szCs w:val="22"/>
              </w:rPr>
            </w:pPr>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263DDE">
        <w:trPr>
          <w:trHeight w:val="255"/>
        </w:trPr>
        <w:tc>
          <w:tcPr>
            <w:tcW w:w="560" w:type="dxa"/>
            <w:shd w:val="clear" w:color="auto" w:fill="auto"/>
            <w:vAlign w:val="center"/>
            <w:hideMark/>
          </w:tcPr>
          <w:p w:rsidR="0042208B" w:rsidRPr="00A3302D" w:rsidRDefault="0042208B" w:rsidP="00263DDE">
            <w:pPr>
              <w:rPr>
                <w:szCs w:val="22"/>
              </w:rPr>
            </w:pPr>
            <w:r w:rsidRPr="00A3302D">
              <w:rPr>
                <w:szCs w:val="22"/>
              </w:rPr>
              <w:t> </w:t>
            </w:r>
          </w:p>
        </w:tc>
        <w:tc>
          <w:tcPr>
            <w:tcW w:w="2417"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134" w:type="dxa"/>
            <w:shd w:val="clear" w:color="auto" w:fill="auto"/>
            <w:vAlign w:val="center"/>
            <w:hideMark/>
          </w:tcPr>
          <w:p w:rsidR="0042208B" w:rsidRPr="00A3302D" w:rsidRDefault="0042208B" w:rsidP="00263DDE">
            <w:pPr>
              <w:rPr>
                <w:szCs w:val="22"/>
              </w:rPr>
            </w:pPr>
            <w:r w:rsidRPr="00A3302D">
              <w:rPr>
                <w:szCs w:val="22"/>
              </w:rPr>
              <w:t> </w:t>
            </w:r>
          </w:p>
        </w:tc>
        <w:tc>
          <w:tcPr>
            <w:tcW w:w="851" w:type="dxa"/>
            <w:shd w:val="clear" w:color="auto" w:fill="auto"/>
            <w:vAlign w:val="center"/>
            <w:hideMark/>
          </w:tcPr>
          <w:p w:rsidR="0042208B" w:rsidRPr="00A3302D" w:rsidRDefault="0042208B" w:rsidP="00263DDE">
            <w:pPr>
              <w:rPr>
                <w:szCs w:val="22"/>
              </w:rPr>
            </w:pPr>
            <w:r w:rsidRPr="00A3302D">
              <w:rPr>
                <w:szCs w:val="22"/>
              </w:rPr>
              <w:t> </w:t>
            </w:r>
          </w:p>
        </w:tc>
        <w:tc>
          <w:tcPr>
            <w:tcW w:w="1559" w:type="dxa"/>
            <w:shd w:val="clear" w:color="auto" w:fill="auto"/>
            <w:vAlign w:val="center"/>
            <w:hideMark/>
          </w:tcPr>
          <w:p w:rsidR="0042208B" w:rsidRPr="00A3302D" w:rsidRDefault="0042208B" w:rsidP="00263DDE">
            <w:pPr>
              <w:rPr>
                <w:szCs w:val="22"/>
              </w:rPr>
            </w:pPr>
            <w:r w:rsidRPr="00A3302D">
              <w:rPr>
                <w:szCs w:val="22"/>
              </w:rPr>
              <w:t> </w:t>
            </w:r>
          </w:p>
        </w:tc>
        <w:tc>
          <w:tcPr>
            <w:tcW w:w="1701" w:type="dxa"/>
            <w:shd w:val="clear" w:color="auto" w:fill="auto"/>
            <w:vAlign w:val="center"/>
            <w:hideMark/>
          </w:tcPr>
          <w:p w:rsidR="0042208B" w:rsidRPr="00A3302D" w:rsidRDefault="0042208B" w:rsidP="00263DDE">
            <w:pPr>
              <w:rPr>
                <w:szCs w:val="22"/>
              </w:rPr>
            </w:pPr>
            <w:r w:rsidRPr="00A3302D">
              <w:rPr>
                <w:szCs w:val="22"/>
              </w:rPr>
              <w:t> </w:t>
            </w:r>
          </w:p>
        </w:tc>
        <w:tc>
          <w:tcPr>
            <w:tcW w:w="1417" w:type="dxa"/>
            <w:shd w:val="clear" w:color="auto" w:fill="auto"/>
            <w:vAlign w:val="center"/>
            <w:hideMark/>
          </w:tcPr>
          <w:p w:rsidR="0042208B" w:rsidRPr="00A3302D" w:rsidRDefault="0042208B" w:rsidP="00263DDE">
            <w:pPr>
              <w:rPr>
                <w:szCs w:val="22"/>
              </w:rPr>
            </w:pPr>
            <w:r w:rsidRPr="00A3302D">
              <w:rPr>
                <w:szCs w:val="22"/>
              </w:rPr>
              <w:t> </w:t>
            </w:r>
          </w:p>
        </w:tc>
        <w:tc>
          <w:tcPr>
            <w:tcW w:w="1418" w:type="dxa"/>
            <w:shd w:val="clear" w:color="auto" w:fill="auto"/>
            <w:vAlign w:val="center"/>
            <w:hideMark/>
          </w:tcPr>
          <w:p w:rsidR="0042208B" w:rsidRPr="00A3302D" w:rsidRDefault="0042208B" w:rsidP="00263DDE">
            <w:pPr>
              <w:rPr>
                <w:szCs w:val="22"/>
              </w:rPr>
            </w:pPr>
            <w:r w:rsidRPr="00A3302D">
              <w:rPr>
                <w:szCs w:val="22"/>
              </w:rPr>
              <w:t> </w:t>
            </w:r>
          </w:p>
        </w:tc>
        <w:tc>
          <w:tcPr>
            <w:tcW w:w="1276" w:type="dxa"/>
            <w:shd w:val="clear" w:color="auto" w:fill="auto"/>
            <w:vAlign w:val="center"/>
            <w:hideMark/>
          </w:tcPr>
          <w:p w:rsidR="0042208B" w:rsidRPr="00A3302D" w:rsidRDefault="0042208B" w:rsidP="00263DDE">
            <w:pPr>
              <w:rPr>
                <w:szCs w:val="22"/>
              </w:rPr>
            </w:pPr>
            <w:r w:rsidRPr="00A3302D">
              <w:rPr>
                <w:szCs w:val="22"/>
              </w:rPr>
              <w:t> </w:t>
            </w:r>
          </w:p>
        </w:tc>
        <w:tc>
          <w:tcPr>
            <w:tcW w:w="1842" w:type="dxa"/>
            <w:shd w:val="clear" w:color="auto" w:fill="auto"/>
            <w:vAlign w:val="center"/>
            <w:hideMark/>
          </w:tcPr>
          <w:p w:rsidR="0042208B" w:rsidRPr="00A3302D" w:rsidRDefault="0042208B" w:rsidP="00263DDE">
            <w:pPr>
              <w:rPr>
                <w:szCs w:val="22"/>
              </w:rPr>
            </w:pPr>
            <w:r w:rsidRPr="00A3302D">
              <w:rPr>
                <w:szCs w:val="22"/>
              </w:rPr>
              <w:t> </w:t>
            </w:r>
          </w:p>
        </w:tc>
      </w:tr>
      <w:tr w:rsidR="0042208B" w:rsidRPr="00A3302D" w:rsidTr="00263DDE">
        <w:trPr>
          <w:trHeight w:val="270"/>
        </w:trPr>
        <w:tc>
          <w:tcPr>
            <w:tcW w:w="10915" w:type="dxa"/>
            <w:gridSpan w:val="8"/>
            <w:shd w:val="clear" w:color="auto" w:fill="auto"/>
            <w:vAlign w:val="center"/>
          </w:tcPr>
          <w:p w:rsidR="0042208B" w:rsidRPr="00A3302D" w:rsidRDefault="0042208B" w:rsidP="00263DDE">
            <w:pPr>
              <w:jc w:val="right"/>
              <w:rPr>
                <w:szCs w:val="22"/>
              </w:rPr>
            </w:pPr>
            <w:proofErr w:type="spellStart"/>
            <w:r w:rsidRPr="00A3302D">
              <w:rPr>
                <w:b/>
                <w:bCs/>
                <w:color w:val="000000"/>
                <w:szCs w:val="22"/>
              </w:rPr>
              <w:t>Всего</w:t>
            </w:r>
            <w:proofErr w:type="spellEnd"/>
            <w:r w:rsidRPr="00A3302D">
              <w:rPr>
                <w:b/>
                <w:bCs/>
                <w:color w:val="000000"/>
                <w:szCs w:val="22"/>
              </w:rPr>
              <w:t xml:space="preserve"> </w:t>
            </w:r>
            <w:proofErr w:type="spellStart"/>
            <w:r w:rsidRPr="00A3302D">
              <w:rPr>
                <w:b/>
                <w:bCs/>
                <w:color w:val="000000"/>
                <w:szCs w:val="22"/>
              </w:rPr>
              <w:t>без</w:t>
            </w:r>
            <w:proofErr w:type="spellEnd"/>
            <w:r w:rsidRPr="00A3302D">
              <w:rPr>
                <w:b/>
                <w:bCs/>
                <w:color w:val="000000"/>
                <w:szCs w:val="22"/>
              </w:rPr>
              <w:t xml:space="preserve"> НДС:</w:t>
            </w:r>
          </w:p>
        </w:tc>
        <w:tc>
          <w:tcPr>
            <w:tcW w:w="1418" w:type="dxa"/>
            <w:shd w:val="clear" w:color="auto" w:fill="auto"/>
            <w:vAlign w:val="center"/>
          </w:tcPr>
          <w:p w:rsidR="0042208B" w:rsidRPr="00A3302D" w:rsidRDefault="0042208B" w:rsidP="00263DDE">
            <w:pPr>
              <w:rPr>
                <w:szCs w:val="22"/>
              </w:rPr>
            </w:pPr>
          </w:p>
        </w:tc>
        <w:tc>
          <w:tcPr>
            <w:tcW w:w="1276" w:type="dxa"/>
            <w:shd w:val="clear" w:color="auto" w:fill="auto"/>
            <w:vAlign w:val="center"/>
          </w:tcPr>
          <w:p w:rsidR="0042208B" w:rsidRPr="00A3302D" w:rsidRDefault="0042208B" w:rsidP="00263DDE">
            <w:pPr>
              <w:jc w:val="right"/>
              <w:rPr>
                <w:szCs w:val="22"/>
              </w:rPr>
            </w:pPr>
            <w:r w:rsidRPr="00A3302D">
              <w:rPr>
                <w:b/>
                <w:bCs/>
                <w:szCs w:val="22"/>
              </w:rPr>
              <w:t>Х</w:t>
            </w:r>
          </w:p>
        </w:tc>
        <w:tc>
          <w:tcPr>
            <w:tcW w:w="1842" w:type="dxa"/>
            <w:shd w:val="clear" w:color="auto" w:fill="auto"/>
            <w:vAlign w:val="center"/>
          </w:tcPr>
          <w:p w:rsidR="0042208B" w:rsidRPr="00A3302D" w:rsidRDefault="0042208B" w:rsidP="00263DDE">
            <w:pPr>
              <w:jc w:val="right"/>
              <w:rPr>
                <w:szCs w:val="22"/>
              </w:rPr>
            </w:pPr>
            <w:r w:rsidRPr="00A3302D">
              <w:rPr>
                <w:b/>
                <w:bCs/>
                <w:szCs w:val="22"/>
              </w:rPr>
              <w:t>Х</w:t>
            </w:r>
          </w:p>
        </w:tc>
      </w:tr>
      <w:tr w:rsidR="0042208B" w:rsidRPr="00A3302D" w:rsidTr="00263DDE">
        <w:trPr>
          <w:trHeight w:val="270"/>
        </w:trPr>
        <w:tc>
          <w:tcPr>
            <w:tcW w:w="10915" w:type="dxa"/>
            <w:gridSpan w:val="8"/>
            <w:shd w:val="clear" w:color="auto" w:fill="auto"/>
            <w:vAlign w:val="center"/>
          </w:tcPr>
          <w:p w:rsidR="0042208B" w:rsidRPr="00A3302D" w:rsidRDefault="0042208B" w:rsidP="00263DDE">
            <w:pPr>
              <w:jc w:val="right"/>
              <w:rPr>
                <w:szCs w:val="22"/>
              </w:rPr>
            </w:pPr>
            <w:r w:rsidRPr="00A3302D">
              <w:rPr>
                <w:b/>
                <w:bCs/>
                <w:color w:val="000000"/>
                <w:szCs w:val="22"/>
              </w:rPr>
              <w:t xml:space="preserve">В </w:t>
            </w:r>
            <w:proofErr w:type="spellStart"/>
            <w:r w:rsidRPr="00A3302D">
              <w:rPr>
                <w:b/>
                <w:bCs/>
                <w:color w:val="000000"/>
                <w:szCs w:val="22"/>
              </w:rPr>
              <w:t>том</w:t>
            </w:r>
            <w:proofErr w:type="spellEnd"/>
            <w:r w:rsidRPr="00A3302D">
              <w:rPr>
                <w:b/>
                <w:bCs/>
                <w:color w:val="000000"/>
                <w:szCs w:val="22"/>
              </w:rPr>
              <w:t xml:space="preserve"> </w:t>
            </w:r>
            <w:proofErr w:type="spellStart"/>
            <w:r w:rsidRPr="00A3302D">
              <w:rPr>
                <w:b/>
                <w:bCs/>
                <w:color w:val="000000"/>
                <w:szCs w:val="22"/>
              </w:rPr>
              <w:t>числе</w:t>
            </w:r>
            <w:proofErr w:type="spellEnd"/>
            <w:r w:rsidRPr="00A3302D">
              <w:rPr>
                <w:b/>
                <w:bCs/>
                <w:color w:val="000000"/>
                <w:szCs w:val="22"/>
              </w:rPr>
              <w:t xml:space="preserve"> НДС-18%:</w:t>
            </w:r>
          </w:p>
        </w:tc>
        <w:tc>
          <w:tcPr>
            <w:tcW w:w="1418" w:type="dxa"/>
            <w:shd w:val="clear" w:color="auto" w:fill="auto"/>
            <w:vAlign w:val="center"/>
          </w:tcPr>
          <w:p w:rsidR="0042208B" w:rsidRPr="00A3302D" w:rsidRDefault="0042208B" w:rsidP="00263DDE">
            <w:pPr>
              <w:rPr>
                <w:szCs w:val="22"/>
              </w:rPr>
            </w:pPr>
          </w:p>
        </w:tc>
        <w:tc>
          <w:tcPr>
            <w:tcW w:w="1276" w:type="dxa"/>
            <w:shd w:val="clear" w:color="auto" w:fill="auto"/>
            <w:vAlign w:val="center"/>
          </w:tcPr>
          <w:p w:rsidR="0042208B" w:rsidRPr="00A3302D" w:rsidRDefault="0042208B" w:rsidP="00263DDE">
            <w:pPr>
              <w:jc w:val="right"/>
              <w:rPr>
                <w:szCs w:val="22"/>
              </w:rPr>
            </w:pPr>
            <w:r w:rsidRPr="00A3302D">
              <w:rPr>
                <w:b/>
                <w:bCs/>
                <w:szCs w:val="22"/>
              </w:rPr>
              <w:t>Х</w:t>
            </w:r>
          </w:p>
        </w:tc>
        <w:tc>
          <w:tcPr>
            <w:tcW w:w="1842" w:type="dxa"/>
            <w:shd w:val="clear" w:color="auto" w:fill="auto"/>
            <w:vAlign w:val="center"/>
          </w:tcPr>
          <w:p w:rsidR="0042208B" w:rsidRPr="00A3302D" w:rsidRDefault="0042208B" w:rsidP="00263DDE">
            <w:pPr>
              <w:jc w:val="right"/>
              <w:rPr>
                <w:szCs w:val="22"/>
              </w:rPr>
            </w:pPr>
            <w:r w:rsidRPr="00A3302D">
              <w:rPr>
                <w:b/>
                <w:bCs/>
                <w:szCs w:val="22"/>
              </w:rPr>
              <w:t>Х</w:t>
            </w:r>
          </w:p>
        </w:tc>
      </w:tr>
      <w:tr w:rsidR="0042208B" w:rsidRPr="00A3302D" w:rsidTr="00263DDE">
        <w:trPr>
          <w:trHeight w:val="270"/>
        </w:trPr>
        <w:tc>
          <w:tcPr>
            <w:tcW w:w="10915" w:type="dxa"/>
            <w:gridSpan w:val="8"/>
            <w:shd w:val="clear" w:color="auto" w:fill="auto"/>
            <w:vAlign w:val="center"/>
          </w:tcPr>
          <w:p w:rsidR="0042208B" w:rsidRPr="00A3302D" w:rsidRDefault="0042208B" w:rsidP="00263DDE">
            <w:pPr>
              <w:jc w:val="right"/>
              <w:rPr>
                <w:szCs w:val="22"/>
              </w:rPr>
            </w:pPr>
            <w:proofErr w:type="spellStart"/>
            <w:r w:rsidRPr="00A3302D">
              <w:rPr>
                <w:b/>
                <w:bCs/>
                <w:szCs w:val="22"/>
              </w:rPr>
              <w:t>Всего</w:t>
            </w:r>
            <w:proofErr w:type="spellEnd"/>
            <w:r w:rsidRPr="00A3302D">
              <w:rPr>
                <w:b/>
                <w:bCs/>
                <w:szCs w:val="22"/>
              </w:rPr>
              <w:t xml:space="preserve"> с НДС:</w:t>
            </w:r>
          </w:p>
        </w:tc>
        <w:tc>
          <w:tcPr>
            <w:tcW w:w="1418" w:type="dxa"/>
            <w:shd w:val="clear" w:color="auto" w:fill="auto"/>
            <w:vAlign w:val="center"/>
          </w:tcPr>
          <w:p w:rsidR="0042208B" w:rsidRPr="00A3302D" w:rsidRDefault="0042208B" w:rsidP="00263DDE">
            <w:pPr>
              <w:rPr>
                <w:szCs w:val="22"/>
              </w:rPr>
            </w:pPr>
          </w:p>
        </w:tc>
        <w:tc>
          <w:tcPr>
            <w:tcW w:w="1276" w:type="dxa"/>
            <w:shd w:val="clear" w:color="auto" w:fill="auto"/>
            <w:vAlign w:val="center"/>
          </w:tcPr>
          <w:p w:rsidR="0042208B" w:rsidRPr="00A3302D" w:rsidRDefault="0042208B" w:rsidP="00263DDE">
            <w:pPr>
              <w:jc w:val="right"/>
              <w:rPr>
                <w:szCs w:val="22"/>
              </w:rPr>
            </w:pPr>
            <w:r w:rsidRPr="00A3302D">
              <w:rPr>
                <w:b/>
                <w:bCs/>
                <w:szCs w:val="22"/>
              </w:rPr>
              <w:t>Х</w:t>
            </w:r>
          </w:p>
        </w:tc>
        <w:tc>
          <w:tcPr>
            <w:tcW w:w="1842" w:type="dxa"/>
            <w:shd w:val="clear" w:color="auto" w:fill="auto"/>
            <w:vAlign w:val="center"/>
          </w:tcPr>
          <w:p w:rsidR="0042208B" w:rsidRPr="00A3302D" w:rsidRDefault="0042208B" w:rsidP="00263DDE">
            <w:pPr>
              <w:jc w:val="right"/>
              <w:rPr>
                <w:szCs w:val="22"/>
              </w:rPr>
            </w:pPr>
            <w:r w:rsidRPr="00A3302D">
              <w:rPr>
                <w:b/>
                <w:bCs/>
                <w:szCs w:val="22"/>
              </w:rPr>
              <w:t>Х</w:t>
            </w:r>
          </w:p>
        </w:tc>
      </w:tr>
    </w:tbl>
    <w:p w:rsidR="0042208B" w:rsidRPr="00A3302D" w:rsidRDefault="0042208B" w:rsidP="0042208B">
      <w:pPr>
        <w:spacing w:after="200" w:line="276" w:lineRule="auto"/>
        <w:rPr>
          <w:szCs w:val="22"/>
        </w:rPr>
      </w:pPr>
    </w:p>
    <w:tbl>
      <w:tblPr>
        <w:tblW w:w="13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4"/>
        <w:gridCol w:w="492"/>
        <w:gridCol w:w="6714"/>
      </w:tblGrid>
      <w:tr w:rsidR="0042208B" w:rsidRPr="00A3302D" w:rsidTr="00263DDE">
        <w:trPr>
          <w:trHeight w:val="285"/>
          <w:jc w:val="center"/>
        </w:trPr>
        <w:tc>
          <w:tcPr>
            <w:tcW w:w="6394" w:type="dxa"/>
            <w:shd w:val="clear" w:color="auto" w:fill="auto"/>
            <w:hideMark/>
          </w:tcPr>
          <w:p w:rsidR="0042208B" w:rsidRPr="00A3302D" w:rsidRDefault="0042208B" w:rsidP="00263DDE">
            <w:pPr>
              <w:rPr>
                <w:b/>
                <w:bCs/>
                <w:szCs w:val="22"/>
              </w:rPr>
            </w:pPr>
            <w:r w:rsidRPr="00A3302D">
              <w:rPr>
                <w:b/>
                <w:bCs/>
                <w:szCs w:val="22"/>
              </w:rPr>
              <w:t>ПОСТАВЩИК</w:t>
            </w:r>
          </w:p>
        </w:tc>
        <w:tc>
          <w:tcPr>
            <w:tcW w:w="492" w:type="dxa"/>
            <w:shd w:val="clear" w:color="auto" w:fill="auto"/>
            <w:hideMark/>
          </w:tcPr>
          <w:p w:rsidR="0042208B" w:rsidRPr="00A3302D" w:rsidRDefault="0042208B" w:rsidP="00263DDE">
            <w:pPr>
              <w:rPr>
                <w:b/>
                <w:bCs/>
                <w:szCs w:val="22"/>
              </w:rPr>
            </w:pPr>
          </w:p>
        </w:tc>
        <w:tc>
          <w:tcPr>
            <w:tcW w:w="6714" w:type="dxa"/>
            <w:shd w:val="clear" w:color="auto" w:fill="auto"/>
            <w:hideMark/>
          </w:tcPr>
          <w:p w:rsidR="0042208B" w:rsidRPr="00A3302D" w:rsidRDefault="0042208B" w:rsidP="00263DDE">
            <w:pPr>
              <w:rPr>
                <w:b/>
                <w:bCs/>
                <w:szCs w:val="22"/>
              </w:rPr>
            </w:pPr>
            <w:r w:rsidRPr="00A3302D">
              <w:rPr>
                <w:b/>
                <w:bCs/>
                <w:szCs w:val="22"/>
              </w:rPr>
              <w:t>ПОКУПАТЕЛЬ</w:t>
            </w:r>
          </w:p>
        </w:tc>
      </w:tr>
      <w:tr w:rsidR="0042208B" w:rsidRPr="00A3302D" w:rsidTr="00263DDE">
        <w:trPr>
          <w:trHeight w:val="315"/>
          <w:jc w:val="center"/>
        </w:trPr>
        <w:tc>
          <w:tcPr>
            <w:tcW w:w="6394" w:type="dxa"/>
            <w:shd w:val="clear" w:color="auto" w:fill="auto"/>
            <w:hideMark/>
          </w:tcPr>
          <w:p w:rsidR="0042208B" w:rsidRPr="00A3302D" w:rsidRDefault="0042208B" w:rsidP="00263DDE">
            <w:pPr>
              <w:rPr>
                <w:b/>
                <w:bCs/>
                <w:szCs w:val="22"/>
              </w:rPr>
            </w:pPr>
          </w:p>
        </w:tc>
        <w:tc>
          <w:tcPr>
            <w:tcW w:w="492" w:type="dxa"/>
            <w:shd w:val="clear" w:color="auto" w:fill="auto"/>
            <w:hideMark/>
          </w:tcPr>
          <w:p w:rsidR="0042208B" w:rsidRPr="00A3302D" w:rsidRDefault="0042208B" w:rsidP="00263DDE">
            <w:pPr>
              <w:rPr>
                <w:b/>
                <w:bCs/>
                <w:szCs w:val="22"/>
              </w:rPr>
            </w:pPr>
          </w:p>
        </w:tc>
        <w:tc>
          <w:tcPr>
            <w:tcW w:w="6714" w:type="dxa"/>
            <w:shd w:val="clear" w:color="auto" w:fill="auto"/>
            <w:hideMark/>
          </w:tcPr>
          <w:p w:rsidR="0042208B" w:rsidRPr="0020525C" w:rsidRDefault="0020525C" w:rsidP="0020525C">
            <w:pPr>
              <w:suppressAutoHyphens/>
              <w:rPr>
                <w:lang w:val="ru-RU" w:eastAsia="ar-SA"/>
              </w:rPr>
            </w:pPr>
            <w:r w:rsidRPr="00721AEA">
              <w:rPr>
                <w:lang w:val="ru-RU" w:eastAsia="ar-SA"/>
              </w:rPr>
              <w:t>ПАО «Башинформсвязь»</w:t>
            </w:r>
          </w:p>
        </w:tc>
      </w:tr>
      <w:tr w:rsidR="0042208B" w:rsidRPr="00A3302D" w:rsidTr="00263DDE">
        <w:trPr>
          <w:trHeight w:val="315"/>
          <w:jc w:val="center"/>
        </w:trPr>
        <w:tc>
          <w:tcPr>
            <w:tcW w:w="6394" w:type="dxa"/>
            <w:shd w:val="clear" w:color="auto" w:fill="auto"/>
            <w:hideMark/>
          </w:tcPr>
          <w:p w:rsidR="0042208B" w:rsidRPr="00A3302D" w:rsidRDefault="0042208B" w:rsidP="00263DDE">
            <w:pPr>
              <w:rPr>
                <w:b/>
                <w:bCs/>
                <w:szCs w:val="22"/>
              </w:rPr>
            </w:pPr>
            <w:r w:rsidRPr="00A3302D">
              <w:rPr>
                <w:b/>
                <w:bCs/>
                <w:szCs w:val="22"/>
              </w:rPr>
              <w:t>(ОГРН _________)</w:t>
            </w:r>
          </w:p>
        </w:tc>
        <w:tc>
          <w:tcPr>
            <w:tcW w:w="492" w:type="dxa"/>
            <w:shd w:val="clear" w:color="auto" w:fill="auto"/>
            <w:hideMark/>
          </w:tcPr>
          <w:p w:rsidR="0042208B" w:rsidRPr="00A3302D" w:rsidRDefault="0042208B" w:rsidP="00263DDE">
            <w:pPr>
              <w:rPr>
                <w:b/>
                <w:bCs/>
                <w:szCs w:val="22"/>
              </w:rPr>
            </w:pPr>
          </w:p>
        </w:tc>
        <w:tc>
          <w:tcPr>
            <w:tcW w:w="6714" w:type="dxa"/>
            <w:shd w:val="clear" w:color="auto" w:fill="auto"/>
            <w:hideMark/>
          </w:tcPr>
          <w:p w:rsidR="0042208B" w:rsidRPr="00A3302D" w:rsidRDefault="0042208B" w:rsidP="00263DDE">
            <w:pPr>
              <w:rPr>
                <w:b/>
                <w:bCs/>
                <w:szCs w:val="22"/>
              </w:rPr>
            </w:pPr>
            <w:r w:rsidRPr="00A3302D">
              <w:rPr>
                <w:b/>
                <w:bCs/>
                <w:szCs w:val="22"/>
              </w:rPr>
              <w:t>(ОГРН ____________)</w:t>
            </w:r>
          </w:p>
        </w:tc>
      </w:tr>
      <w:tr w:rsidR="0042208B" w:rsidRPr="00A3302D" w:rsidTr="00263DDE">
        <w:trPr>
          <w:trHeight w:val="315"/>
          <w:jc w:val="center"/>
        </w:trPr>
        <w:tc>
          <w:tcPr>
            <w:tcW w:w="6394" w:type="dxa"/>
            <w:shd w:val="clear" w:color="auto" w:fill="auto"/>
            <w:hideMark/>
          </w:tcPr>
          <w:p w:rsidR="0042208B" w:rsidRPr="00A3302D" w:rsidRDefault="0042208B" w:rsidP="00263DDE">
            <w:pPr>
              <w:rPr>
                <w:b/>
                <w:bCs/>
                <w:szCs w:val="22"/>
              </w:rPr>
            </w:pPr>
            <w:r w:rsidRPr="00A3302D">
              <w:rPr>
                <w:b/>
                <w:bCs/>
                <w:szCs w:val="22"/>
              </w:rPr>
              <w:t>____________________ /__________________/</w:t>
            </w:r>
          </w:p>
        </w:tc>
        <w:tc>
          <w:tcPr>
            <w:tcW w:w="492" w:type="dxa"/>
            <w:shd w:val="clear" w:color="auto" w:fill="auto"/>
            <w:hideMark/>
          </w:tcPr>
          <w:p w:rsidR="0042208B" w:rsidRPr="00A3302D" w:rsidRDefault="0042208B" w:rsidP="00263DDE">
            <w:pPr>
              <w:rPr>
                <w:b/>
                <w:bCs/>
                <w:szCs w:val="22"/>
              </w:rPr>
            </w:pPr>
          </w:p>
        </w:tc>
        <w:tc>
          <w:tcPr>
            <w:tcW w:w="6714" w:type="dxa"/>
            <w:shd w:val="clear" w:color="auto" w:fill="auto"/>
            <w:hideMark/>
          </w:tcPr>
          <w:p w:rsidR="0042208B" w:rsidRPr="00A3302D" w:rsidRDefault="0042208B" w:rsidP="00263DDE">
            <w:pPr>
              <w:rPr>
                <w:b/>
                <w:bCs/>
                <w:szCs w:val="22"/>
              </w:rPr>
            </w:pPr>
            <w:r w:rsidRPr="00A3302D">
              <w:rPr>
                <w:b/>
                <w:bCs/>
                <w:szCs w:val="22"/>
              </w:rPr>
              <w:t>____________________ /_____________/</w:t>
            </w:r>
          </w:p>
        </w:tc>
      </w:tr>
      <w:tr w:rsidR="0042208B" w:rsidRPr="00A3302D" w:rsidTr="00263DDE">
        <w:trPr>
          <w:trHeight w:val="315"/>
          <w:jc w:val="center"/>
        </w:trPr>
        <w:tc>
          <w:tcPr>
            <w:tcW w:w="6394" w:type="dxa"/>
            <w:shd w:val="clear" w:color="auto" w:fill="auto"/>
            <w:vAlign w:val="bottom"/>
            <w:hideMark/>
          </w:tcPr>
          <w:p w:rsidR="0042208B" w:rsidRPr="00A3302D" w:rsidRDefault="0042208B" w:rsidP="00263DDE">
            <w:pPr>
              <w:rPr>
                <w:szCs w:val="22"/>
              </w:rPr>
            </w:pPr>
            <w:proofErr w:type="spellStart"/>
            <w:r w:rsidRPr="00A3302D">
              <w:rPr>
                <w:szCs w:val="22"/>
              </w:rPr>
              <w:t>м.п</w:t>
            </w:r>
            <w:proofErr w:type="spellEnd"/>
            <w:r w:rsidRPr="00A3302D">
              <w:rPr>
                <w:szCs w:val="22"/>
              </w:rPr>
              <w:t>.</w:t>
            </w:r>
          </w:p>
        </w:tc>
        <w:tc>
          <w:tcPr>
            <w:tcW w:w="492" w:type="dxa"/>
            <w:shd w:val="clear" w:color="auto" w:fill="auto"/>
            <w:vAlign w:val="bottom"/>
            <w:hideMark/>
          </w:tcPr>
          <w:p w:rsidR="0042208B" w:rsidRPr="00A3302D" w:rsidRDefault="0042208B" w:rsidP="00263DDE">
            <w:pPr>
              <w:rPr>
                <w:szCs w:val="22"/>
              </w:rPr>
            </w:pPr>
          </w:p>
        </w:tc>
        <w:tc>
          <w:tcPr>
            <w:tcW w:w="6714" w:type="dxa"/>
            <w:shd w:val="clear" w:color="auto" w:fill="auto"/>
            <w:vAlign w:val="bottom"/>
            <w:hideMark/>
          </w:tcPr>
          <w:p w:rsidR="0042208B" w:rsidRPr="00A3302D" w:rsidRDefault="0042208B" w:rsidP="00263DDE">
            <w:pPr>
              <w:rPr>
                <w:szCs w:val="22"/>
              </w:rPr>
            </w:pPr>
            <w:proofErr w:type="spellStart"/>
            <w:r w:rsidRPr="00A3302D">
              <w:rPr>
                <w:szCs w:val="22"/>
              </w:rPr>
              <w:t>м.п</w:t>
            </w:r>
            <w:proofErr w:type="spellEnd"/>
            <w:r w:rsidRPr="00A3302D">
              <w:rPr>
                <w:szCs w:val="22"/>
              </w:rPr>
              <w:t>.</w:t>
            </w:r>
          </w:p>
        </w:tc>
      </w:tr>
    </w:tbl>
    <w:p w:rsidR="00A241E8" w:rsidRPr="00A3302D" w:rsidRDefault="00A241E8" w:rsidP="00323ECB">
      <w:pPr>
        <w:widowControl w:val="0"/>
        <w:autoSpaceDE w:val="0"/>
        <w:autoSpaceDN w:val="0"/>
        <w:adjustRightInd w:val="0"/>
        <w:spacing w:before="120"/>
        <w:contextualSpacing/>
        <w:rPr>
          <w:szCs w:val="22"/>
          <w:lang w:val="ru-RU"/>
        </w:rPr>
      </w:pPr>
    </w:p>
    <w:p w:rsidR="00A241E8" w:rsidRDefault="00A241E8" w:rsidP="000F43AC">
      <w:pPr>
        <w:widowControl w:val="0"/>
        <w:autoSpaceDE w:val="0"/>
        <w:autoSpaceDN w:val="0"/>
        <w:adjustRightInd w:val="0"/>
        <w:spacing w:before="120"/>
        <w:ind w:left="720"/>
        <w:contextualSpacing/>
        <w:jc w:val="center"/>
        <w:rPr>
          <w:szCs w:val="22"/>
          <w:lang w:val="ru-RU"/>
        </w:rPr>
      </w:pPr>
    </w:p>
    <w:tbl>
      <w:tblPr>
        <w:tblW w:w="0" w:type="auto"/>
        <w:tblLook w:val="01E0" w:firstRow="1" w:lastRow="1" w:firstColumn="1" w:lastColumn="1" w:noHBand="0" w:noVBand="0"/>
      </w:tblPr>
      <w:tblGrid>
        <w:gridCol w:w="5096"/>
        <w:gridCol w:w="4531"/>
      </w:tblGrid>
      <w:tr w:rsidR="00544FF0" w:rsidRPr="00A3302D" w:rsidTr="0020525C">
        <w:trPr>
          <w:trHeight w:val="268"/>
        </w:trPr>
        <w:tc>
          <w:tcPr>
            <w:tcW w:w="5096" w:type="dxa"/>
          </w:tcPr>
          <w:p w:rsidR="00544FF0" w:rsidRPr="00A3302D" w:rsidRDefault="00544FF0" w:rsidP="00466C5A">
            <w:pPr>
              <w:widowControl w:val="0"/>
              <w:autoSpaceDE w:val="0"/>
              <w:autoSpaceDN w:val="0"/>
              <w:adjustRightInd w:val="0"/>
              <w:spacing w:before="120"/>
              <w:contextualSpacing/>
              <w:rPr>
                <w:szCs w:val="22"/>
                <w:lang w:val="ru-RU"/>
              </w:rPr>
            </w:pPr>
            <w:r w:rsidRPr="00A3302D">
              <w:rPr>
                <w:szCs w:val="22"/>
                <w:lang w:val="ru-RU"/>
              </w:rPr>
              <w:t>Поставщик</w:t>
            </w:r>
          </w:p>
        </w:tc>
        <w:tc>
          <w:tcPr>
            <w:tcW w:w="4531" w:type="dxa"/>
          </w:tcPr>
          <w:p w:rsidR="00544FF0" w:rsidRPr="00A3302D" w:rsidRDefault="00544FF0" w:rsidP="00466C5A">
            <w:pPr>
              <w:widowControl w:val="0"/>
              <w:autoSpaceDE w:val="0"/>
              <w:autoSpaceDN w:val="0"/>
              <w:adjustRightInd w:val="0"/>
              <w:spacing w:before="120"/>
              <w:contextualSpacing/>
              <w:rPr>
                <w:szCs w:val="22"/>
                <w:lang w:val="ru-RU"/>
              </w:rPr>
            </w:pPr>
            <w:r w:rsidRPr="00A3302D">
              <w:rPr>
                <w:szCs w:val="22"/>
                <w:lang w:val="ru-RU"/>
              </w:rPr>
              <w:t>Покупатель</w:t>
            </w:r>
          </w:p>
        </w:tc>
      </w:tr>
      <w:tr w:rsidR="00544FF0" w:rsidRPr="00466C5A" w:rsidTr="0020525C">
        <w:trPr>
          <w:trHeight w:val="536"/>
        </w:trPr>
        <w:tc>
          <w:tcPr>
            <w:tcW w:w="5096" w:type="dxa"/>
          </w:tcPr>
          <w:p w:rsidR="00E13950" w:rsidRDefault="00E13950" w:rsidP="00E13950">
            <w:pPr>
              <w:rPr>
                <w:lang w:val="ru-RU"/>
              </w:rPr>
            </w:pP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544FF0" w:rsidRPr="00A3302D" w:rsidRDefault="00E13950" w:rsidP="00E13950">
            <w:pPr>
              <w:widowControl w:val="0"/>
              <w:autoSpaceDE w:val="0"/>
              <w:autoSpaceDN w:val="0"/>
              <w:adjustRightInd w:val="0"/>
              <w:spacing w:before="120"/>
              <w:contextualSpacing/>
              <w:rPr>
                <w:szCs w:val="22"/>
                <w:lang w:val="ru-RU"/>
              </w:rPr>
            </w:pPr>
            <w:r>
              <w:rPr>
                <w:lang w:val="ru-RU"/>
              </w:rPr>
              <w:t>Директор</w:t>
            </w:r>
          </w:p>
        </w:tc>
        <w:tc>
          <w:tcPr>
            <w:tcW w:w="4531" w:type="dxa"/>
          </w:tcPr>
          <w:p w:rsidR="0020525C" w:rsidRDefault="0020525C" w:rsidP="0020525C">
            <w:pPr>
              <w:suppressAutoHyphens/>
              <w:rPr>
                <w:lang w:val="ru-RU" w:eastAsia="ar-SA"/>
              </w:rPr>
            </w:pPr>
            <w:r w:rsidRPr="00721AEA">
              <w:rPr>
                <w:lang w:val="ru-RU" w:eastAsia="ar-SA"/>
              </w:rPr>
              <w:t>ПАО «Башинформсвязь»</w:t>
            </w:r>
          </w:p>
          <w:p w:rsidR="00544FF0" w:rsidRPr="00A3302D" w:rsidRDefault="0020525C" w:rsidP="00466C5A">
            <w:pPr>
              <w:widowControl w:val="0"/>
              <w:autoSpaceDE w:val="0"/>
              <w:autoSpaceDN w:val="0"/>
              <w:adjustRightInd w:val="0"/>
              <w:spacing w:before="120"/>
              <w:contextualSpacing/>
              <w:rPr>
                <w:szCs w:val="22"/>
                <w:lang w:val="ru-RU"/>
              </w:rPr>
            </w:pPr>
            <w:r w:rsidRPr="0020525C">
              <w:rPr>
                <w:lang w:val="ru-RU"/>
              </w:rPr>
              <w:t>Генеральный директор</w:t>
            </w:r>
          </w:p>
        </w:tc>
      </w:tr>
      <w:tr w:rsidR="00544FF0" w:rsidRPr="00466C5A" w:rsidTr="0020525C">
        <w:trPr>
          <w:trHeight w:val="268"/>
        </w:trPr>
        <w:tc>
          <w:tcPr>
            <w:tcW w:w="5096" w:type="dxa"/>
          </w:tcPr>
          <w:p w:rsidR="00544FF0" w:rsidRPr="00A3302D" w:rsidRDefault="00544FF0" w:rsidP="00466C5A">
            <w:pPr>
              <w:widowControl w:val="0"/>
              <w:autoSpaceDE w:val="0"/>
              <w:autoSpaceDN w:val="0"/>
              <w:adjustRightInd w:val="0"/>
              <w:spacing w:before="120"/>
              <w:contextualSpacing/>
              <w:rPr>
                <w:szCs w:val="22"/>
                <w:lang w:val="ru-RU"/>
              </w:rPr>
            </w:pPr>
          </w:p>
        </w:tc>
        <w:tc>
          <w:tcPr>
            <w:tcW w:w="4531" w:type="dxa"/>
          </w:tcPr>
          <w:p w:rsidR="00544FF0" w:rsidRPr="00A3302D" w:rsidRDefault="00544FF0" w:rsidP="00466C5A">
            <w:pPr>
              <w:widowControl w:val="0"/>
              <w:autoSpaceDE w:val="0"/>
              <w:autoSpaceDN w:val="0"/>
              <w:adjustRightInd w:val="0"/>
              <w:spacing w:before="120"/>
              <w:contextualSpacing/>
              <w:rPr>
                <w:szCs w:val="22"/>
                <w:lang w:val="ru-RU"/>
              </w:rPr>
            </w:pPr>
          </w:p>
        </w:tc>
      </w:tr>
      <w:tr w:rsidR="00544FF0" w:rsidRPr="00A3302D" w:rsidTr="0020525C">
        <w:trPr>
          <w:trHeight w:val="536"/>
        </w:trPr>
        <w:tc>
          <w:tcPr>
            <w:tcW w:w="5096" w:type="dxa"/>
          </w:tcPr>
          <w:p w:rsidR="00544FF0" w:rsidRPr="00A3302D" w:rsidRDefault="00544FF0" w:rsidP="00466C5A">
            <w:pPr>
              <w:widowControl w:val="0"/>
              <w:autoSpaceDE w:val="0"/>
              <w:autoSpaceDN w:val="0"/>
              <w:adjustRightInd w:val="0"/>
              <w:spacing w:before="120"/>
              <w:contextualSpacing/>
              <w:rPr>
                <w:szCs w:val="22"/>
                <w:lang w:val="ru-RU"/>
              </w:rPr>
            </w:pPr>
            <w:r w:rsidRPr="00A3302D">
              <w:rPr>
                <w:szCs w:val="22"/>
                <w:lang w:val="ru-RU"/>
              </w:rPr>
              <w:t xml:space="preserve">________________ / </w:t>
            </w:r>
            <w:r w:rsidR="00E13950">
              <w:rPr>
                <w:szCs w:val="22"/>
                <w:lang w:val="ru-RU"/>
              </w:rPr>
              <w:t>Черников А.Н./</w:t>
            </w:r>
          </w:p>
        </w:tc>
        <w:tc>
          <w:tcPr>
            <w:tcW w:w="4531" w:type="dxa"/>
          </w:tcPr>
          <w:p w:rsidR="00544FF0" w:rsidRPr="00A3302D" w:rsidRDefault="00544FF0" w:rsidP="0020525C">
            <w:pPr>
              <w:widowControl w:val="0"/>
              <w:autoSpaceDE w:val="0"/>
              <w:autoSpaceDN w:val="0"/>
              <w:adjustRightInd w:val="0"/>
              <w:spacing w:before="120"/>
              <w:contextualSpacing/>
              <w:rPr>
                <w:szCs w:val="22"/>
                <w:lang w:val="ru-RU"/>
              </w:rPr>
            </w:pPr>
            <w:r w:rsidRPr="00A3302D">
              <w:rPr>
                <w:szCs w:val="22"/>
                <w:lang w:val="ru-RU"/>
              </w:rPr>
              <w:t>________________ /</w:t>
            </w:r>
            <w:r w:rsidR="0020525C" w:rsidRPr="00167565">
              <w:t xml:space="preserve">М. Г. </w:t>
            </w:r>
            <w:proofErr w:type="spellStart"/>
            <w:r w:rsidR="0020525C" w:rsidRPr="00167565">
              <w:t>Долгоаршинных</w:t>
            </w:r>
            <w:proofErr w:type="spellEnd"/>
            <w:r w:rsidR="002A4CE8">
              <w:rPr>
                <w:szCs w:val="22"/>
                <w:lang w:val="ru-RU"/>
              </w:rPr>
              <w:t>/</w:t>
            </w:r>
          </w:p>
        </w:tc>
      </w:tr>
      <w:tr w:rsidR="00544FF0" w:rsidRPr="00A3302D" w:rsidTr="0020525C">
        <w:trPr>
          <w:trHeight w:val="268"/>
        </w:trPr>
        <w:tc>
          <w:tcPr>
            <w:tcW w:w="5096" w:type="dxa"/>
          </w:tcPr>
          <w:p w:rsidR="00544FF0" w:rsidRPr="00A3302D" w:rsidRDefault="00544FF0" w:rsidP="00466C5A">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531" w:type="dxa"/>
          </w:tcPr>
          <w:p w:rsidR="00544FF0" w:rsidRPr="00A3302D" w:rsidRDefault="00544FF0" w:rsidP="00466C5A">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544FF0" w:rsidRPr="00A3302D" w:rsidRDefault="00544FF0" w:rsidP="000F43AC">
      <w:pPr>
        <w:widowControl w:val="0"/>
        <w:autoSpaceDE w:val="0"/>
        <w:autoSpaceDN w:val="0"/>
        <w:adjustRightInd w:val="0"/>
        <w:spacing w:before="120"/>
        <w:ind w:left="720"/>
        <w:contextualSpacing/>
        <w:jc w:val="center"/>
        <w:rPr>
          <w:szCs w:val="22"/>
          <w:lang w:val="ru-RU"/>
        </w:rPr>
        <w:sectPr w:rsidR="00544FF0" w:rsidRPr="00A3302D" w:rsidSect="00F71D75">
          <w:pgSz w:w="16838" w:h="11906" w:orient="landscape"/>
          <w:pgMar w:top="993" w:right="1134" w:bottom="851" w:left="1134" w:header="709" w:footer="709" w:gutter="0"/>
          <w:cols w:space="708"/>
          <w:titlePg/>
          <w:docGrid w:linePitch="360"/>
        </w:sectPr>
      </w:pPr>
    </w:p>
    <w:p w:rsidR="00A241E8"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Приложение №2</w:t>
      </w:r>
    </w:p>
    <w:p w:rsidR="00323ECB"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к Заказу</w:t>
      </w:r>
      <w:r w:rsidR="00323ECB" w:rsidRPr="00A3302D">
        <w:rPr>
          <w:szCs w:val="22"/>
          <w:lang w:val="ru-RU"/>
        </w:rPr>
        <w:t xml:space="preserve"> на поставку Оборудования, экземпляров ПО</w:t>
      </w:r>
      <w:r w:rsidRPr="00A3302D">
        <w:rPr>
          <w:szCs w:val="22"/>
          <w:lang w:val="ru-RU"/>
        </w:rPr>
        <w:t xml:space="preserve"> </w:t>
      </w:r>
    </w:p>
    <w:p w:rsidR="00A241E8"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№_______  от «___» ________</w:t>
      </w:r>
    </w:p>
    <w:p w:rsidR="00333875" w:rsidRPr="00A3302D" w:rsidRDefault="00880015" w:rsidP="00333875">
      <w:pPr>
        <w:ind w:left="360"/>
        <w:jc w:val="center"/>
        <w:rPr>
          <w:szCs w:val="22"/>
          <w:lang w:val="ru-RU"/>
        </w:rPr>
      </w:pPr>
      <w:r w:rsidRPr="00A3302D">
        <w:rPr>
          <w:szCs w:val="22"/>
          <w:lang w:val="ru-RU"/>
        </w:rPr>
        <w:t xml:space="preserve">к 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880015" w:rsidRPr="00A3302D" w:rsidRDefault="00880015" w:rsidP="00333875">
      <w:pPr>
        <w:widowControl w:val="0"/>
        <w:autoSpaceDE w:val="0"/>
        <w:autoSpaceDN w:val="0"/>
        <w:adjustRightInd w:val="0"/>
        <w:spacing w:before="120"/>
        <w:ind w:left="720"/>
        <w:contextualSpacing/>
        <w:jc w:val="right"/>
        <w:rPr>
          <w:szCs w:val="22"/>
          <w:lang w:val="ru-RU"/>
        </w:rPr>
      </w:pPr>
      <w:r w:rsidRPr="00A3302D">
        <w:rPr>
          <w:szCs w:val="22"/>
          <w:lang w:val="ru-RU"/>
        </w:rPr>
        <w:t>№ ______________  от «__»_____  201</w:t>
      </w:r>
      <w:r w:rsidR="00333875" w:rsidRPr="00A3302D">
        <w:rPr>
          <w:szCs w:val="22"/>
          <w:lang w:val="ru-RU"/>
        </w:rPr>
        <w:t>7</w:t>
      </w:r>
      <w:r w:rsidRPr="00A3302D">
        <w:rPr>
          <w:szCs w:val="22"/>
          <w:lang w:val="ru-RU"/>
        </w:rPr>
        <w:t xml:space="preserve"> г.</w:t>
      </w:r>
    </w:p>
    <w:p w:rsidR="00A241E8" w:rsidRPr="00A3302D" w:rsidRDefault="00A241E8" w:rsidP="00A241E8">
      <w:pPr>
        <w:rPr>
          <w:rFonts w:eastAsia="MS Mincho"/>
          <w:szCs w:val="22"/>
          <w:lang w:val="ru-RU" w:eastAsia="ja-JP"/>
        </w:rPr>
      </w:pPr>
    </w:p>
    <w:p w:rsidR="00A241E8" w:rsidRPr="00A3302D" w:rsidRDefault="00A241E8" w:rsidP="00A241E8">
      <w:pPr>
        <w:rPr>
          <w:rFonts w:eastAsia="MS Mincho"/>
          <w:szCs w:val="22"/>
          <w:lang w:val="ru-RU" w:eastAsia="ja-JP"/>
        </w:rPr>
      </w:pPr>
    </w:p>
    <w:p w:rsidR="00A241E8" w:rsidRPr="00A3302D" w:rsidRDefault="00A241E8" w:rsidP="00A241E8">
      <w:pPr>
        <w:jc w:val="center"/>
        <w:rPr>
          <w:rFonts w:eastAsia="MS Mincho"/>
          <w:szCs w:val="22"/>
          <w:lang w:val="ru-RU" w:eastAsia="ja-JP"/>
        </w:rPr>
      </w:pPr>
    </w:p>
    <w:p w:rsidR="00A241E8" w:rsidRPr="00A3302D" w:rsidRDefault="00A241E8" w:rsidP="00A241E8">
      <w:pPr>
        <w:jc w:val="center"/>
        <w:rPr>
          <w:rFonts w:eastAsia="MS Mincho"/>
          <w:szCs w:val="22"/>
          <w:lang w:val="ru-RU" w:eastAsia="ja-JP"/>
        </w:rPr>
      </w:pPr>
    </w:p>
    <w:p w:rsidR="00A241E8" w:rsidRPr="00A3302D" w:rsidRDefault="00880015" w:rsidP="00A241E8">
      <w:pPr>
        <w:jc w:val="center"/>
        <w:rPr>
          <w:rFonts w:eastAsia="MS Mincho"/>
          <w:szCs w:val="22"/>
          <w:lang w:val="ru-RU" w:eastAsia="ja-JP"/>
        </w:rPr>
      </w:pPr>
      <w:r w:rsidRPr="00A3302D">
        <w:rPr>
          <w:rFonts w:eastAsia="MS Mincho"/>
          <w:szCs w:val="22"/>
          <w:lang w:val="ru-RU" w:eastAsia="ja-JP"/>
        </w:rPr>
        <w:t>ГРАФИК ИСПОЛНЕНИЯ ОБЯЗАТ</w:t>
      </w:r>
      <w:r w:rsidR="004004C9" w:rsidRPr="00A3302D">
        <w:rPr>
          <w:rFonts w:eastAsia="MS Mincho"/>
          <w:szCs w:val="22"/>
          <w:lang w:val="ru-RU" w:eastAsia="ja-JP"/>
        </w:rPr>
        <w:t>Е</w:t>
      </w:r>
      <w:r w:rsidRPr="00A3302D">
        <w:rPr>
          <w:rFonts w:eastAsia="MS Mincho"/>
          <w:szCs w:val="22"/>
          <w:lang w:val="ru-RU" w:eastAsia="ja-JP"/>
        </w:rPr>
        <w:t>ЛЬСТВ</w:t>
      </w:r>
    </w:p>
    <w:p w:rsidR="00A241E8" w:rsidRPr="00A3302D" w:rsidRDefault="00A241E8" w:rsidP="00A241E8">
      <w:pPr>
        <w:rPr>
          <w:rFonts w:eastAsia="MS Mincho"/>
          <w:szCs w:val="22"/>
          <w:lang w:val="ru-RU" w:eastAsia="ja-JP"/>
        </w:rPr>
      </w:pPr>
    </w:p>
    <w:p w:rsidR="00A241E8" w:rsidRPr="00A3302D" w:rsidRDefault="00A241E8" w:rsidP="00A241E8">
      <w:pPr>
        <w:rPr>
          <w:rFonts w:eastAsia="MS Mincho"/>
          <w:szCs w:val="22"/>
          <w:lang w:val="ru-RU" w:eastAsia="ja-JP"/>
        </w:rPr>
      </w:pPr>
    </w:p>
    <w:p w:rsidR="00A241E8" w:rsidRPr="00A3302D" w:rsidRDefault="00880015" w:rsidP="00880015">
      <w:pPr>
        <w:jc w:val="center"/>
        <w:rPr>
          <w:rFonts w:eastAsia="MS Mincho"/>
          <w:i/>
          <w:szCs w:val="22"/>
          <w:lang w:val="ru-RU" w:eastAsia="ja-JP"/>
        </w:rPr>
      </w:pPr>
      <w:r w:rsidRPr="00A3302D">
        <w:rPr>
          <w:rFonts w:eastAsia="MS Mincho"/>
          <w:i/>
          <w:szCs w:val="22"/>
          <w:lang w:val="ru-RU" w:eastAsia="ja-JP"/>
        </w:rPr>
        <w:t>(Указать график поставки Оборудования).</w:t>
      </w:r>
    </w:p>
    <w:p w:rsidR="00A241E8" w:rsidRPr="00A3302D" w:rsidRDefault="00A241E8" w:rsidP="00A241E8">
      <w:pPr>
        <w:rPr>
          <w:rFonts w:eastAsia="MS Mincho"/>
          <w:szCs w:val="22"/>
          <w:lang w:val="ru-RU" w:eastAsia="ja-JP"/>
        </w:rPr>
      </w:pPr>
    </w:p>
    <w:p w:rsidR="00A241E8" w:rsidRPr="00A3302D" w:rsidRDefault="00A241E8" w:rsidP="00A241E8">
      <w:pPr>
        <w:rPr>
          <w:rFonts w:eastAsia="MS Mincho"/>
          <w:szCs w:val="22"/>
          <w:lang w:val="ru-RU" w:eastAsia="ja-JP"/>
        </w:rPr>
      </w:pPr>
    </w:p>
    <w:p w:rsidR="00F71D75" w:rsidRPr="00A3302D" w:rsidRDefault="00F71D75" w:rsidP="00A241E8">
      <w:pPr>
        <w:rPr>
          <w:rFonts w:eastAsia="MS Mincho"/>
          <w:szCs w:val="22"/>
          <w:lang w:val="ru-RU" w:eastAsia="ja-JP"/>
        </w:rPr>
      </w:pPr>
    </w:p>
    <w:p w:rsidR="00F71D75" w:rsidRPr="00A3302D" w:rsidRDefault="00F71D75" w:rsidP="00A241E8">
      <w:pPr>
        <w:rPr>
          <w:rFonts w:eastAsia="MS Mincho"/>
          <w:szCs w:val="22"/>
          <w:lang w:val="ru-RU" w:eastAsia="ja-JP"/>
        </w:rPr>
      </w:pPr>
    </w:p>
    <w:p w:rsidR="00F71D75" w:rsidRPr="00A3302D" w:rsidRDefault="00F71D75" w:rsidP="00A241E8">
      <w:pPr>
        <w:rPr>
          <w:rFonts w:eastAsia="MS Mincho"/>
          <w:szCs w:val="22"/>
          <w:lang w:val="ru-RU" w:eastAsia="ja-JP"/>
        </w:rPr>
      </w:pPr>
    </w:p>
    <w:p w:rsidR="00F71D75" w:rsidRPr="00A3302D" w:rsidRDefault="00F71D75" w:rsidP="00A241E8">
      <w:pPr>
        <w:rPr>
          <w:rFonts w:eastAsia="MS Mincho"/>
          <w:szCs w:val="22"/>
          <w:lang w:val="ru-RU" w:eastAsia="ja-JP"/>
        </w:rPr>
      </w:pPr>
    </w:p>
    <w:p w:rsidR="00A241E8" w:rsidRPr="00A3302D" w:rsidRDefault="00A241E8" w:rsidP="00A241E8">
      <w:pPr>
        <w:jc w:val="center"/>
        <w:rPr>
          <w:rFonts w:eastAsia="MS Mincho"/>
          <w:szCs w:val="22"/>
          <w:lang w:val="ru-RU" w:eastAsia="ja-JP"/>
        </w:rPr>
      </w:pPr>
    </w:p>
    <w:p w:rsidR="00A241E8" w:rsidRPr="00A3302D" w:rsidRDefault="00A241E8" w:rsidP="00A241E8">
      <w:pPr>
        <w:jc w:val="center"/>
        <w:rPr>
          <w:rFonts w:eastAsia="MS Mincho"/>
          <w:szCs w:val="22"/>
          <w:lang w:val="ru-RU" w:eastAsia="ja-JP"/>
        </w:rPr>
      </w:pPr>
      <w:r w:rsidRPr="00A3302D">
        <w:rPr>
          <w:rFonts w:eastAsia="MS Mincho"/>
          <w:szCs w:val="22"/>
          <w:lang w:val="ru-RU" w:eastAsia="ja-JP"/>
        </w:rPr>
        <w:t>ПОДПИСИ СТОРОН</w:t>
      </w:r>
    </w:p>
    <w:p w:rsidR="00A241E8" w:rsidRPr="00A3302D" w:rsidRDefault="00A241E8" w:rsidP="00A241E8">
      <w:pPr>
        <w:jc w:val="center"/>
        <w:rPr>
          <w:rFonts w:eastAsia="MS Mincho"/>
          <w:szCs w:val="22"/>
          <w:lang w:val="ru-RU" w:eastAsia="ja-JP"/>
        </w:rPr>
      </w:pPr>
    </w:p>
    <w:p w:rsidR="00A241E8" w:rsidRPr="00A3302D" w:rsidRDefault="00A241E8" w:rsidP="00A241E8">
      <w:pPr>
        <w:jc w:val="center"/>
        <w:rPr>
          <w:rFonts w:eastAsia="MS Mincho"/>
          <w:szCs w:val="22"/>
          <w:lang w:val="ru-RU" w:eastAsia="ja-JP"/>
        </w:rPr>
      </w:pPr>
    </w:p>
    <w:p w:rsidR="00A241E8" w:rsidRPr="00A3302D" w:rsidRDefault="00A241E8" w:rsidP="00A241E8">
      <w:pPr>
        <w:rPr>
          <w:szCs w:val="22"/>
          <w:lang w:val="ru-RU"/>
        </w:rPr>
      </w:pPr>
    </w:p>
    <w:tbl>
      <w:tblPr>
        <w:tblW w:w="0" w:type="auto"/>
        <w:tblLook w:val="01E0" w:firstRow="1" w:lastRow="1" w:firstColumn="1" w:lastColumn="1" w:noHBand="0" w:noVBand="0"/>
      </w:tblPr>
      <w:tblGrid>
        <w:gridCol w:w="4945"/>
        <w:gridCol w:w="4396"/>
      </w:tblGrid>
      <w:tr w:rsidR="00F71D75" w:rsidRPr="00A3302D" w:rsidTr="002D01AE">
        <w:trPr>
          <w:trHeight w:val="259"/>
        </w:trPr>
        <w:tc>
          <w:tcPr>
            <w:tcW w:w="4945" w:type="dxa"/>
          </w:tcPr>
          <w:p w:rsidR="00F71D75" w:rsidRPr="00A3302D" w:rsidRDefault="00F71D75" w:rsidP="00233483">
            <w:pPr>
              <w:widowControl w:val="0"/>
              <w:autoSpaceDE w:val="0"/>
              <w:autoSpaceDN w:val="0"/>
              <w:adjustRightInd w:val="0"/>
              <w:spacing w:before="120"/>
              <w:contextualSpacing/>
              <w:rPr>
                <w:szCs w:val="22"/>
                <w:lang w:val="ru-RU"/>
              </w:rPr>
            </w:pPr>
            <w:r w:rsidRPr="00A3302D">
              <w:rPr>
                <w:szCs w:val="22"/>
                <w:lang w:val="ru-RU"/>
              </w:rPr>
              <w:t>Поставщик</w:t>
            </w:r>
          </w:p>
        </w:tc>
        <w:tc>
          <w:tcPr>
            <w:tcW w:w="4396" w:type="dxa"/>
          </w:tcPr>
          <w:p w:rsidR="00F71D75" w:rsidRPr="00A3302D" w:rsidRDefault="00F71D75" w:rsidP="00233483">
            <w:pPr>
              <w:widowControl w:val="0"/>
              <w:autoSpaceDE w:val="0"/>
              <w:autoSpaceDN w:val="0"/>
              <w:adjustRightInd w:val="0"/>
              <w:spacing w:before="120"/>
              <w:contextualSpacing/>
              <w:rPr>
                <w:szCs w:val="22"/>
                <w:lang w:val="ru-RU"/>
              </w:rPr>
            </w:pPr>
            <w:r w:rsidRPr="00A3302D">
              <w:rPr>
                <w:szCs w:val="22"/>
                <w:lang w:val="ru-RU"/>
              </w:rPr>
              <w:t>Покупатель</w:t>
            </w:r>
          </w:p>
        </w:tc>
      </w:tr>
      <w:tr w:rsidR="00F71D75" w:rsidRPr="00466C5A" w:rsidTr="002D01AE">
        <w:trPr>
          <w:trHeight w:val="778"/>
        </w:trPr>
        <w:tc>
          <w:tcPr>
            <w:tcW w:w="4945" w:type="dxa"/>
          </w:tcPr>
          <w:p w:rsidR="00E13950" w:rsidRDefault="00E13950" w:rsidP="00E13950">
            <w:pPr>
              <w:rPr>
                <w:lang w:val="ru-RU"/>
              </w:rPr>
            </w:pP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F71D75" w:rsidRPr="00A3302D" w:rsidRDefault="00E13950" w:rsidP="00E13950">
            <w:pPr>
              <w:widowControl w:val="0"/>
              <w:autoSpaceDE w:val="0"/>
              <w:autoSpaceDN w:val="0"/>
              <w:adjustRightInd w:val="0"/>
              <w:spacing w:before="120"/>
              <w:contextualSpacing/>
              <w:rPr>
                <w:szCs w:val="22"/>
                <w:lang w:val="ru-RU"/>
              </w:rPr>
            </w:pPr>
            <w:r>
              <w:rPr>
                <w:lang w:val="ru-RU"/>
              </w:rPr>
              <w:t>Директор</w:t>
            </w:r>
          </w:p>
        </w:tc>
        <w:tc>
          <w:tcPr>
            <w:tcW w:w="4396" w:type="dxa"/>
          </w:tcPr>
          <w:p w:rsidR="002D01AE" w:rsidRDefault="002D01AE" w:rsidP="002D01AE">
            <w:pPr>
              <w:suppressAutoHyphens/>
              <w:rPr>
                <w:lang w:val="ru-RU" w:eastAsia="ar-SA"/>
              </w:rPr>
            </w:pPr>
            <w:r w:rsidRPr="00721AEA">
              <w:rPr>
                <w:lang w:val="ru-RU" w:eastAsia="ar-SA"/>
              </w:rPr>
              <w:t>ПАО «Башинформсвязь»</w:t>
            </w:r>
          </w:p>
          <w:p w:rsidR="00F71D75" w:rsidRPr="00A3302D" w:rsidRDefault="002D01AE" w:rsidP="002D01AE">
            <w:pPr>
              <w:widowControl w:val="0"/>
              <w:autoSpaceDE w:val="0"/>
              <w:autoSpaceDN w:val="0"/>
              <w:adjustRightInd w:val="0"/>
              <w:spacing w:before="120"/>
              <w:contextualSpacing/>
              <w:rPr>
                <w:szCs w:val="22"/>
                <w:lang w:val="ru-RU"/>
              </w:rPr>
            </w:pPr>
            <w:r w:rsidRPr="0020525C">
              <w:rPr>
                <w:lang w:val="ru-RU"/>
              </w:rPr>
              <w:t>Генеральный директор</w:t>
            </w:r>
          </w:p>
        </w:tc>
      </w:tr>
      <w:tr w:rsidR="00F71D75" w:rsidRPr="00466C5A" w:rsidTr="002D01AE">
        <w:trPr>
          <w:trHeight w:val="259"/>
        </w:trPr>
        <w:tc>
          <w:tcPr>
            <w:tcW w:w="4945" w:type="dxa"/>
          </w:tcPr>
          <w:p w:rsidR="00F71D75" w:rsidRPr="00A3302D" w:rsidRDefault="00F71D75" w:rsidP="00233483">
            <w:pPr>
              <w:widowControl w:val="0"/>
              <w:autoSpaceDE w:val="0"/>
              <w:autoSpaceDN w:val="0"/>
              <w:adjustRightInd w:val="0"/>
              <w:spacing w:before="120"/>
              <w:contextualSpacing/>
              <w:rPr>
                <w:szCs w:val="22"/>
                <w:lang w:val="ru-RU"/>
              </w:rPr>
            </w:pPr>
          </w:p>
        </w:tc>
        <w:tc>
          <w:tcPr>
            <w:tcW w:w="4396" w:type="dxa"/>
          </w:tcPr>
          <w:p w:rsidR="00F71D75" w:rsidRPr="00A3302D" w:rsidRDefault="00F71D75" w:rsidP="00233483">
            <w:pPr>
              <w:widowControl w:val="0"/>
              <w:autoSpaceDE w:val="0"/>
              <w:autoSpaceDN w:val="0"/>
              <w:adjustRightInd w:val="0"/>
              <w:spacing w:before="120"/>
              <w:contextualSpacing/>
              <w:rPr>
                <w:szCs w:val="22"/>
                <w:lang w:val="ru-RU"/>
              </w:rPr>
            </w:pPr>
          </w:p>
        </w:tc>
      </w:tr>
      <w:tr w:rsidR="00F71D75" w:rsidRPr="00A3302D" w:rsidTr="002D01AE">
        <w:trPr>
          <w:trHeight w:val="519"/>
        </w:trPr>
        <w:tc>
          <w:tcPr>
            <w:tcW w:w="4945" w:type="dxa"/>
          </w:tcPr>
          <w:p w:rsidR="00F71D75" w:rsidRPr="00A3302D" w:rsidRDefault="00F71D75" w:rsidP="00233483">
            <w:pPr>
              <w:widowControl w:val="0"/>
              <w:autoSpaceDE w:val="0"/>
              <w:autoSpaceDN w:val="0"/>
              <w:adjustRightInd w:val="0"/>
              <w:spacing w:before="120"/>
              <w:contextualSpacing/>
              <w:rPr>
                <w:szCs w:val="22"/>
                <w:lang w:val="ru-RU"/>
              </w:rPr>
            </w:pPr>
            <w:r w:rsidRPr="00A3302D">
              <w:rPr>
                <w:szCs w:val="22"/>
                <w:lang w:val="ru-RU"/>
              </w:rPr>
              <w:t xml:space="preserve">________________ / </w:t>
            </w:r>
            <w:r w:rsidR="00E13950" w:rsidRPr="00E13950">
              <w:rPr>
                <w:szCs w:val="22"/>
                <w:lang w:val="ru-RU"/>
              </w:rPr>
              <w:t>А.Н. Черников /</w:t>
            </w:r>
          </w:p>
        </w:tc>
        <w:tc>
          <w:tcPr>
            <w:tcW w:w="4396" w:type="dxa"/>
          </w:tcPr>
          <w:p w:rsidR="00F71D75" w:rsidRPr="00A3302D" w:rsidRDefault="00F71D75" w:rsidP="002D01AE">
            <w:pPr>
              <w:widowControl w:val="0"/>
              <w:autoSpaceDE w:val="0"/>
              <w:autoSpaceDN w:val="0"/>
              <w:adjustRightInd w:val="0"/>
              <w:spacing w:before="120"/>
              <w:contextualSpacing/>
              <w:rPr>
                <w:szCs w:val="22"/>
                <w:lang w:val="ru-RU"/>
              </w:rPr>
            </w:pPr>
            <w:r w:rsidRPr="00A3302D">
              <w:rPr>
                <w:szCs w:val="22"/>
                <w:lang w:val="ru-RU"/>
              </w:rPr>
              <w:t>________________ /</w:t>
            </w:r>
            <w:r w:rsidR="002D01AE" w:rsidRPr="00167565">
              <w:t xml:space="preserve"> М. Г. </w:t>
            </w:r>
            <w:proofErr w:type="spellStart"/>
            <w:r w:rsidR="002D01AE" w:rsidRPr="00167565">
              <w:t>Долгоаршинных</w:t>
            </w:r>
            <w:proofErr w:type="spellEnd"/>
            <w:r w:rsidR="002D01AE">
              <w:rPr>
                <w:szCs w:val="22"/>
                <w:lang w:val="ru-RU"/>
              </w:rPr>
              <w:t xml:space="preserve"> </w:t>
            </w:r>
            <w:r w:rsidR="002A4CE8">
              <w:rPr>
                <w:szCs w:val="22"/>
                <w:lang w:val="ru-RU"/>
              </w:rPr>
              <w:t>/</w:t>
            </w:r>
          </w:p>
        </w:tc>
      </w:tr>
      <w:tr w:rsidR="00F71D75" w:rsidRPr="00A3302D" w:rsidTr="002D01AE">
        <w:trPr>
          <w:trHeight w:val="259"/>
        </w:trPr>
        <w:tc>
          <w:tcPr>
            <w:tcW w:w="4945" w:type="dxa"/>
          </w:tcPr>
          <w:p w:rsidR="00F71D75" w:rsidRPr="00A3302D" w:rsidRDefault="00F71D75" w:rsidP="00233483">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396" w:type="dxa"/>
          </w:tcPr>
          <w:p w:rsidR="00F71D75" w:rsidRPr="00A3302D" w:rsidRDefault="00F71D75" w:rsidP="00233483">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F71D75" w:rsidRPr="00A3302D" w:rsidRDefault="00F71D75" w:rsidP="00F71D75">
      <w:pPr>
        <w:widowControl w:val="0"/>
        <w:autoSpaceDE w:val="0"/>
        <w:autoSpaceDN w:val="0"/>
        <w:adjustRightInd w:val="0"/>
        <w:spacing w:before="120"/>
        <w:contextualSpacing/>
        <w:jc w:val="cente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A241E8" w:rsidRPr="00A3302D" w:rsidRDefault="00A241E8"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F71D75" w:rsidRPr="00A3302D" w:rsidRDefault="00F71D75" w:rsidP="00A241E8">
      <w:pPr>
        <w:rPr>
          <w:szCs w:val="22"/>
          <w:lang w:val="ru-RU"/>
        </w:rPr>
      </w:pPr>
    </w:p>
    <w:p w:rsidR="00E35C66" w:rsidRPr="00A3302D" w:rsidRDefault="00E35C66" w:rsidP="00A241E8">
      <w:pPr>
        <w:rPr>
          <w:szCs w:val="22"/>
          <w:lang w:val="ru-RU"/>
        </w:rPr>
      </w:pPr>
    </w:p>
    <w:p w:rsidR="00323ECB" w:rsidRPr="00A3302D" w:rsidRDefault="00323ECB" w:rsidP="00323ECB">
      <w:pPr>
        <w:widowControl w:val="0"/>
        <w:autoSpaceDE w:val="0"/>
        <w:autoSpaceDN w:val="0"/>
        <w:adjustRightInd w:val="0"/>
        <w:spacing w:before="120"/>
        <w:ind w:left="720"/>
        <w:contextualSpacing/>
        <w:jc w:val="center"/>
        <w:rPr>
          <w:szCs w:val="22"/>
          <w:lang w:val="ru-RU"/>
        </w:rPr>
      </w:pPr>
    </w:p>
    <w:p w:rsidR="00C34F47" w:rsidRPr="00A3302D" w:rsidRDefault="00241E40" w:rsidP="00333875">
      <w:pPr>
        <w:widowControl w:val="0"/>
        <w:autoSpaceDE w:val="0"/>
        <w:autoSpaceDN w:val="0"/>
        <w:adjustRightInd w:val="0"/>
        <w:spacing w:before="120"/>
        <w:ind w:left="720"/>
        <w:contextualSpacing/>
        <w:jc w:val="right"/>
        <w:rPr>
          <w:szCs w:val="22"/>
          <w:lang w:val="ru-RU"/>
        </w:rPr>
      </w:pPr>
      <w:r w:rsidRPr="00A3302D">
        <w:rPr>
          <w:szCs w:val="22"/>
          <w:lang w:val="ru-RU"/>
        </w:rPr>
        <w:t>Приложение № 3</w:t>
      </w:r>
      <w:r w:rsidR="00C34F47" w:rsidRPr="00A3302D">
        <w:rPr>
          <w:szCs w:val="22"/>
          <w:lang w:val="ru-RU"/>
        </w:rPr>
        <w:t xml:space="preserve"> к  </w:t>
      </w:r>
    </w:p>
    <w:p w:rsidR="00333875" w:rsidRPr="00A3302D" w:rsidRDefault="00622261" w:rsidP="00622261">
      <w:pPr>
        <w:ind w:left="360"/>
        <w:jc w:val="center"/>
        <w:rPr>
          <w:szCs w:val="22"/>
          <w:lang w:val="ru-RU"/>
        </w:rPr>
      </w:pPr>
      <w:r>
        <w:rPr>
          <w:szCs w:val="22"/>
          <w:lang w:val="ru-RU"/>
        </w:rPr>
        <w:t xml:space="preserve">Договору </w:t>
      </w:r>
      <w:r w:rsidRPr="00A3302D">
        <w:rPr>
          <w:szCs w:val="22"/>
          <w:lang w:val="ru-RU"/>
        </w:rPr>
        <w:t xml:space="preserve">на поставку оборудования </w:t>
      </w:r>
      <w:proofErr w:type="spellStart"/>
      <w:r w:rsidRPr="00A3302D">
        <w:rPr>
          <w:szCs w:val="22"/>
          <w:lang w:val="ru-RU"/>
        </w:rPr>
        <w:t>Wi-Fi</w:t>
      </w:r>
      <w:proofErr w:type="spellEnd"/>
      <w:r w:rsidRPr="00A3302D">
        <w:rPr>
          <w:szCs w:val="22"/>
          <w:lang w:val="ru-RU"/>
        </w:rPr>
        <w:t xml:space="preserve"> производства ООО «Предприятие </w:t>
      </w:r>
      <w:proofErr w:type="spellStart"/>
      <w:r w:rsidRPr="00A3302D">
        <w:rPr>
          <w:szCs w:val="22"/>
          <w:lang w:val="ru-RU"/>
        </w:rPr>
        <w:t>Элтекс</w:t>
      </w:r>
      <w:proofErr w:type="spellEnd"/>
      <w:r w:rsidRPr="00A3302D">
        <w:rPr>
          <w:szCs w:val="22"/>
          <w:lang w:val="ru-RU"/>
        </w:rPr>
        <w:t xml:space="preserve">» </w:t>
      </w:r>
      <w:r>
        <w:rPr>
          <w:szCs w:val="22"/>
          <w:lang w:val="ru-RU"/>
        </w:rPr>
        <w:t>для B2B клиентов ПАО «Башинформсвязь»</w:t>
      </w:r>
    </w:p>
    <w:p w:rsidR="00C34F47" w:rsidRPr="00A3302D" w:rsidRDefault="00C34F47" w:rsidP="00333875">
      <w:pPr>
        <w:widowControl w:val="0"/>
        <w:autoSpaceDE w:val="0"/>
        <w:autoSpaceDN w:val="0"/>
        <w:adjustRightInd w:val="0"/>
        <w:spacing w:before="120"/>
        <w:ind w:left="720"/>
        <w:contextualSpacing/>
        <w:jc w:val="right"/>
        <w:rPr>
          <w:szCs w:val="22"/>
          <w:lang w:val="ru-RU"/>
        </w:rPr>
      </w:pPr>
      <w:r w:rsidRPr="00A3302D">
        <w:rPr>
          <w:szCs w:val="22"/>
          <w:lang w:val="ru-RU"/>
        </w:rPr>
        <w:t>№ __</w:t>
      </w:r>
      <w:r w:rsidR="00333875" w:rsidRPr="00A3302D">
        <w:rPr>
          <w:szCs w:val="22"/>
          <w:lang w:val="ru-RU"/>
        </w:rPr>
        <w:t>____________  от «__»_____  2017</w:t>
      </w:r>
      <w:r w:rsidRPr="00A3302D">
        <w:rPr>
          <w:szCs w:val="22"/>
          <w:lang w:val="ru-RU"/>
        </w:rPr>
        <w:t xml:space="preserve"> г.</w:t>
      </w:r>
    </w:p>
    <w:p w:rsidR="00C34F47" w:rsidRPr="00A3302D" w:rsidRDefault="00C34F47" w:rsidP="00F71D75">
      <w:pPr>
        <w:widowControl w:val="0"/>
        <w:autoSpaceDE w:val="0"/>
        <w:autoSpaceDN w:val="0"/>
        <w:adjustRightInd w:val="0"/>
        <w:spacing w:before="120"/>
        <w:ind w:left="720"/>
        <w:contextualSpacing/>
        <w:jc w:val="center"/>
        <w:rPr>
          <w:szCs w:val="22"/>
          <w:lang w:val="ru-RU"/>
        </w:rPr>
      </w:pPr>
    </w:p>
    <w:p w:rsidR="00C34F47" w:rsidRPr="00A3302D" w:rsidRDefault="00C34F47" w:rsidP="00F71D75">
      <w:pPr>
        <w:widowControl w:val="0"/>
        <w:autoSpaceDE w:val="0"/>
        <w:autoSpaceDN w:val="0"/>
        <w:adjustRightInd w:val="0"/>
        <w:spacing w:before="120"/>
        <w:ind w:left="720"/>
        <w:contextualSpacing/>
        <w:jc w:val="center"/>
        <w:rPr>
          <w:szCs w:val="22"/>
          <w:lang w:val="ru-RU"/>
        </w:rPr>
      </w:pPr>
    </w:p>
    <w:p w:rsidR="00C34F47" w:rsidRPr="00A3302D" w:rsidRDefault="00C34F47" w:rsidP="00F71D75">
      <w:pPr>
        <w:widowControl w:val="0"/>
        <w:autoSpaceDE w:val="0"/>
        <w:autoSpaceDN w:val="0"/>
        <w:adjustRightInd w:val="0"/>
        <w:spacing w:before="120"/>
        <w:ind w:left="720"/>
        <w:contextualSpacing/>
        <w:jc w:val="center"/>
        <w:rPr>
          <w:szCs w:val="22"/>
          <w:lang w:val="ru-RU"/>
        </w:rPr>
      </w:pPr>
      <w:r w:rsidRPr="00A3302D">
        <w:rPr>
          <w:szCs w:val="22"/>
          <w:lang w:val="ru-RU"/>
        </w:rPr>
        <w:t>ФОРМА ЗАКАЗА НА ОКАЗАНИЕ УСЛУГ</w:t>
      </w:r>
    </w:p>
    <w:p w:rsidR="00F71D75" w:rsidRPr="00A3302D" w:rsidRDefault="00F71D75" w:rsidP="00F71D75">
      <w:pPr>
        <w:widowControl w:val="0"/>
        <w:autoSpaceDE w:val="0"/>
        <w:autoSpaceDN w:val="0"/>
        <w:adjustRightInd w:val="0"/>
        <w:spacing w:before="120"/>
        <w:ind w:left="720"/>
        <w:contextualSpacing/>
        <w:jc w:val="center"/>
        <w:rPr>
          <w:szCs w:val="22"/>
          <w:lang w:val="ru-RU"/>
        </w:rPr>
      </w:pPr>
      <w:r w:rsidRPr="00A3302D">
        <w:rPr>
          <w:szCs w:val="22"/>
          <w:lang w:val="ru-RU"/>
        </w:rPr>
        <w:t>Начало формы</w:t>
      </w:r>
    </w:p>
    <w:p w:rsidR="00A241E8" w:rsidRPr="00A3302D" w:rsidRDefault="00A241E8" w:rsidP="00A241E8">
      <w:pPr>
        <w:rPr>
          <w:szCs w:val="22"/>
          <w:lang w:val="ru-RU"/>
        </w:rPr>
      </w:pPr>
    </w:p>
    <w:p w:rsidR="000F43AC" w:rsidRPr="00A3302D" w:rsidRDefault="000F43AC" w:rsidP="000F43AC">
      <w:pPr>
        <w:widowControl w:val="0"/>
        <w:autoSpaceDE w:val="0"/>
        <w:autoSpaceDN w:val="0"/>
        <w:adjustRightInd w:val="0"/>
        <w:spacing w:before="120"/>
        <w:ind w:left="720"/>
        <w:contextualSpacing/>
        <w:jc w:val="center"/>
        <w:rPr>
          <w:szCs w:val="22"/>
          <w:lang w:val="ru-RU"/>
        </w:rPr>
      </w:pPr>
      <w:r w:rsidRPr="00A3302D">
        <w:rPr>
          <w:szCs w:val="22"/>
          <w:lang w:val="ru-RU"/>
        </w:rPr>
        <w:t xml:space="preserve">ЗАКАЗ НА </w:t>
      </w:r>
      <w:r w:rsidR="002B2287" w:rsidRPr="00A3302D">
        <w:rPr>
          <w:szCs w:val="22"/>
          <w:lang w:val="ru-RU"/>
        </w:rPr>
        <w:t>ОКАЗАНИЕ УСЛУГ</w:t>
      </w:r>
    </w:p>
    <w:p w:rsidR="000F43AC" w:rsidRPr="00A3302D" w:rsidRDefault="000F43AC" w:rsidP="000F43AC">
      <w:pPr>
        <w:widowControl w:val="0"/>
        <w:autoSpaceDE w:val="0"/>
        <w:autoSpaceDN w:val="0"/>
        <w:adjustRightInd w:val="0"/>
        <w:spacing w:before="120"/>
        <w:ind w:left="720"/>
        <w:contextualSpacing/>
        <w:jc w:val="center"/>
        <w:rPr>
          <w:szCs w:val="22"/>
          <w:lang w:val="ru-RU"/>
        </w:rPr>
      </w:pPr>
      <w:r w:rsidRPr="00A3302D">
        <w:rPr>
          <w:szCs w:val="22"/>
          <w:lang w:val="ru-RU"/>
        </w:rPr>
        <w:t>№ ____ ОТ «____» ________ 20 ____ Г.</w:t>
      </w:r>
    </w:p>
    <w:p w:rsidR="000F43AC" w:rsidRPr="00A3302D" w:rsidRDefault="000F43AC" w:rsidP="000F43AC">
      <w:pPr>
        <w:widowControl w:val="0"/>
        <w:autoSpaceDE w:val="0"/>
        <w:autoSpaceDN w:val="0"/>
        <w:adjustRightInd w:val="0"/>
        <w:spacing w:before="120"/>
        <w:ind w:left="720"/>
        <w:contextualSpacing/>
        <w:jc w:val="center"/>
        <w:rPr>
          <w:szCs w:val="22"/>
          <w:lang w:val="ru-RU"/>
        </w:rPr>
      </w:pPr>
      <w:r w:rsidRPr="00A3302D">
        <w:rPr>
          <w:szCs w:val="22"/>
          <w:lang w:val="ru-RU"/>
        </w:rPr>
        <w:t>К ДОГОВОРУ № ____ ОТ «____» ________ 20 ____ Г.</w:t>
      </w:r>
    </w:p>
    <w:p w:rsidR="000F43AC" w:rsidRPr="00A3302D" w:rsidRDefault="000F43AC" w:rsidP="000F43AC">
      <w:pPr>
        <w:widowControl w:val="0"/>
        <w:autoSpaceDE w:val="0"/>
        <w:autoSpaceDN w:val="0"/>
        <w:adjustRightInd w:val="0"/>
        <w:spacing w:before="120"/>
        <w:ind w:left="720"/>
        <w:contextualSpacing/>
        <w:jc w:val="center"/>
        <w:rPr>
          <w:szCs w:val="22"/>
          <w:lang w:val="ru-RU"/>
        </w:rPr>
      </w:pPr>
      <w:r w:rsidRPr="00A3302D">
        <w:rPr>
          <w:szCs w:val="22"/>
          <w:lang w:val="ru-RU"/>
        </w:rPr>
        <w:t xml:space="preserve"> </w:t>
      </w:r>
    </w:p>
    <w:p w:rsidR="000F43AC" w:rsidRPr="00A3302D" w:rsidRDefault="000F43AC" w:rsidP="000F43AC">
      <w:pPr>
        <w:widowControl w:val="0"/>
        <w:autoSpaceDE w:val="0"/>
        <w:autoSpaceDN w:val="0"/>
        <w:adjustRightInd w:val="0"/>
        <w:spacing w:before="120"/>
        <w:ind w:left="720"/>
        <w:contextualSpacing/>
        <w:rPr>
          <w:szCs w:val="22"/>
          <w:lang w:val="ru-RU"/>
        </w:rPr>
      </w:pPr>
    </w:p>
    <w:p w:rsidR="000F43AC" w:rsidRPr="00A3302D" w:rsidRDefault="000F43AC" w:rsidP="000F43AC">
      <w:pPr>
        <w:widowControl w:val="0"/>
        <w:autoSpaceDE w:val="0"/>
        <w:autoSpaceDN w:val="0"/>
        <w:adjustRightInd w:val="0"/>
        <w:spacing w:before="120"/>
        <w:ind w:left="720"/>
        <w:contextualSpacing/>
        <w:rPr>
          <w:szCs w:val="22"/>
          <w:lang w:val="ru-RU"/>
        </w:rPr>
      </w:pPr>
    </w:p>
    <w:p w:rsidR="000F43AC" w:rsidRPr="00A3302D" w:rsidRDefault="002D01AE" w:rsidP="000F43AC">
      <w:pPr>
        <w:widowControl w:val="0"/>
        <w:autoSpaceDE w:val="0"/>
        <w:autoSpaceDN w:val="0"/>
        <w:adjustRightInd w:val="0"/>
        <w:spacing w:before="120"/>
        <w:contextualSpacing/>
        <w:rPr>
          <w:szCs w:val="22"/>
          <w:lang w:val="ru-RU"/>
        </w:rPr>
      </w:pPr>
      <w:r>
        <w:rPr>
          <w:szCs w:val="22"/>
          <w:lang w:val="ru-RU"/>
        </w:rPr>
        <w:t>г. Уфа</w:t>
      </w:r>
      <w:r w:rsidR="000F43AC" w:rsidRPr="00A3302D">
        <w:rPr>
          <w:szCs w:val="22"/>
          <w:lang w:val="ru-RU"/>
        </w:rPr>
        <w:tab/>
      </w:r>
      <w:r w:rsidR="000F43AC" w:rsidRPr="00A3302D">
        <w:rPr>
          <w:szCs w:val="22"/>
          <w:lang w:val="ru-RU"/>
        </w:rPr>
        <w:tab/>
      </w:r>
      <w:r w:rsidR="000F43AC" w:rsidRPr="00A3302D">
        <w:rPr>
          <w:szCs w:val="22"/>
          <w:lang w:val="ru-RU"/>
        </w:rPr>
        <w:tab/>
      </w:r>
      <w:r w:rsidR="000F43AC" w:rsidRPr="00A3302D">
        <w:rPr>
          <w:szCs w:val="22"/>
          <w:lang w:val="ru-RU"/>
        </w:rPr>
        <w:tab/>
      </w:r>
      <w:r w:rsidR="000F43AC" w:rsidRPr="00A3302D">
        <w:rPr>
          <w:szCs w:val="22"/>
          <w:lang w:val="ru-RU"/>
        </w:rPr>
        <w:tab/>
      </w:r>
      <w:r w:rsidR="000F43AC" w:rsidRPr="00A3302D">
        <w:rPr>
          <w:szCs w:val="22"/>
          <w:lang w:val="ru-RU"/>
        </w:rPr>
        <w:tab/>
      </w:r>
      <w:r w:rsidR="000F43AC" w:rsidRPr="00A3302D">
        <w:rPr>
          <w:szCs w:val="22"/>
          <w:lang w:val="ru-RU"/>
        </w:rPr>
        <w:tab/>
        <w:t xml:space="preserve">                 </w:t>
      </w:r>
      <w:r w:rsidR="000F43AC" w:rsidRPr="00A3302D">
        <w:rPr>
          <w:szCs w:val="22"/>
          <w:lang w:val="ru-RU"/>
        </w:rPr>
        <w:tab/>
      </w:r>
      <w:r w:rsidR="000F43AC" w:rsidRPr="00A3302D">
        <w:rPr>
          <w:szCs w:val="22"/>
          <w:lang w:val="ru-RU"/>
        </w:rPr>
        <w:tab/>
        <w:t>20___ г.</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2D01AE" w:rsidP="000F43AC">
      <w:pPr>
        <w:widowControl w:val="0"/>
        <w:autoSpaceDE w:val="0"/>
        <w:autoSpaceDN w:val="0"/>
        <w:adjustRightInd w:val="0"/>
        <w:spacing w:before="120"/>
        <w:contextualSpacing/>
        <w:rPr>
          <w:szCs w:val="22"/>
          <w:lang w:val="ru-RU"/>
        </w:rPr>
      </w:pPr>
      <w:r w:rsidRPr="002D01AE">
        <w:rPr>
          <w:b/>
          <w:lang w:val="ru-RU"/>
        </w:rPr>
        <w:t>Публичное акционерное общество «Башинформсвязь» (ПАО «Башинформсвязь»)</w:t>
      </w:r>
      <w:r w:rsidRPr="002D01AE">
        <w:rPr>
          <w:lang w:val="ru-RU"/>
        </w:rPr>
        <w:t xml:space="preserve">, именуемое в дальнейшем </w:t>
      </w:r>
      <w:r w:rsidRPr="002D01AE">
        <w:rPr>
          <w:b/>
          <w:lang w:val="ru-RU"/>
        </w:rPr>
        <w:t>«Покупатель»</w:t>
      </w:r>
      <w:r w:rsidRPr="002D01AE">
        <w:rPr>
          <w:lang w:val="ru-RU"/>
        </w:rPr>
        <w:t xml:space="preserve">, в лице Генерального директора </w:t>
      </w:r>
      <w:proofErr w:type="spellStart"/>
      <w:r w:rsidRPr="002D01AE">
        <w:rPr>
          <w:lang w:val="ru-RU"/>
        </w:rPr>
        <w:t>Долгоаршинных</w:t>
      </w:r>
      <w:proofErr w:type="spellEnd"/>
      <w:r w:rsidRPr="002D01AE">
        <w:rPr>
          <w:lang w:val="ru-RU"/>
        </w:rPr>
        <w:t xml:space="preserve"> Марата </w:t>
      </w:r>
      <w:proofErr w:type="spellStart"/>
      <w:r w:rsidRPr="002D01AE">
        <w:rPr>
          <w:lang w:val="ru-RU"/>
        </w:rPr>
        <w:t>Гайнулловича</w:t>
      </w:r>
      <w:proofErr w:type="spellEnd"/>
      <w:r w:rsidRPr="002D01AE">
        <w:rPr>
          <w:lang w:val="ru-RU"/>
        </w:rPr>
        <w:t xml:space="preserve">, действующего на основании Устава, с одной стороны, и </w:t>
      </w:r>
      <w:r w:rsidRPr="002D01AE">
        <w:rPr>
          <w:b/>
          <w:lang w:val="ru-RU"/>
        </w:rPr>
        <w:t xml:space="preserve">Общество с ограниченной ответственностью «Предприятие «ЭЛТЕКС» (ООО «Предприятие «ЭЛТЕКС») , </w:t>
      </w:r>
      <w:r w:rsidRPr="002D01AE">
        <w:rPr>
          <w:lang w:val="ru-RU"/>
        </w:rPr>
        <w:t>именуемое в дальнейшем</w:t>
      </w:r>
      <w:r w:rsidRPr="002D01AE">
        <w:rPr>
          <w:b/>
          <w:lang w:val="ru-RU"/>
        </w:rPr>
        <w:t xml:space="preserve"> «Поставщик», </w:t>
      </w:r>
      <w:r w:rsidRPr="002D01AE">
        <w:rPr>
          <w:lang w:val="ru-RU"/>
        </w:rPr>
        <w:t>в лице Директора Черникова Алексея Николаевича, действующего на основании Устава, с другой стороны, совместно именуемые «Стороны»</w:t>
      </w:r>
      <w:r w:rsidR="000F43AC" w:rsidRPr="00A3302D">
        <w:rPr>
          <w:szCs w:val="22"/>
          <w:lang w:val="ru-RU"/>
        </w:rPr>
        <w:t>, а по отдельности – «Сторона», заключили настоящий Заказ № __ от «___» ________ 201___г. (далее - Заказ) к Договору № _______ (далее – Договор) о нижеследующем:</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jc w:val="center"/>
        <w:rPr>
          <w:szCs w:val="22"/>
          <w:lang w:val="ru-RU"/>
        </w:rPr>
      </w:pPr>
      <w:r w:rsidRPr="00A3302D">
        <w:rPr>
          <w:szCs w:val="22"/>
          <w:lang w:val="ru-RU"/>
        </w:rPr>
        <w:t>1. СПЕЦИФИКАЦИЯ УСЛУГ И ГРАФИК ОКАЗАНИЯ УСЛУГ</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1.1. Спецификация оказываемых Услуг указана в Приложении  № 1  к настоящему Заказу.</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 xml:space="preserve">1.2. Срок </w:t>
      </w:r>
      <w:r w:rsidR="004004C9" w:rsidRPr="00A3302D">
        <w:rPr>
          <w:szCs w:val="22"/>
          <w:lang w:val="ru-RU"/>
        </w:rPr>
        <w:t>и наименование площадки</w:t>
      </w:r>
      <w:r w:rsidR="00676C3A" w:rsidRPr="00A3302D">
        <w:rPr>
          <w:szCs w:val="22"/>
          <w:lang w:val="ru-RU"/>
        </w:rPr>
        <w:t xml:space="preserve"> </w:t>
      </w:r>
      <w:r w:rsidRPr="00A3302D">
        <w:rPr>
          <w:szCs w:val="22"/>
          <w:lang w:val="ru-RU"/>
        </w:rPr>
        <w:t>оказания Услуг</w:t>
      </w:r>
      <w:r w:rsidR="00880015" w:rsidRPr="00A3302D">
        <w:rPr>
          <w:szCs w:val="22"/>
          <w:lang w:val="ru-RU"/>
        </w:rPr>
        <w:t xml:space="preserve">  указан в г</w:t>
      </w:r>
      <w:r w:rsidRPr="00A3302D">
        <w:rPr>
          <w:szCs w:val="22"/>
          <w:lang w:val="ru-RU"/>
        </w:rPr>
        <w:t>рафике исполнения обязательств (Приложении №2  к настоящему Заказу).</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1.3. Перечень Оборудования, в отношении которого будут оказываться Услуги</w:t>
      </w:r>
      <w:r w:rsidR="00880015" w:rsidRPr="00A3302D">
        <w:rPr>
          <w:szCs w:val="22"/>
          <w:lang w:val="ru-RU"/>
        </w:rPr>
        <w:t>,</w:t>
      </w:r>
      <w:r w:rsidRPr="00A3302D">
        <w:rPr>
          <w:szCs w:val="22"/>
          <w:lang w:val="ru-RU"/>
        </w:rPr>
        <w:t xml:space="preserve"> определен Приложением №3 к настоящему Заказу</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jc w:val="center"/>
        <w:rPr>
          <w:szCs w:val="22"/>
          <w:lang w:val="ru-RU"/>
        </w:rPr>
      </w:pPr>
      <w:r w:rsidRPr="00A3302D">
        <w:rPr>
          <w:szCs w:val="22"/>
          <w:lang w:val="ru-RU"/>
        </w:rPr>
        <w:t>2. ЦЕНА ЗАКАЗА И УСЛОВИЯ ОПЛАТЫ</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 xml:space="preserve">2.1. Цена Заказа составляет </w:t>
      </w:r>
      <w:r w:rsidRPr="00A3302D">
        <w:rPr>
          <w:b/>
          <w:szCs w:val="22"/>
          <w:lang w:val="ru-RU"/>
        </w:rPr>
        <w:t>_________________</w:t>
      </w:r>
      <w:r w:rsidRPr="00A3302D">
        <w:rPr>
          <w:szCs w:val="22"/>
          <w:lang w:val="ru-RU"/>
        </w:rPr>
        <w:t xml:space="preserve"> (__________________) рублей __ копеек, в том числе применимый НДС 18%, в размере </w:t>
      </w:r>
      <w:r w:rsidRPr="00A3302D">
        <w:rPr>
          <w:b/>
          <w:szCs w:val="22"/>
          <w:lang w:val="ru-RU"/>
        </w:rPr>
        <w:t>___________</w:t>
      </w:r>
      <w:r w:rsidRPr="00A3302D">
        <w:rPr>
          <w:szCs w:val="22"/>
          <w:lang w:val="ru-RU"/>
        </w:rPr>
        <w:t xml:space="preserve"> (_________________) рублей __ копейки, </w:t>
      </w: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2.2 Оплата Цены Заказа осуществляется в соответствии с п.3.</w:t>
      </w:r>
      <w:r w:rsidR="00880015" w:rsidRPr="00A3302D">
        <w:rPr>
          <w:szCs w:val="22"/>
          <w:lang w:val="ru-RU"/>
        </w:rPr>
        <w:t>6</w:t>
      </w:r>
      <w:r w:rsidRPr="00A3302D">
        <w:rPr>
          <w:szCs w:val="22"/>
          <w:lang w:val="ru-RU"/>
        </w:rPr>
        <w:t xml:space="preserve"> Договора в следующем объеме:</w:t>
      </w:r>
    </w:p>
    <w:p w:rsidR="000F43AC" w:rsidRPr="00A3302D" w:rsidRDefault="000F43AC" w:rsidP="002B2287">
      <w:pPr>
        <w:widowControl w:val="0"/>
        <w:autoSpaceDE w:val="0"/>
        <w:autoSpaceDN w:val="0"/>
        <w:adjustRightInd w:val="0"/>
        <w:spacing w:before="120"/>
        <w:ind w:firstLine="567"/>
        <w:contextualSpacing/>
        <w:rPr>
          <w:szCs w:val="22"/>
          <w:lang w:val="ru-RU"/>
        </w:rPr>
      </w:pPr>
      <w:r w:rsidRPr="00A3302D">
        <w:rPr>
          <w:szCs w:val="22"/>
          <w:lang w:val="ru-RU"/>
        </w:rPr>
        <w:t xml:space="preserve">2.2.1. Покупатель оплачивает 10% (десять процентов) Цены Заказа, а именно сумму в размере </w:t>
      </w:r>
      <w:r w:rsidRPr="00A3302D">
        <w:rPr>
          <w:b/>
          <w:szCs w:val="22"/>
          <w:lang w:val="ru-RU"/>
        </w:rPr>
        <w:t xml:space="preserve">_______ </w:t>
      </w:r>
      <w:r w:rsidRPr="00A3302D">
        <w:rPr>
          <w:szCs w:val="22"/>
          <w:lang w:val="ru-RU"/>
        </w:rPr>
        <w:t xml:space="preserve">(__________________) рублей __ копеек, в том числе применимый НДС 18% в размере </w:t>
      </w:r>
      <w:r w:rsidRPr="00A3302D">
        <w:rPr>
          <w:b/>
          <w:szCs w:val="22"/>
          <w:lang w:val="ru-RU"/>
        </w:rPr>
        <w:t xml:space="preserve">________ </w:t>
      </w:r>
      <w:r w:rsidRPr="00A3302D">
        <w:rPr>
          <w:szCs w:val="22"/>
          <w:lang w:val="ru-RU"/>
        </w:rPr>
        <w:t>(____________________) рублей __ копейки в соответствии с п.3.</w:t>
      </w:r>
      <w:r w:rsidR="00645993" w:rsidRPr="00A3302D">
        <w:rPr>
          <w:szCs w:val="22"/>
          <w:lang w:val="ru-RU"/>
        </w:rPr>
        <w:t>4.</w:t>
      </w:r>
      <w:r w:rsidRPr="00A3302D">
        <w:rPr>
          <w:szCs w:val="22"/>
          <w:lang w:val="ru-RU"/>
        </w:rPr>
        <w:t xml:space="preserve">1 Договора. </w:t>
      </w:r>
    </w:p>
    <w:p w:rsidR="000F43AC" w:rsidRPr="00A3302D" w:rsidRDefault="000F43AC" w:rsidP="002B2287">
      <w:pPr>
        <w:widowControl w:val="0"/>
        <w:autoSpaceDE w:val="0"/>
        <w:autoSpaceDN w:val="0"/>
        <w:adjustRightInd w:val="0"/>
        <w:spacing w:before="120"/>
        <w:ind w:firstLine="567"/>
        <w:contextualSpacing/>
        <w:rPr>
          <w:szCs w:val="22"/>
          <w:lang w:val="ru-RU"/>
        </w:rPr>
      </w:pPr>
      <w:r w:rsidRPr="00A3302D">
        <w:rPr>
          <w:szCs w:val="22"/>
          <w:lang w:val="ru-RU"/>
        </w:rPr>
        <w:t>2.2.2 Окончательный платеж в размере 90% (Девяносто процентов) стоимости Заказа,  а именно сумму в размере _______ (__________________) рублей __ копеек, в том числе применимый НДС 18% в размере ________ (____________________) рублей __ копейки в соответствии с п.3.</w:t>
      </w:r>
      <w:r w:rsidR="00880015" w:rsidRPr="00A3302D">
        <w:rPr>
          <w:szCs w:val="22"/>
          <w:lang w:val="ru-RU"/>
        </w:rPr>
        <w:t>6</w:t>
      </w:r>
      <w:r w:rsidRPr="00A3302D">
        <w:rPr>
          <w:szCs w:val="22"/>
          <w:lang w:val="ru-RU"/>
        </w:rPr>
        <w:t>.2.  Договора</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jc w:val="center"/>
        <w:rPr>
          <w:szCs w:val="22"/>
          <w:lang w:val="ru-RU"/>
        </w:rPr>
      </w:pPr>
      <w:r w:rsidRPr="00A3302D">
        <w:rPr>
          <w:szCs w:val="22"/>
          <w:lang w:val="ru-RU"/>
        </w:rPr>
        <w:t>3. ОКАЗАНИЕ УСЛУГ</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 xml:space="preserve">3.1. </w:t>
      </w:r>
      <w:r w:rsidR="002B2287" w:rsidRPr="00A3302D">
        <w:rPr>
          <w:szCs w:val="22"/>
          <w:lang w:val="ru-RU"/>
        </w:rPr>
        <w:t>О</w:t>
      </w:r>
      <w:r w:rsidRPr="00A3302D">
        <w:rPr>
          <w:szCs w:val="22"/>
          <w:lang w:val="ru-RU"/>
        </w:rPr>
        <w:t>казание Услуг</w:t>
      </w:r>
      <w:r w:rsidRPr="00A3302D">
        <w:rPr>
          <w:i/>
          <w:szCs w:val="22"/>
          <w:lang w:val="ru-RU"/>
        </w:rPr>
        <w:t xml:space="preserve"> </w:t>
      </w:r>
      <w:r w:rsidRPr="00A3302D">
        <w:rPr>
          <w:szCs w:val="22"/>
          <w:lang w:val="ru-RU"/>
        </w:rPr>
        <w:t xml:space="preserve">осуществляются на условиях, определенных Договором и в полном соответствии со спецификацией (Приложение № 1 к настоящему </w:t>
      </w:r>
      <w:r w:rsidR="00880015" w:rsidRPr="00A3302D">
        <w:rPr>
          <w:szCs w:val="22"/>
          <w:lang w:val="ru-RU"/>
        </w:rPr>
        <w:t>Заказу) и в сроки, указанные в г</w:t>
      </w:r>
      <w:r w:rsidRPr="00A3302D">
        <w:rPr>
          <w:szCs w:val="22"/>
          <w:lang w:val="ru-RU"/>
        </w:rPr>
        <w:t>рафике исполнения обязательств (Приложение № 2 к настоящему Заказу).</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jc w:val="center"/>
        <w:rPr>
          <w:szCs w:val="22"/>
          <w:lang w:val="ru-RU"/>
        </w:rPr>
      </w:pPr>
      <w:r w:rsidRPr="00A3302D">
        <w:rPr>
          <w:szCs w:val="22"/>
          <w:lang w:val="ru-RU"/>
        </w:rPr>
        <w:t>4. ИНЫЕ УСЛОВИЯ</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4.1. Правоотношения между Сторонами возникают со дня подписания Сторонами настоящего Заказа.</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 xml:space="preserve">4.2. Во всем ином, не нашедшем отражения в настоящем Заказе, Стороны руководствуются условиями Договора. </w:t>
      </w:r>
    </w:p>
    <w:p w:rsidR="000F43AC" w:rsidRPr="00A3302D" w:rsidRDefault="000F43AC" w:rsidP="000F43AC">
      <w:pPr>
        <w:widowControl w:val="0"/>
        <w:autoSpaceDE w:val="0"/>
        <w:autoSpaceDN w:val="0"/>
        <w:adjustRightInd w:val="0"/>
        <w:contextualSpacing/>
        <w:rPr>
          <w:szCs w:val="22"/>
          <w:lang w:val="ru-RU"/>
        </w:rPr>
      </w:pPr>
      <w:r w:rsidRPr="00A3302D">
        <w:rPr>
          <w:szCs w:val="22"/>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ПРИЛОЖЕНИЯ:</w:t>
      </w: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1. Спецификация Услуг</w:t>
      </w:r>
      <w:r w:rsidRPr="00A3302D">
        <w:rPr>
          <w:i/>
          <w:color w:val="FF0000"/>
          <w:szCs w:val="22"/>
          <w:lang w:val="ru-RU"/>
        </w:rPr>
        <w:t>.</w:t>
      </w: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2. График исполнения обязательств.</w:t>
      </w:r>
    </w:p>
    <w:p w:rsidR="000F43AC" w:rsidRPr="00A3302D" w:rsidRDefault="000F43AC" w:rsidP="000F43AC">
      <w:pPr>
        <w:widowControl w:val="0"/>
        <w:autoSpaceDE w:val="0"/>
        <w:autoSpaceDN w:val="0"/>
        <w:adjustRightInd w:val="0"/>
        <w:spacing w:before="120"/>
        <w:contextualSpacing/>
        <w:rPr>
          <w:szCs w:val="22"/>
          <w:lang w:val="ru-RU"/>
        </w:rPr>
      </w:pPr>
      <w:r w:rsidRPr="00A3302D">
        <w:rPr>
          <w:szCs w:val="22"/>
          <w:lang w:val="ru-RU"/>
        </w:rPr>
        <w:t>3. Перечень Оборудования, в отношении которого оказываются Услуги</w:t>
      </w: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0F43AC">
      <w:pPr>
        <w:widowControl w:val="0"/>
        <w:autoSpaceDE w:val="0"/>
        <w:autoSpaceDN w:val="0"/>
        <w:adjustRightInd w:val="0"/>
        <w:spacing w:before="120"/>
        <w:contextualSpacing/>
        <w:rPr>
          <w:szCs w:val="22"/>
          <w:lang w:val="ru-RU"/>
        </w:rPr>
      </w:pPr>
    </w:p>
    <w:p w:rsidR="000F43AC" w:rsidRPr="00A3302D" w:rsidRDefault="000F43AC" w:rsidP="002B2287">
      <w:pPr>
        <w:widowControl w:val="0"/>
        <w:autoSpaceDE w:val="0"/>
        <w:autoSpaceDN w:val="0"/>
        <w:adjustRightInd w:val="0"/>
        <w:spacing w:before="120"/>
        <w:contextualSpacing/>
        <w:jc w:val="center"/>
        <w:rPr>
          <w:szCs w:val="22"/>
          <w:lang w:val="ru-RU"/>
        </w:rPr>
      </w:pPr>
      <w:r w:rsidRPr="00A3302D">
        <w:rPr>
          <w:szCs w:val="22"/>
          <w:lang w:val="ru-RU"/>
        </w:rPr>
        <w:t>5.  РЕКВИЗИТЫ И ПОДПИСИ СТОРОН</w:t>
      </w:r>
    </w:p>
    <w:tbl>
      <w:tblPr>
        <w:tblW w:w="0" w:type="auto"/>
        <w:tblLook w:val="01E0" w:firstRow="1" w:lastRow="1" w:firstColumn="1" w:lastColumn="1" w:noHBand="0" w:noVBand="0"/>
      </w:tblPr>
      <w:tblGrid>
        <w:gridCol w:w="4378"/>
        <w:gridCol w:w="164"/>
        <w:gridCol w:w="4037"/>
        <w:gridCol w:w="177"/>
        <w:gridCol w:w="329"/>
      </w:tblGrid>
      <w:tr w:rsidR="000F43AC" w:rsidRPr="00A3302D" w:rsidTr="002D01AE">
        <w:trPr>
          <w:gridAfter w:val="1"/>
          <w:wAfter w:w="329" w:type="dxa"/>
          <w:trHeight w:val="260"/>
        </w:trPr>
        <w:tc>
          <w:tcPr>
            <w:tcW w:w="4378" w:type="dxa"/>
          </w:tcPr>
          <w:p w:rsidR="000F43AC" w:rsidRPr="00A3302D" w:rsidRDefault="000F43AC" w:rsidP="008D3966">
            <w:pPr>
              <w:widowControl w:val="0"/>
              <w:autoSpaceDE w:val="0"/>
              <w:autoSpaceDN w:val="0"/>
              <w:adjustRightInd w:val="0"/>
              <w:spacing w:before="120"/>
              <w:ind w:left="720"/>
              <w:contextualSpacing/>
              <w:rPr>
                <w:szCs w:val="22"/>
                <w:u w:val="single"/>
                <w:lang w:val="ru-RU"/>
              </w:rPr>
            </w:pPr>
          </w:p>
        </w:tc>
        <w:tc>
          <w:tcPr>
            <w:tcW w:w="4378" w:type="dxa"/>
            <w:gridSpan w:val="3"/>
          </w:tcPr>
          <w:p w:rsidR="000F43AC" w:rsidRPr="00A3302D" w:rsidRDefault="000F43AC" w:rsidP="008D3966">
            <w:pPr>
              <w:widowControl w:val="0"/>
              <w:autoSpaceDE w:val="0"/>
              <w:autoSpaceDN w:val="0"/>
              <w:adjustRightInd w:val="0"/>
              <w:spacing w:before="120"/>
              <w:ind w:left="720"/>
              <w:contextualSpacing/>
              <w:rPr>
                <w:szCs w:val="22"/>
                <w:u w:val="single"/>
                <w:lang w:val="ru-RU"/>
              </w:rPr>
            </w:pPr>
          </w:p>
        </w:tc>
      </w:tr>
      <w:tr w:rsidR="000F43AC" w:rsidRPr="00A3302D" w:rsidTr="002D01AE">
        <w:trPr>
          <w:trHeight w:val="260"/>
        </w:trPr>
        <w:tc>
          <w:tcPr>
            <w:tcW w:w="4542" w:type="dxa"/>
            <w:gridSpan w:val="2"/>
          </w:tcPr>
          <w:p w:rsidR="000F43AC" w:rsidRPr="00A3302D" w:rsidRDefault="000F43AC" w:rsidP="008D3966">
            <w:pPr>
              <w:widowControl w:val="0"/>
              <w:autoSpaceDE w:val="0"/>
              <w:autoSpaceDN w:val="0"/>
              <w:adjustRightInd w:val="0"/>
              <w:spacing w:before="120"/>
              <w:ind w:left="720"/>
              <w:contextualSpacing/>
              <w:rPr>
                <w:szCs w:val="22"/>
                <w:lang w:val="ru-RU"/>
              </w:rPr>
            </w:pPr>
          </w:p>
        </w:tc>
        <w:tc>
          <w:tcPr>
            <w:tcW w:w="4543" w:type="dxa"/>
            <w:gridSpan w:val="3"/>
          </w:tcPr>
          <w:p w:rsidR="000F43AC" w:rsidRPr="00A3302D" w:rsidRDefault="000F43AC" w:rsidP="008D3966">
            <w:pPr>
              <w:widowControl w:val="0"/>
              <w:autoSpaceDE w:val="0"/>
              <w:autoSpaceDN w:val="0"/>
              <w:adjustRightInd w:val="0"/>
              <w:spacing w:before="120"/>
              <w:ind w:left="720"/>
              <w:contextualSpacing/>
              <w:rPr>
                <w:szCs w:val="22"/>
                <w:lang w:val="ru-RU"/>
              </w:rPr>
            </w:pPr>
          </w:p>
        </w:tc>
      </w:tr>
      <w:tr w:rsidR="00E13950" w:rsidRPr="00A3302D" w:rsidTr="002D01AE">
        <w:trPr>
          <w:gridAfter w:val="2"/>
          <w:wAfter w:w="506" w:type="dxa"/>
          <w:trHeight w:val="260"/>
        </w:trPr>
        <w:tc>
          <w:tcPr>
            <w:tcW w:w="4542" w:type="dxa"/>
            <w:gridSpan w:val="2"/>
          </w:tcPr>
          <w:p w:rsidR="00E13950" w:rsidRPr="00A3302D" w:rsidRDefault="00E13950" w:rsidP="00466C5A">
            <w:pPr>
              <w:widowControl w:val="0"/>
              <w:autoSpaceDE w:val="0"/>
              <w:autoSpaceDN w:val="0"/>
              <w:adjustRightInd w:val="0"/>
              <w:spacing w:before="120"/>
              <w:contextualSpacing/>
              <w:rPr>
                <w:szCs w:val="22"/>
                <w:lang w:val="ru-RU"/>
              </w:rPr>
            </w:pPr>
            <w:r w:rsidRPr="00A3302D">
              <w:rPr>
                <w:szCs w:val="22"/>
                <w:lang w:val="ru-RU"/>
              </w:rPr>
              <w:t>Поставщик</w:t>
            </w:r>
          </w:p>
        </w:tc>
        <w:tc>
          <w:tcPr>
            <w:tcW w:w="4037" w:type="dxa"/>
          </w:tcPr>
          <w:p w:rsidR="00E13950" w:rsidRPr="00A3302D" w:rsidRDefault="00E13950" w:rsidP="00233483">
            <w:pPr>
              <w:widowControl w:val="0"/>
              <w:autoSpaceDE w:val="0"/>
              <w:autoSpaceDN w:val="0"/>
              <w:adjustRightInd w:val="0"/>
              <w:spacing w:before="120"/>
              <w:contextualSpacing/>
              <w:rPr>
                <w:szCs w:val="22"/>
                <w:lang w:val="ru-RU"/>
              </w:rPr>
            </w:pPr>
            <w:r w:rsidRPr="00A3302D">
              <w:rPr>
                <w:szCs w:val="22"/>
                <w:lang w:val="ru-RU"/>
              </w:rPr>
              <w:t>Покупатель</w:t>
            </w:r>
          </w:p>
        </w:tc>
      </w:tr>
      <w:tr w:rsidR="00E13950" w:rsidRPr="00466C5A" w:rsidTr="002D01AE">
        <w:trPr>
          <w:gridAfter w:val="2"/>
          <w:wAfter w:w="506" w:type="dxa"/>
          <w:trHeight w:val="521"/>
        </w:trPr>
        <w:tc>
          <w:tcPr>
            <w:tcW w:w="4542" w:type="dxa"/>
            <w:gridSpan w:val="2"/>
          </w:tcPr>
          <w:p w:rsidR="00E13950" w:rsidRDefault="00E13950" w:rsidP="00E13950">
            <w:pPr>
              <w:rPr>
                <w:lang w:val="ru-RU"/>
              </w:rPr>
            </w:pP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E13950" w:rsidRPr="00A3302D" w:rsidRDefault="00E13950" w:rsidP="00E13950">
            <w:pPr>
              <w:widowControl w:val="0"/>
              <w:autoSpaceDE w:val="0"/>
              <w:autoSpaceDN w:val="0"/>
              <w:adjustRightInd w:val="0"/>
              <w:spacing w:before="120"/>
              <w:contextualSpacing/>
              <w:rPr>
                <w:szCs w:val="22"/>
                <w:lang w:val="ru-RU"/>
              </w:rPr>
            </w:pPr>
            <w:r>
              <w:rPr>
                <w:lang w:val="ru-RU"/>
              </w:rPr>
              <w:t>Директор</w:t>
            </w:r>
          </w:p>
        </w:tc>
        <w:tc>
          <w:tcPr>
            <w:tcW w:w="4037" w:type="dxa"/>
          </w:tcPr>
          <w:p w:rsidR="002D01AE" w:rsidRDefault="002D01AE" w:rsidP="00544FF0">
            <w:pPr>
              <w:rPr>
                <w:lang w:val="ru-RU" w:eastAsia="ar-SA"/>
              </w:rPr>
            </w:pPr>
            <w:r w:rsidRPr="002D01AE">
              <w:rPr>
                <w:lang w:val="ru-RU" w:eastAsia="ar-SA"/>
              </w:rPr>
              <w:t>ПАО «Башинформсвязь»</w:t>
            </w:r>
          </w:p>
          <w:p w:rsidR="00E13950" w:rsidRPr="002D01AE" w:rsidRDefault="002D01AE" w:rsidP="002D01AE">
            <w:pPr>
              <w:suppressAutoHyphens/>
              <w:rPr>
                <w:lang w:val="ru-RU"/>
              </w:rPr>
            </w:pPr>
            <w:proofErr w:type="spellStart"/>
            <w:r w:rsidRPr="00167565">
              <w:t>Генеральный</w:t>
            </w:r>
            <w:proofErr w:type="spellEnd"/>
            <w:r w:rsidRPr="00167565">
              <w:t xml:space="preserve"> </w:t>
            </w:r>
            <w:proofErr w:type="spellStart"/>
            <w:r w:rsidRPr="00167565">
              <w:t>директор</w:t>
            </w:r>
            <w:proofErr w:type="spellEnd"/>
          </w:p>
        </w:tc>
      </w:tr>
      <w:tr w:rsidR="00E13950" w:rsidRPr="00466C5A" w:rsidTr="002D01AE">
        <w:trPr>
          <w:gridAfter w:val="2"/>
          <w:wAfter w:w="506" w:type="dxa"/>
          <w:trHeight w:val="260"/>
        </w:trPr>
        <w:tc>
          <w:tcPr>
            <w:tcW w:w="4542" w:type="dxa"/>
            <w:gridSpan w:val="2"/>
          </w:tcPr>
          <w:p w:rsidR="00E13950" w:rsidRPr="00A3302D" w:rsidRDefault="00E13950" w:rsidP="00466C5A">
            <w:pPr>
              <w:widowControl w:val="0"/>
              <w:autoSpaceDE w:val="0"/>
              <w:autoSpaceDN w:val="0"/>
              <w:adjustRightInd w:val="0"/>
              <w:spacing w:before="120"/>
              <w:contextualSpacing/>
              <w:rPr>
                <w:szCs w:val="22"/>
                <w:lang w:val="ru-RU"/>
              </w:rPr>
            </w:pPr>
          </w:p>
        </w:tc>
        <w:tc>
          <w:tcPr>
            <w:tcW w:w="4037" w:type="dxa"/>
          </w:tcPr>
          <w:p w:rsidR="00E13950" w:rsidRPr="00A3302D" w:rsidRDefault="00E13950" w:rsidP="00233483">
            <w:pPr>
              <w:widowControl w:val="0"/>
              <w:autoSpaceDE w:val="0"/>
              <w:autoSpaceDN w:val="0"/>
              <w:adjustRightInd w:val="0"/>
              <w:spacing w:before="120"/>
              <w:contextualSpacing/>
              <w:rPr>
                <w:szCs w:val="22"/>
                <w:lang w:val="ru-RU"/>
              </w:rPr>
            </w:pPr>
          </w:p>
        </w:tc>
      </w:tr>
      <w:tr w:rsidR="00E13950" w:rsidRPr="00A3302D" w:rsidTr="002D01AE">
        <w:trPr>
          <w:gridAfter w:val="2"/>
          <w:wAfter w:w="506" w:type="dxa"/>
          <w:trHeight w:val="538"/>
        </w:trPr>
        <w:tc>
          <w:tcPr>
            <w:tcW w:w="4542" w:type="dxa"/>
            <w:gridSpan w:val="2"/>
          </w:tcPr>
          <w:p w:rsidR="00E13950" w:rsidRPr="00A3302D" w:rsidRDefault="00E13950" w:rsidP="00466C5A">
            <w:pPr>
              <w:widowControl w:val="0"/>
              <w:autoSpaceDE w:val="0"/>
              <w:autoSpaceDN w:val="0"/>
              <w:adjustRightInd w:val="0"/>
              <w:spacing w:before="120"/>
              <w:contextualSpacing/>
              <w:rPr>
                <w:szCs w:val="22"/>
                <w:lang w:val="ru-RU"/>
              </w:rPr>
            </w:pPr>
            <w:r w:rsidRPr="00A3302D">
              <w:rPr>
                <w:szCs w:val="22"/>
                <w:lang w:val="ru-RU"/>
              </w:rPr>
              <w:t xml:space="preserve">________________ / </w:t>
            </w:r>
            <w:r w:rsidRPr="00E13950">
              <w:rPr>
                <w:szCs w:val="22"/>
                <w:lang w:val="ru-RU"/>
              </w:rPr>
              <w:t>А.Н. Черников /</w:t>
            </w:r>
          </w:p>
        </w:tc>
        <w:tc>
          <w:tcPr>
            <w:tcW w:w="4037" w:type="dxa"/>
          </w:tcPr>
          <w:p w:rsidR="00E13950" w:rsidRPr="00A3302D" w:rsidRDefault="002D01AE" w:rsidP="00544FF0">
            <w:pPr>
              <w:widowControl w:val="0"/>
              <w:autoSpaceDE w:val="0"/>
              <w:autoSpaceDN w:val="0"/>
              <w:adjustRightInd w:val="0"/>
              <w:spacing w:before="120"/>
              <w:contextualSpacing/>
              <w:rPr>
                <w:szCs w:val="22"/>
                <w:lang w:val="ru-RU"/>
              </w:rPr>
            </w:pPr>
            <w:r>
              <w:rPr>
                <w:szCs w:val="22"/>
                <w:lang w:val="ru-RU"/>
              </w:rPr>
              <w:t>______________</w:t>
            </w:r>
            <w:r w:rsidR="00E13950" w:rsidRPr="00A3302D">
              <w:rPr>
                <w:szCs w:val="22"/>
                <w:lang w:val="ru-RU"/>
              </w:rPr>
              <w:t>/</w:t>
            </w:r>
            <w:r w:rsidRPr="00167565">
              <w:t xml:space="preserve">М. Г. </w:t>
            </w:r>
            <w:proofErr w:type="spellStart"/>
            <w:r w:rsidRPr="00167565">
              <w:t>Долгоаршинных</w:t>
            </w:r>
            <w:proofErr w:type="spellEnd"/>
            <w:r w:rsidR="00E13950">
              <w:rPr>
                <w:szCs w:val="22"/>
                <w:lang w:val="ru-RU"/>
              </w:rPr>
              <w:t>/</w:t>
            </w:r>
          </w:p>
        </w:tc>
      </w:tr>
      <w:tr w:rsidR="00E13950" w:rsidRPr="00A3302D" w:rsidTr="002D01AE">
        <w:trPr>
          <w:gridAfter w:val="2"/>
          <w:wAfter w:w="506" w:type="dxa"/>
          <w:trHeight w:val="278"/>
        </w:trPr>
        <w:tc>
          <w:tcPr>
            <w:tcW w:w="4542" w:type="dxa"/>
            <w:gridSpan w:val="2"/>
          </w:tcPr>
          <w:p w:rsidR="00E13950" w:rsidRPr="00A3302D" w:rsidRDefault="00E13950" w:rsidP="00466C5A">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037" w:type="dxa"/>
          </w:tcPr>
          <w:p w:rsidR="00E13950" w:rsidRPr="00A3302D" w:rsidRDefault="00E13950" w:rsidP="00233483">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F71D75" w:rsidRPr="00A3302D" w:rsidRDefault="00F71D75" w:rsidP="00F71D75">
      <w:pPr>
        <w:widowControl w:val="0"/>
        <w:autoSpaceDE w:val="0"/>
        <w:autoSpaceDN w:val="0"/>
        <w:adjustRightInd w:val="0"/>
        <w:spacing w:before="120"/>
        <w:contextualSpacing/>
        <w:jc w:val="center"/>
        <w:rPr>
          <w:szCs w:val="22"/>
          <w:lang w:val="ru-RU"/>
        </w:rPr>
      </w:pPr>
    </w:p>
    <w:p w:rsidR="00C32A09" w:rsidRPr="00A3302D" w:rsidRDefault="00C32A09" w:rsidP="00C32A09">
      <w:pPr>
        <w:widowControl w:val="0"/>
        <w:autoSpaceDE w:val="0"/>
        <w:autoSpaceDN w:val="0"/>
        <w:adjustRightInd w:val="0"/>
        <w:spacing w:before="120"/>
        <w:ind w:left="720"/>
        <w:contextualSpacing/>
        <w:rPr>
          <w:szCs w:val="22"/>
          <w:lang w:val="ru-RU"/>
        </w:rPr>
        <w:sectPr w:rsidR="00C32A09" w:rsidRPr="00A3302D" w:rsidSect="00023AE6">
          <w:pgSz w:w="11906" w:h="16838"/>
          <w:pgMar w:top="1134" w:right="850" w:bottom="1134" w:left="1701" w:header="708" w:footer="708" w:gutter="0"/>
          <w:cols w:space="708"/>
          <w:titlePg/>
          <w:docGrid w:linePitch="360"/>
        </w:sectPr>
      </w:pPr>
    </w:p>
    <w:p w:rsidR="00A241E8"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Приложение №1</w:t>
      </w:r>
    </w:p>
    <w:p w:rsidR="00323ECB"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к Заказу</w:t>
      </w:r>
      <w:r w:rsidR="00323ECB" w:rsidRPr="00A3302D">
        <w:rPr>
          <w:szCs w:val="22"/>
          <w:lang w:val="ru-RU"/>
        </w:rPr>
        <w:t xml:space="preserve"> на оказание Услуг</w:t>
      </w:r>
      <w:r w:rsidRPr="00A3302D">
        <w:rPr>
          <w:szCs w:val="22"/>
          <w:lang w:val="ru-RU"/>
        </w:rPr>
        <w:t xml:space="preserve"> </w:t>
      </w:r>
    </w:p>
    <w:p w:rsidR="00A241E8" w:rsidRPr="00A3302D" w:rsidRDefault="00A241E8" w:rsidP="00A241E8">
      <w:pPr>
        <w:widowControl w:val="0"/>
        <w:autoSpaceDE w:val="0"/>
        <w:autoSpaceDN w:val="0"/>
        <w:adjustRightInd w:val="0"/>
        <w:spacing w:before="120"/>
        <w:ind w:left="720"/>
        <w:contextualSpacing/>
        <w:jc w:val="right"/>
        <w:rPr>
          <w:szCs w:val="22"/>
          <w:lang w:val="ru-RU"/>
        </w:rPr>
      </w:pPr>
      <w:r w:rsidRPr="00A3302D">
        <w:rPr>
          <w:szCs w:val="22"/>
          <w:lang w:val="ru-RU"/>
        </w:rPr>
        <w:t>№_______  от «___» ________</w:t>
      </w:r>
    </w:p>
    <w:p w:rsidR="00622261" w:rsidRPr="00A3302D" w:rsidRDefault="00622261" w:rsidP="00622261">
      <w:pPr>
        <w:ind w:left="360"/>
        <w:jc w:val="right"/>
        <w:rPr>
          <w:szCs w:val="22"/>
          <w:lang w:val="ru-RU"/>
        </w:rPr>
      </w:pPr>
      <w:r>
        <w:rPr>
          <w:szCs w:val="22"/>
          <w:lang w:val="ru-RU"/>
        </w:rPr>
        <w:t xml:space="preserve">Договору </w:t>
      </w:r>
      <w:r w:rsidRPr="00A3302D">
        <w:rPr>
          <w:szCs w:val="22"/>
          <w:lang w:val="ru-RU"/>
        </w:rPr>
        <w:t xml:space="preserve">на поставку оборудования </w:t>
      </w:r>
      <w:proofErr w:type="spellStart"/>
      <w:r w:rsidRPr="00A3302D">
        <w:rPr>
          <w:szCs w:val="22"/>
          <w:lang w:val="ru-RU"/>
        </w:rPr>
        <w:t>Wi-Fi</w:t>
      </w:r>
      <w:proofErr w:type="spellEnd"/>
      <w:r w:rsidRPr="00A3302D">
        <w:rPr>
          <w:szCs w:val="22"/>
          <w:lang w:val="ru-RU"/>
        </w:rPr>
        <w:t xml:space="preserve"> производства ООО «Предприятие </w:t>
      </w:r>
      <w:proofErr w:type="spellStart"/>
      <w:r w:rsidRPr="00A3302D">
        <w:rPr>
          <w:szCs w:val="22"/>
          <w:lang w:val="ru-RU"/>
        </w:rPr>
        <w:t>Элтекс</w:t>
      </w:r>
      <w:proofErr w:type="spellEnd"/>
      <w:r w:rsidRPr="00A3302D">
        <w:rPr>
          <w:szCs w:val="22"/>
          <w:lang w:val="ru-RU"/>
        </w:rPr>
        <w:t xml:space="preserve">» </w:t>
      </w:r>
      <w:r>
        <w:rPr>
          <w:szCs w:val="22"/>
          <w:lang w:val="ru-RU"/>
        </w:rPr>
        <w:t>для B2B клиентов ПАО «Башинформсвязь»</w:t>
      </w:r>
    </w:p>
    <w:p w:rsidR="00333875" w:rsidRPr="00A3302D" w:rsidRDefault="00333875" w:rsidP="00333875">
      <w:pPr>
        <w:ind w:left="360"/>
        <w:jc w:val="center"/>
        <w:rPr>
          <w:szCs w:val="22"/>
          <w:lang w:val="ru-RU"/>
        </w:rPr>
      </w:pPr>
    </w:p>
    <w:p w:rsidR="00A241E8" w:rsidRPr="00A3302D" w:rsidRDefault="00880015" w:rsidP="00333875">
      <w:pPr>
        <w:widowControl w:val="0"/>
        <w:autoSpaceDE w:val="0"/>
        <w:autoSpaceDN w:val="0"/>
        <w:adjustRightInd w:val="0"/>
        <w:spacing w:before="120"/>
        <w:ind w:left="720"/>
        <w:contextualSpacing/>
        <w:jc w:val="right"/>
        <w:rPr>
          <w:szCs w:val="22"/>
          <w:lang w:val="ru-RU"/>
        </w:rPr>
      </w:pPr>
      <w:r w:rsidRPr="00A3302D">
        <w:rPr>
          <w:szCs w:val="22"/>
          <w:lang w:val="ru-RU"/>
        </w:rPr>
        <w:t>№ __</w:t>
      </w:r>
      <w:r w:rsidR="00333875" w:rsidRPr="00A3302D">
        <w:rPr>
          <w:szCs w:val="22"/>
          <w:lang w:val="ru-RU"/>
        </w:rPr>
        <w:t>____________  от «__»_____  2017</w:t>
      </w:r>
      <w:r w:rsidRPr="00A3302D">
        <w:rPr>
          <w:szCs w:val="22"/>
          <w:lang w:val="ru-RU"/>
        </w:rPr>
        <w:t xml:space="preserve"> г.</w:t>
      </w:r>
    </w:p>
    <w:p w:rsidR="00A241E8" w:rsidRPr="00A3302D" w:rsidRDefault="00A241E8" w:rsidP="00C32A09">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center"/>
        <w:rPr>
          <w:szCs w:val="22"/>
          <w:lang w:val="ru-RU"/>
        </w:rPr>
      </w:pPr>
    </w:p>
    <w:p w:rsidR="00A241E8" w:rsidRPr="00A3302D" w:rsidRDefault="00880015" w:rsidP="00F71D75">
      <w:pPr>
        <w:widowControl w:val="0"/>
        <w:autoSpaceDE w:val="0"/>
        <w:autoSpaceDN w:val="0"/>
        <w:adjustRightInd w:val="0"/>
        <w:spacing w:before="120"/>
        <w:contextualSpacing/>
        <w:jc w:val="center"/>
        <w:rPr>
          <w:szCs w:val="22"/>
          <w:lang w:val="ru-RU"/>
        </w:rPr>
      </w:pPr>
      <w:r w:rsidRPr="00A3302D">
        <w:rPr>
          <w:szCs w:val="22"/>
          <w:lang w:val="ru-RU"/>
        </w:rPr>
        <w:t>СПЕЦИФИКАЦИЯ УСЛУГ</w:t>
      </w:r>
    </w:p>
    <w:p w:rsidR="00A241E8" w:rsidRPr="00A3302D" w:rsidRDefault="00A241E8" w:rsidP="00F71D75">
      <w:pPr>
        <w:widowControl w:val="0"/>
        <w:autoSpaceDE w:val="0"/>
        <w:autoSpaceDN w:val="0"/>
        <w:adjustRightInd w:val="0"/>
        <w:spacing w:before="120"/>
        <w:contextualSpacing/>
        <w:jc w:val="right"/>
        <w:rPr>
          <w:szCs w:val="22"/>
          <w:lang w:val="ru-RU"/>
        </w:rPr>
      </w:pPr>
    </w:p>
    <w:p w:rsidR="00A241E8" w:rsidRPr="00A3302D" w:rsidRDefault="00A241E8" w:rsidP="00F71D75">
      <w:pPr>
        <w:widowControl w:val="0"/>
        <w:autoSpaceDE w:val="0"/>
        <w:autoSpaceDN w:val="0"/>
        <w:adjustRightInd w:val="0"/>
        <w:spacing w:before="120"/>
        <w:contextualSpacing/>
        <w:jc w:val="right"/>
        <w:rPr>
          <w:szCs w:val="22"/>
          <w:lang w:val="ru-RU"/>
        </w:rPr>
      </w:pPr>
    </w:p>
    <w:tbl>
      <w:tblPr>
        <w:tblStyle w:val="afa"/>
        <w:tblW w:w="0" w:type="auto"/>
        <w:tblInd w:w="250" w:type="dxa"/>
        <w:tblLook w:val="04A0" w:firstRow="1" w:lastRow="0" w:firstColumn="1" w:lastColumn="0" w:noHBand="0" w:noVBand="1"/>
      </w:tblPr>
      <w:tblGrid>
        <w:gridCol w:w="793"/>
        <w:gridCol w:w="2133"/>
        <w:gridCol w:w="2186"/>
        <w:gridCol w:w="1794"/>
        <w:gridCol w:w="2189"/>
      </w:tblGrid>
      <w:tr w:rsidR="00F71D75" w:rsidRPr="00A3302D" w:rsidTr="00F71D75">
        <w:tc>
          <w:tcPr>
            <w:tcW w:w="810" w:type="dxa"/>
          </w:tcPr>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 п/п</w:t>
            </w:r>
          </w:p>
        </w:tc>
        <w:tc>
          <w:tcPr>
            <w:tcW w:w="2167" w:type="dxa"/>
          </w:tcPr>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Наименование</w:t>
            </w:r>
          </w:p>
        </w:tc>
        <w:tc>
          <w:tcPr>
            <w:tcW w:w="2268" w:type="dxa"/>
          </w:tcPr>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Цена без НДС в рублях</w:t>
            </w:r>
          </w:p>
        </w:tc>
        <w:tc>
          <w:tcPr>
            <w:tcW w:w="1851" w:type="dxa"/>
          </w:tcPr>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Сумма с НДС-18% в рублях</w:t>
            </w:r>
          </w:p>
        </w:tc>
        <w:tc>
          <w:tcPr>
            <w:tcW w:w="2226" w:type="dxa"/>
          </w:tcPr>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Наименование Площадки</w:t>
            </w:r>
          </w:p>
        </w:tc>
      </w:tr>
      <w:tr w:rsidR="00F71D75" w:rsidRPr="00A3302D" w:rsidTr="00F71D75">
        <w:tc>
          <w:tcPr>
            <w:tcW w:w="810"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167"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68"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1851"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26" w:type="dxa"/>
          </w:tcPr>
          <w:p w:rsidR="00F71D75" w:rsidRPr="00A3302D" w:rsidRDefault="00F71D75" w:rsidP="00F71D75">
            <w:pPr>
              <w:widowControl w:val="0"/>
              <w:autoSpaceDE w:val="0"/>
              <w:autoSpaceDN w:val="0"/>
              <w:adjustRightInd w:val="0"/>
              <w:spacing w:before="120"/>
              <w:contextualSpacing/>
              <w:jc w:val="right"/>
              <w:rPr>
                <w:szCs w:val="22"/>
                <w:lang w:val="ru-RU"/>
              </w:rPr>
            </w:pPr>
          </w:p>
        </w:tc>
      </w:tr>
      <w:tr w:rsidR="00F71D75" w:rsidRPr="00A3302D" w:rsidTr="00F71D75">
        <w:tc>
          <w:tcPr>
            <w:tcW w:w="810"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167"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68"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1851"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26" w:type="dxa"/>
          </w:tcPr>
          <w:p w:rsidR="00F71D75" w:rsidRPr="00A3302D" w:rsidRDefault="00F71D75" w:rsidP="00F71D75">
            <w:pPr>
              <w:widowControl w:val="0"/>
              <w:autoSpaceDE w:val="0"/>
              <w:autoSpaceDN w:val="0"/>
              <w:adjustRightInd w:val="0"/>
              <w:spacing w:before="120"/>
              <w:contextualSpacing/>
              <w:jc w:val="right"/>
              <w:rPr>
                <w:szCs w:val="22"/>
                <w:lang w:val="ru-RU"/>
              </w:rPr>
            </w:pPr>
          </w:p>
        </w:tc>
      </w:tr>
      <w:tr w:rsidR="00F71D75" w:rsidRPr="00A3302D" w:rsidTr="00F71D75">
        <w:tc>
          <w:tcPr>
            <w:tcW w:w="810"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167"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68" w:type="dxa"/>
          </w:tcPr>
          <w:p w:rsidR="00F71D75" w:rsidRPr="00A3302D" w:rsidRDefault="00F71D75" w:rsidP="00F71D75">
            <w:pPr>
              <w:widowControl w:val="0"/>
              <w:autoSpaceDE w:val="0"/>
              <w:autoSpaceDN w:val="0"/>
              <w:adjustRightInd w:val="0"/>
              <w:spacing w:before="120"/>
              <w:contextualSpacing/>
              <w:jc w:val="right"/>
              <w:rPr>
                <w:szCs w:val="22"/>
                <w:lang w:val="ru-RU"/>
              </w:rPr>
            </w:pPr>
            <w:r w:rsidRPr="00A3302D">
              <w:rPr>
                <w:szCs w:val="22"/>
                <w:lang w:val="ru-RU"/>
              </w:rPr>
              <w:t>Итого:</w:t>
            </w:r>
          </w:p>
        </w:tc>
        <w:tc>
          <w:tcPr>
            <w:tcW w:w="1851" w:type="dxa"/>
          </w:tcPr>
          <w:p w:rsidR="00F71D75" w:rsidRPr="00A3302D" w:rsidRDefault="00F71D75" w:rsidP="00F71D75">
            <w:pPr>
              <w:widowControl w:val="0"/>
              <w:autoSpaceDE w:val="0"/>
              <w:autoSpaceDN w:val="0"/>
              <w:adjustRightInd w:val="0"/>
              <w:spacing w:before="120"/>
              <w:contextualSpacing/>
              <w:jc w:val="right"/>
              <w:rPr>
                <w:szCs w:val="22"/>
                <w:lang w:val="ru-RU"/>
              </w:rPr>
            </w:pPr>
          </w:p>
        </w:tc>
        <w:tc>
          <w:tcPr>
            <w:tcW w:w="2226" w:type="dxa"/>
          </w:tcPr>
          <w:p w:rsidR="00F71D75" w:rsidRPr="00A3302D" w:rsidRDefault="00F71D75" w:rsidP="00F71D75">
            <w:pPr>
              <w:widowControl w:val="0"/>
              <w:autoSpaceDE w:val="0"/>
              <w:autoSpaceDN w:val="0"/>
              <w:adjustRightInd w:val="0"/>
              <w:spacing w:before="120"/>
              <w:contextualSpacing/>
              <w:jc w:val="right"/>
              <w:rPr>
                <w:szCs w:val="22"/>
                <w:lang w:val="ru-RU"/>
              </w:rPr>
            </w:pPr>
          </w:p>
        </w:tc>
      </w:tr>
    </w:tbl>
    <w:p w:rsidR="00A241E8" w:rsidRPr="00A3302D" w:rsidRDefault="00A241E8" w:rsidP="00F71D75">
      <w:pPr>
        <w:widowControl w:val="0"/>
        <w:autoSpaceDE w:val="0"/>
        <w:autoSpaceDN w:val="0"/>
        <w:adjustRightInd w:val="0"/>
        <w:spacing w:before="120"/>
        <w:contextualSpacing/>
        <w:jc w:val="right"/>
        <w:rPr>
          <w:szCs w:val="22"/>
          <w:lang w:val="ru-RU"/>
        </w:rPr>
      </w:pPr>
    </w:p>
    <w:p w:rsidR="00880015" w:rsidRPr="00A3302D" w:rsidRDefault="00880015" w:rsidP="00F71D75">
      <w:pPr>
        <w:widowControl w:val="0"/>
        <w:autoSpaceDE w:val="0"/>
        <w:autoSpaceDN w:val="0"/>
        <w:adjustRightInd w:val="0"/>
        <w:spacing w:before="120"/>
        <w:contextualSpacing/>
        <w:jc w:val="center"/>
        <w:rPr>
          <w:szCs w:val="22"/>
          <w:lang w:val="ru-RU"/>
        </w:rPr>
      </w:pPr>
    </w:p>
    <w:p w:rsidR="00F71D75" w:rsidRPr="00A3302D" w:rsidRDefault="00F71D75" w:rsidP="00F71D75">
      <w:pPr>
        <w:widowControl w:val="0"/>
        <w:autoSpaceDE w:val="0"/>
        <w:autoSpaceDN w:val="0"/>
        <w:adjustRightInd w:val="0"/>
        <w:spacing w:before="120"/>
        <w:contextualSpacing/>
        <w:jc w:val="center"/>
        <w:rPr>
          <w:szCs w:val="22"/>
          <w:lang w:val="ru-RU"/>
        </w:rPr>
      </w:pPr>
    </w:p>
    <w:p w:rsidR="00F71D75" w:rsidRPr="00A3302D" w:rsidRDefault="00F71D75" w:rsidP="00F71D75">
      <w:pPr>
        <w:widowControl w:val="0"/>
        <w:autoSpaceDE w:val="0"/>
        <w:autoSpaceDN w:val="0"/>
        <w:adjustRightInd w:val="0"/>
        <w:spacing w:before="120"/>
        <w:contextualSpacing/>
        <w:jc w:val="center"/>
        <w:rPr>
          <w:szCs w:val="22"/>
          <w:lang w:val="ru-RU"/>
        </w:rPr>
      </w:pPr>
    </w:p>
    <w:p w:rsidR="00082F01" w:rsidRPr="00A3302D" w:rsidRDefault="00082F01" w:rsidP="00F71D75">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p w:rsidR="00082F01" w:rsidRPr="00A3302D" w:rsidRDefault="00082F01" w:rsidP="00F71D75">
      <w:pPr>
        <w:widowControl w:val="0"/>
        <w:autoSpaceDE w:val="0"/>
        <w:autoSpaceDN w:val="0"/>
        <w:adjustRightInd w:val="0"/>
        <w:spacing w:before="120"/>
        <w:contextualSpacing/>
        <w:rPr>
          <w:szCs w:val="22"/>
          <w:lang w:val="ru-RU"/>
        </w:rPr>
      </w:pPr>
    </w:p>
    <w:p w:rsidR="00082F01" w:rsidRPr="00A3302D" w:rsidRDefault="00082F01" w:rsidP="00F71D75">
      <w:pPr>
        <w:widowControl w:val="0"/>
        <w:autoSpaceDE w:val="0"/>
        <w:autoSpaceDN w:val="0"/>
        <w:adjustRightInd w:val="0"/>
        <w:spacing w:before="120"/>
        <w:contextualSpacing/>
        <w:rPr>
          <w:szCs w:val="22"/>
          <w:lang w:val="ru-RU"/>
        </w:rPr>
      </w:pPr>
    </w:p>
    <w:p w:rsidR="00082F01" w:rsidRPr="00A3302D" w:rsidRDefault="00082F01" w:rsidP="00F71D75">
      <w:pPr>
        <w:widowControl w:val="0"/>
        <w:autoSpaceDE w:val="0"/>
        <w:autoSpaceDN w:val="0"/>
        <w:adjustRightInd w:val="0"/>
        <w:spacing w:before="120"/>
        <w:contextualSpacing/>
        <w:rPr>
          <w:szCs w:val="22"/>
          <w:lang w:val="ru-RU"/>
        </w:rPr>
      </w:pPr>
    </w:p>
    <w:p w:rsidR="00880015" w:rsidRPr="00A3302D" w:rsidRDefault="00880015" w:rsidP="00F71D75">
      <w:pPr>
        <w:widowControl w:val="0"/>
        <w:autoSpaceDE w:val="0"/>
        <w:autoSpaceDN w:val="0"/>
        <w:adjustRightInd w:val="0"/>
        <w:spacing w:before="120"/>
        <w:contextualSpacing/>
        <w:jc w:val="right"/>
        <w:rPr>
          <w:szCs w:val="22"/>
          <w:lang w:val="ru-RU"/>
        </w:rPr>
      </w:pPr>
    </w:p>
    <w:tbl>
      <w:tblPr>
        <w:tblW w:w="0" w:type="auto"/>
        <w:tblLook w:val="01E0" w:firstRow="1" w:lastRow="1" w:firstColumn="1" w:lastColumn="1" w:noHBand="0" w:noVBand="0"/>
      </w:tblPr>
      <w:tblGrid>
        <w:gridCol w:w="4785"/>
        <w:gridCol w:w="4254"/>
      </w:tblGrid>
      <w:tr w:rsidR="00F71D75" w:rsidRPr="00A3302D"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r w:rsidRPr="00A3302D">
              <w:rPr>
                <w:szCs w:val="22"/>
                <w:lang w:val="ru-RU"/>
              </w:rPr>
              <w:t>Поставщик</w:t>
            </w: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r w:rsidRPr="00A3302D">
              <w:rPr>
                <w:szCs w:val="22"/>
                <w:lang w:val="ru-RU"/>
              </w:rPr>
              <w:t>Покупатель</w:t>
            </w:r>
          </w:p>
        </w:tc>
      </w:tr>
      <w:tr w:rsidR="00F71D75" w:rsidRPr="00466C5A" w:rsidTr="00233483">
        <w:tc>
          <w:tcPr>
            <w:tcW w:w="4785" w:type="dxa"/>
          </w:tcPr>
          <w:p w:rsidR="00E13950" w:rsidRDefault="00E13950" w:rsidP="00E13950">
            <w:pPr>
              <w:rPr>
                <w:lang w:val="ru-RU"/>
              </w:rPr>
            </w:pP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F71D75" w:rsidRPr="00A3302D" w:rsidRDefault="00E13950" w:rsidP="00E13950">
            <w:pPr>
              <w:widowControl w:val="0"/>
              <w:autoSpaceDE w:val="0"/>
              <w:autoSpaceDN w:val="0"/>
              <w:adjustRightInd w:val="0"/>
              <w:spacing w:before="120"/>
              <w:contextualSpacing/>
              <w:rPr>
                <w:szCs w:val="22"/>
                <w:lang w:val="ru-RU"/>
              </w:rPr>
            </w:pPr>
            <w:r>
              <w:rPr>
                <w:lang w:val="ru-RU"/>
              </w:rPr>
              <w:t>Директор</w:t>
            </w:r>
          </w:p>
        </w:tc>
        <w:tc>
          <w:tcPr>
            <w:tcW w:w="4254" w:type="dxa"/>
          </w:tcPr>
          <w:p w:rsidR="002D01AE" w:rsidRDefault="002D01AE" w:rsidP="002A4CE8">
            <w:pPr>
              <w:rPr>
                <w:lang w:val="ru-RU" w:eastAsia="ar-SA"/>
              </w:rPr>
            </w:pPr>
            <w:r w:rsidRPr="002D01AE">
              <w:rPr>
                <w:lang w:val="ru-RU" w:eastAsia="ar-SA"/>
              </w:rPr>
              <w:t>ПАО «Башинформсвязь»</w:t>
            </w:r>
          </w:p>
          <w:p w:rsidR="00F71D75" w:rsidRPr="002D01AE" w:rsidRDefault="002D01AE" w:rsidP="002D01AE">
            <w:pPr>
              <w:suppressAutoHyphens/>
              <w:rPr>
                <w:lang w:val="ru-RU"/>
              </w:rPr>
            </w:pPr>
            <w:proofErr w:type="spellStart"/>
            <w:r w:rsidRPr="00167565">
              <w:t>Генеральный</w:t>
            </w:r>
            <w:proofErr w:type="spellEnd"/>
            <w:r w:rsidRPr="00167565">
              <w:t xml:space="preserve"> </w:t>
            </w:r>
            <w:proofErr w:type="spellStart"/>
            <w:r w:rsidRPr="00167565">
              <w:t>директор</w:t>
            </w:r>
            <w:proofErr w:type="spellEnd"/>
          </w:p>
        </w:tc>
      </w:tr>
      <w:tr w:rsidR="00F71D75" w:rsidRPr="00466C5A"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p>
        </w:tc>
      </w:tr>
      <w:tr w:rsidR="00F71D75" w:rsidRPr="00ED0D99" w:rsidTr="00233483">
        <w:tc>
          <w:tcPr>
            <w:tcW w:w="4785" w:type="dxa"/>
          </w:tcPr>
          <w:p w:rsidR="00F71D75" w:rsidRPr="00ED0D99" w:rsidRDefault="00F71D75" w:rsidP="00F71D75">
            <w:pPr>
              <w:widowControl w:val="0"/>
              <w:autoSpaceDE w:val="0"/>
              <w:autoSpaceDN w:val="0"/>
              <w:adjustRightInd w:val="0"/>
              <w:spacing w:before="120"/>
              <w:contextualSpacing/>
              <w:rPr>
                <w:szCs w:val="22"/>
                <w:lang w:val="ru-RU"/>
              </w:rPr>
            </w:pPr>
            <w:r w:rsidRPr="00ED0D99">
              <w:rPr>
                <w:szCs w:val="22"/>
                <w:lang w:val="ru-RU"/>
              </w:rPr>
              <w:t xml:space="preserve">________________ / </w:t>
            </w:r>
            <w:r w:rsidR="00E13950" w:rsidRPr="00ED0D99">
              <w:rPr>
                <w:szCs w:val="22"/>
              </w:rPr>
              <w:t xml:space="preserve">А.Н. </w:t>
            </w:r>
            <w:proofErr w:type="spellStart"/>
            <w:r w:rsidR="00E13950" w:rsidRPr="00ED0D99">
              <w:rPr>
                <w:szCs w:val="22"/>
              </w:rPr>
              <w:t>Черников</w:t>
            </w:r>
            <w:proofErr w:type="spellEnd"/>
            <w:r w:rsidR="00E13950" w:rsidRPr="00ED0D99">
              <w:rPr>
                <w:szCs w:val="22"/>
              </w:rPr>
              <w:t xml:space="preserve"> /</w:t>
            </w:r>
          </w:p>
        </w:tc>
        <w:tc>
          <w:tcPr>
            <w:tcW w:w="4254" w:type="dxa"/>
          </w:tcPr>
          <w:p w:rsidR="00F71D75" w:rsidRPr="00ED0D99" w:rsidRDefault="002D01AE" w:rsidP="002A4CE8">
            <w:pPr>
              <w:widowControl w:val="0"/>
              <w:autoSpaceDE w:val="0"/>
              <w:autoSpaceDN w:val="0"/>
              <w:adjustRightInd w:val="0"/>
              <w:spacing w:before="120"/>
              <w:contextualSpacing/>
              <w:rPr>
                <w:szCs w:val="22"/>
                <w:lang w:val="ru-RU"/>
              </w:rPr>
            </w:pPr>
            <w:r w:rsidRPr="00ED0D99">
              <w:rPr>
                <w:szCs w:val="22"/>
                <w:lang w:val="ru-RU"/>
              </w:rPr>
              <w:t>_______________</w:t>
            </w:r>
            <w:r w:rsidR="002A4CE8" w:rsidRPr="00ED0D99">
              <w:rPr>
                <w:szCs w:val="22"/>
                <w:lang w:val="ru-RU"/>
              </w:rPr>
              <w:t>/</w:t>
            </w:r>
            <w:r w:rsidRPr="00ED0D99">
              <w:rPr>
                <w:szCs w:val="22"/>
              </w:rPr>
              <w:t xml:space="preserve"> М. Г. </w:t>
            </w:r>
            <w:proofErr w:type="spellStart"/>
            <w:r w:rsidRPr="00ED0D99">
              <w:rPr>
                <w:szCs w:val="22"/>
              </w:rPr>
              <w:t>Долгоаршинных</w:t>
            </w:r>
            <w:proofErr w:type="spellEnd"/>
            <w:r w:rsidRPr="00ED0D99">
              <w:rPr>
                <w:szCs w:val="22"/>
                <w:lang w:val="ru-RU"/>
              </w:rPr>
              <w:t xml:space="preserve"> </w:t>
            </w:r>
            <w:r w:rsidR="002A4CE8" w:rsidRPr="00ED0D99">
              <w:rPr>
                <w:szCs w:val="22"/>
                <w:lang w:val="ru-RU"/>
              </w:rPr>
              <w:t>/</w:t>
            </w:r>
          </w:p>
        </w:tc>
      </w:tr>
      <w:tr w:rsidR="00F71D75" w:rsidRPr="00A3302D"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F71D75" w:rsidRPr="00A3302D" w:rsidRDefault="00F71D75" w:rsidP="00F71D75">
      <w:pPr>
        <w:widowControl w:val="0"/>
        <w:autoSpaceDE w:val="0"/>
        <w:autoSpaceDN w:val="0"/>
        <w:adjustRightInd w:val="0"/>
        <w:spacing w:before="120"/>
        <w:contextualSpacing/>
        <w:jc w:val="center"/>
        <w:rPr>
          <w:szCs w:val="22"/>
          <w:lang w:val="ru-RU"/>
        </w:rPr>
      </w:pPr>
    </w:p>
    <w:p w:rsidR="00880015" w:rsidRPr="00A3302D" w:rsidRDefault="00880015" w:rsidP="00F71D75">
      <w:pPr>
        <w:widowControl w:val="0"/>
        <w:autoSpaceDE w:val="0"/>
        <w:autoSpaceDN w:val="0"/>
        <w:adjustRightInd w:val="0"/>
        <w:spacing w:before="1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C32A09">
      <w:pPr>
        <w:widowControl w:val="0"/>
        <w:autoSpaceDE w:val="0"/>
        <w:autoSpaceDN w:val="0"/>
        <w:adjustRightInd w:val="0"/>
        <w:spacing w:before="120"/>
        <w:ind w:left="720"/>
        <w:contextualSpacing/>
        <w:jc w:val="right"/>
        <w:rPr>
          <w:szCs w:val="22"/>
          <w:lang w:val="ru-RU"/>
        </w:rPr>
      </w:pPr>
    </w:p>
    <w:p w:rsidR="00F71D75" w:rsidRPr="00A3302D" w:rsidRDefault="00F71D75" w:rsidP="00C32A09">
      <w:pPr>
        <w:widowControl w:val="0"/>
        <w:autoSpaceDE w:val="0"/>
        <w:autoSpaceDN w:val="0"/>
        <w:adjustRightInd w:val="0"/>
        <w:spacing w:before="120"/>
        <w:ind w:left="720"/>
        <w:contextualSpacing/>
        <w:jc w:val="right"/>
        <w:rPr>
          <w:szCs w:val="22"/>
          <w:lang w:val="ru-RU"/>
        </w:rPr>
      </w:pPr>
    </w:p>
    <w:p w:rsidR="00F71D75" w:rsidRPr="00A3302D" w:rsidRDefault="00F71D75" w:rsidP="00C32A09">
      <w:pPr>
        <w:widowControl w:val="0"/>
        <w:autoSpaceDE w:val="0"/>
        <w:autoSpaceDN w:val="0"/>
        <w:adjustRightInd w:val="0"/>
        <w:spacing w:before="120"/>
        <w:ind w:left="720"/>
        <w:contextualSpacing/>
        <w:jc w:val="right"/>
        <w:rPr>
          <w:szCs w:val="22"/>
          <w:lang w:val="ru-RU"/>
        </w:rPr>
      </w:pPr>
    </w:p>
    <w:p w:rsidR="00F71D75" w:rsidRPr="00A3302D" w:rsidRDefault="00F71D75" w:rsidP="00C32A09">
      <w:pPr>
        <w:widowControl w:val="0"/>
        <w:autoSpaceDE w:val="0"/>
        <w:autoSpaceDN w:val="0"/>
        <w:adjustRightInd w:val="0"/>
        <w:spacing w:before="120"/>
        <w:ind w:left="720"/>
        <w:contextualSpacing/>
        <w:jc w:val="right"/>
        <w:rPr>
          <w:szCs w:val="22"/>
          <w:lang w:val="ru-RU"/>
        </w:rPr>
      </w:pPr>
    </w:p>
    <w:p w:rsidR="00880015" w:rsidRPr="00A3302D" w:rsidRDefault="00880015" w:rsidP="0032447A">
      <w:pPr>
        <w:widowControl w:val="0"/>
        <w:autoSpaceDE w:val="0"/>
        <w:autoSpaceDN w:val="0"/>
        <w:adjustRightInd w:val="0"/>
        <w:spacing w:before="120"/>
        <w:contextualSpacing/>
        <w:rPr>
          <w:szCs w:val="22"/>
          <w:lang w:val="ru-RU"/>
        </w:rPr>
      </w:pPr>
    </w:p>
    <w:p w:rsidR="0015272D" w:rsidRDefault="0015272D" w:rsidP="00C32A09">
      <w:pPr>
        <w:widowControl w:val="0"/>
        <w:autoSpaceDE w:val="0"/>
        <w:autoSpaceDN w:val="0"/>
        <w:adjustRightInd w:val="0"/>
        <w:spacing w:before="120"/>
        <w:ind w:left="720"/>
        <w:contextualSpacing/>
        <w:jc w:val="right"/>
        <w:rPr>
          <w:szCs w:val="22"/>
          <w:lang w:val="ru-RU"/>
        </w:rPr>
      </w:pPr>
    </w:p>
    <w:p w:rsidR="0015272D" w:rsidRDefault="0015272D" w:rsidP="00C32A09">
      <w:pPr>
        <w:widowControl w:val="0"/>
        <w:autoSpaceDE w:val="0"/>
        <w:autoSpaceDN w:val="0"/>
        <w:adjustRightInd w:val="0"/>
        <w:spacing w:before="120"/>
        <w:ind w:left="720"/>
        <w:contextualSpacing/>
        <w:jc w:val="right"/>
        <w:rPr>
          <w:szCs w:val="22"/>
          <w:lang w:val="ru-RU"/>
        </w:rPr>
      </w:pPr>
    </w:p>
    <w:p w:rsidR="0015272D" w:rsidRDefault="0015272D" w:rsidP="00C32A09">
      <w:pPr>
        <w:widowControl w:val="0"/>
        <w:autoSpaceDE w:val="0"/>
        <w:autoSpaceDN w:val="0"/>
        <w:adjustRightInd w:val="0"/>
        <w:spacing w:before="120"/>
        <w:ind w:left="720"/>
        <w:contextualSpacing/>
        <w:jc w:val="right"/>
        <w:rPr>
          <w:szCs w:val="22"/>
          <w:lang w:val="ru-RU"/>
        </w:rPr>
      </w:pPr>
    </w:p>
    <w:p w:rsidR="0015272D" w:rsidRDefault="0015272D" w:rsidP="00C32A09">
      <w:pPr>
        <w:widowControl w:val="0"/>
        <w:autoSpaceDE w:val="0"/>
        <w:autoSpaceDN w:val="0"/>
        <w:adjustRightInd w:val="0"/>
        <w:spacing w:before="120"/>
        <w:ind w:left="720"/>
        <w:contextualSpacing/>
        <w:jc w:val="right"/>
        <w:rPr>
          <w:szCs w:val="22"/>
          <w:lang w:val="ru-RU"/>
        </w:rPr>
      </w:pPr>
    </w:p>
    <w:p w:rsidR="00C32A09" w:rsidRPr="00A3302D" w:rsidRDefault="00C32A09" w:rsidP="00C32A09">
      <w:pPr>
        <w:widowControl w:val="0"/>
        <w:autoSpaceDE w:val="0"/>
        <w:autoSpaceDN w:val="0"/>
        <w:adjustRightInd w:val="0"/>
        <w:spacing w:before="120"/>
        <w:ind w:left="720"/>
        <w:contextualSpacing/>
        <w:jc w:val="right"/>
        <w:rPr>
          <w:szCs w:val="22"/>
          <w:lang w:val="ru-RU"/>
        </w:rPr>
      </w:pPr>
      <w:r w:rsidRPr="00A3302D">
        <w:rPr>
          <w:szCs w:val="22"/>
          <w:lang w:val="ru-RU"/>
        </w:rPr>
        <w:t>Приложение №</w:t>
      </w:r>
      <w:r w:rsidR="00A241E8" w:rsidRPr="00A3302D">
        <w:rPr>
          <w:szCs w:val="22"/>
          <w:lang w:val="ru-RU"/>
        </w:rPr>
        <w:t>2</w:t>
      </w:r>
    </w:p>
    <w:p w:rsidR="00323ECB" w:rsidRPr="00A3302D" w:rsidRDefault="00C32A09" w:rsidP="00C32A09">
      <w:pPr>
        <w:widowControl w:val="0"/>
        <w:autoSpaceDE w:val="0"/>
        <w:autoSpaceDN w:val="0"/>
        <w:adjustRightInd w:val="0"/>
        <w:spacing w:before="120"/>
        <w:ind w:left="720"/>
        <w:contextualSpacing/>
        <w:jc w:val="right"/>
        <w:rPr>
          <w:szCs w:val="22"/>
          <w:lang w:val="ru-RU"/>
        </w:rPr>
      </w:pPr>
      <w:r w:rsidRPr="00A3302D">
        <w:rPr>
          <w:szCs w:val="22"/>
          <w:lang w:val="ru-RU"/>
        </w:rPr>
        <w:t>к Заказу</w:t>
      </w:r>
      <w:r w:rsidR="00323ECB" w:rsidRPr="00A3302D">
        <w:rPr>
          <w:szCs w:val="22"/>
          <w:lang w:val="ru-RU"/>
        </w:rPr>
        <w:t xml:space="preserve"> на оказание Услуг</w:t>
      </w:r>
      <w:r w:rsidRPr="00A3302D">
        <w:rPr>
          <w:szCs w:val="22"/>
          <w:lang w:val="ru-RU"/>
        </w:rPr>
        <w:t xml:space="preserve"> </w:t>
      </w:r>
    </w:p>
    <w:p w:rsidR="00C32A09" w:rsidRPr="00A3302D" w:rsidRDefault="00C32A09" w:rsidP="00C32A09">
      <w:pPr>
        <w:widowControl w:val="0"/>
        <w:autoSpaceDE w:val="0"/>
        <w:autoSpaceDN w:val="0"/>
        <w:adjustRightInd w:val="0"/>
        <w:spacing w:before="120"/>
        <w:ind w:left="720"/>
        <w:contextualSpacing/>
        <w:jc w:val="right"/>
        <w:rPr>
          <w:szCs w:val="22"/>
          <w:lang w:val="ru-RU"/>
        </w:rPr>
      </w:pPr>
      <w:r w:rsidRPr="00A3302D">
        <w:rPr>
          <w:szCs w:val="22"/>
          <w:lang w:val="ru-RU"/>
        </w:rPr>
        <w:t>№_______  от «___» ________</w:t>
      </w:r>
    </w:p>
    <w:p w:rsidR="00622261" w:rsidRPr="00A3302D" w:rsidRDefault="00880015" w:rsidP="00622261">
      <w:pPr>
        <w:ind w:left="360"/>
        <w:jc w:val="center"/>
        <w:rPr>
          <w:szCs w:val="22"/>
          <w:lang w:val="ru-RU"/>
        </w:rPr>
      </w:pPr>
      <w:r w:rsidRPr="00A3302D">
        <w:rPr>
          <w:szCs w:val="22"/>
          <w:lang w:val="ru-RU"/>
        </w:rPr>
        <w:t xml:space="preserve">к </w:t>
      </w:r>
      <w:r w:rsidR="00622261">
        <w:rPr>
          <w:szCs w:val="22"/>
          <w:lang w:val="ru-RU"/>
        </w:rPr>
        <w:t xml:space="preserve">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333875" w:rsidRPr="00A3302D" w:rsidRDefault="00333875" w:rsidP="00333875">
      <w:pPr>
        <w:ind w:left="360"/>
        <w:jc w:val="center"/>
        <w:rPr>
          <w:szCs w:val="22"/>
          <w:lang w:val="ru-RU"/>
        </w:rPr>
      </w:pPr>
    </w:p>
    <w:p w:rsidR="00880015" w:rsidRPr="00A3302D" w:rsidRDefault="00880015" w:rsidP="00333875">
      <w:pPr>
        <w:widowControl w:val="0"/>
        <w:autoSpaceDE w:val="0"/>
        <w:autoSpaceDN w:val="0"/>
        <w:adjustRightInd w:val="0"/>
        <w:spacing w:before="120"/>
        <w:ind w:left="720"/>
        <w:contextualSpacing/>
        <w:jc w:val="right"/>
        <w:rPr>
          <w:szCs w:val="22"/>
          <w:lang w:val="ru-RU"/>
        </w:rPr>
      </w:pPr>
      <w:r w:rsidRPr="00A3302D">
        <w:rPr>
          <w:szCs w:val="22"/>
          <w:lang w:val="ru-RU"/>
        </w:rPr>
        <w:t>№ ______________  от «__»_____  201</w:t>
      </w:r>
      <w:r w:rsidR="00333875" w:rsidRPr="00A3302D">
        <w:rPr>
          <w:szCs w:val="22"/>
          <w:lang w:val="ru-RU"/>
        </w:rPr>
        <w:t>7</w:t>
      </w:r>
      <w:r w:rsidRPr="00A3302D">
        <w:rPr>
          <w:szCs w:val="22"/>
          <w:lang w:val="ru-RU"/>
        </w:rPr>
        <w:t xml:space="preserve"> г.</w:t>
      </w: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C32A09" w:rsidP="00C32A09">
      <w:pPr>
        <w:widowControl w:val="0"/>
        <w:autoSpaceDE w:val="0"/>
        <w:autoSpaceDN w:val="0"/>
        <w:adjustRightInd w:val="0"/>
        <w:spacing w:before="120"/>
        <w:ind w:left="720"/>
        <w:contextualSpacing/>
        <w:rPr>
          <w:szCs w:val="22"/>
          <w:lang w:val="ru-RU"/>
        </w:rPr>
      </w:pPr>
    </w:p>
    <w:p w:rsidR="00C32A09" w:rsidRPr="00A3302D" w:rsidRDefault="00C32A09" w:rsidP="00F71D75">
      <w:pPr>
        <w:widowControl w:val="0"/>
        <w:autoSpaceDE w:val="0"/>
        <w:autoSpaceDN w:val="0"/>
        <w:adjustRightInd w:val="0"/>
        <w:spacing w:before="120"/>
        <w:contextualSpacing/>
        <w:jc w:val="center"/>
        <w:rPr>
          <w:szCs w:val="22"/>
          <w:lang w:val="ru-RU"/>
        </w:rPr>
      </w:pPr>
      <w:r w:rsidRPr="00A3302D">
        <w:rPr>
          <w:szCs w:val="22"/>
          <w:lang w:val="ru-RU"/>
        </w:rPr>
        <w:t>ГРАФИК ИСПОЛНЕНИЯ ОБЯЗАТЕЛЬСТВ</w:t>
      </w:r>
    </w:p>
    <w:p w:rsidR="00C32A09" w:rsidRPr="00A3302D" w:rsidRDefault="00C32A09" w:rsidP="00F71D75">
      <w:pPr>
        <w:widowControl w:val="0"/>
        <w:autoSpaceDE w:val="0"/>
        <w:autoSpaceDN w:val="0"/>
        <w:adjustRightInd w:val="0"/>
        <w:spacing w:before="120"/>
        <w:contextualSpacing/>
        <w:rPr>
          <w:szCs w:val="22"/>
          <w:lang w:val="ru-RU"/>
        </w:rPr>
      </w:pPr>
    </w:p>
    <w:p w:rsidR="00C32A09" w:rsidRPr="00A3302D" w:rsidRDefault="00C32A09" w:rsidP="00F71D75">
      <w:pPr>
        <w:widowControl w:val="0"/>
        <w:autoSpaceDE w:val="0"/>
        <w:autoSpaceDN w:val="0"/>
        <w:adjustRightInd w:val="0"/>
        <w:spacing w:before="120"/>
        <w:contextualSpacing/>
        <w:jc w:val="center"/>
        <w:rPr>
          <w:szCs w:val="22"/>
          <w:lang w:val="ru-RU"/>
        </w:rPr>
      </w:pPr>
      <w:r w:rsidRPr="00A3302D">
        <w:rPr>
          <w:i/>
          <w:szCs w:val="22"/>
          <w:lang w:val="ru-RU"/>
        </w:rPr>
        <w:t>(Указать сроки оказания Услуг).</w:t>
      </w:r>
    </w:p>
    <w:p w:rsidR="00C32A09" w:rsidRPr="00A3302D" w:rsidRDefault="00C32A09" w:rsidP="00F71D75">
      <w:pPr>
        <w:widowControl w:val="0"/>
        <w:autoSpaceDE w:val="0"/>
        <w:autoSpaceDN w:val="0"/>
        <w:adjustRightInd w:val="0"/>
        <w:spacing w:before="120"/>
        <w:contextualSpacing/>
        <w:rPr>
          <w:szCs w:val="22"/>
          <w:lang w:val="ru-RU"/>
        </w:rPr>
      </w:pPr>
    </w:p>
    <w:p w:rsidR="00F71D75" w:rsidRPr="00A3302D" w:rsidRDefault="00F71D75" w:rsidP="00F71D75">
      <w:pPr>
        <w:widowControl w:val="0"/>
        <w:autoSpaceDE w:val="0"/>
        <w:autoSpaceDN w:val="0"/>
        <w:adjustRightInd w:val="0"/>
        <w:spacing w:before="120"/>
        <w:contextualSpacing/>
        <w:rPr>
          <w:szCs w:val="22"/>
          <w:lang w:val="ru-RU"/>
        </w:rPr>
      </w:pPr>
    </w:p>
    <w:p w:rsidR="00F71D75" w:rsidRPr="00A3302D" w:rsidRDefault="00F71D75" w:rsidP="00F71D75">
      <w:pPr>
        <w:widowControl w:val="0"/>
        <w:autoSpaceDE w:val="0"/>
        <w:autoSpaceDN w:val="0"/>
        <w:adjustRightInd w:val="0"/>
        <w:spacing w:before="120"/>
        <w:contextualSpacing/>
        <w:rPr>
          <w:szCs w:val="22"/>
          <w:lang w:val="ru-RU"/>
        </w:rPr>
      </w:pPr>
    </w:p>
    <w:p w:rsidR="00F71D75" w:rsidRPr="00A3302D" w:rsidRDefault="00F71D75" w:rsidP="00F71D75">
      <w:pPr>
        <w:widowControl w:val="0"/>
        <w:autoSpaceDE w:val="0"/>
        <w:autoSpaceDN w:val="0"/>
        <w:adjustRightInd w:val="0"/>
        <w:spacing w:before="120"/>
        <w:contextualSpacing/>
        <w:rPr>
          <w:szCs w:val="22"/>
          <w:lang w:val="ru-RU"/>
        </w:rPr>
      </w:pPr>
    </w:p>
    <w:p w:rsidR="00F71D75" w:rsidRPr="00A3302D" w:rsidRDefault="00F71D75" w:rsidP="00F71D75">
      <w:pPr>
        <w:widowControl w:val="0"/>
        <w:autoSpaceDE w:val="0"/>
        <w:autoSpaceDN w:val="0"/>
        <w:adjustRightInd w:val="0"/>
        <w:spacing w:before="120"/>
        <w:contextualSpacing/>
        <w:rPr>
          <w:szCs w:val="22"/>
          <w:lang w:val="ru-RU"/>
        </w:rPr>
      </w:pPr>
    </w:p>
    <w:p w:rsidR="00F71D75" w:rsidRPr="00A3302D" w:rsidRDefault="00F71D75" w:rsidP="00F71D75">
      <w:pPr>
        <w:widowControl w:val="0"/>
        <w:autoSpaceDE w:val="0"/>
        <w:autoSpaceDN w:val="0"/>
        <w:adjustRightInd w:val="0"/>
        <w:spacing w:before="120"/>
        <w:contextualSpacing/>
        <w:rPr>
          <w:szCs w:val="22"/>
          <w:lang w:val="ru-RU"/>
        </w:rPr>
      </w:pPr>
    </w:p>
    <w:p w:rsidR="00C32A09" w:rsidRPr="00A3302D" w:rsidRDefault="00C32A09" w:rsidP="00F71D75">
      <w:pPr>
        <w:widowControl w:val="0"/>
        <w:autoSpaceDE w:val="0"/>
        <w:autoSpaceDN w:val="0"/>
        <w:adjustRightInd w:val="0"/>
        <w:spacing w:before="120"/>
        <w:contextualSpacing/>
        <w:rPr>
          <w:szCs w:val="22"/>
          <w:lang w:val="ru-RU"/>
        </w:rPr>
      </w:pPr>
    </w:p>
    <w:p w:rsidR="00C32A09" w:rsidRPr="00A3302D" w:rsidRDefault="00C32A09" w:rsidP="00F71D75">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p w:rsidR="00C32A09" w:rsidRPr="00A3302D" w:rsidRDefault="00C32A09" w:rsidP="00F71D75">
      <w:pPr>
        <w:widowControl w:val="0"/>
        <w:autoSpaceDE w:val="0"/>
        <w:autoSpaceDN w:val="0"/>
        <w:adjustRightInd w:val="0"/>
        <w:spacing w:before="120"/>
        <w:contextualSpacing/>
        <w:rPr>
          <w:szCs w:val="22"/>
          <w:lang w:val="ru-RU"/>
        </w:rPr>
      </w:pPr>
    </w:p>
    <w:p w:rsidR="00C32A09" w:rsidRPr="00A3302D" w:rsidRDefault="00C32A09" w:rsidP="00F71D75">
      <w:pPr>
        <w:widowControl w:val="0"/>
        <w:autoSpaceDE w:val="0"/>
        <w:autoSpaceDN w:val="0"/>
        <w:adjustRightInd w:val="0"/>
        <w:spacing w:before="120"/>
        <w:contextualSpacing/>
        <w:rPr>
          <w:szCs w:val="22"/>
          <w:lang w:val="ru-RU"/>
        </w:rPr>
      </w:pPr>
    </w:p>
    <w:p w:rsidR="00C32A09" w:rsidRPr="00A3302D" w:rsidRDefault="00C32A09" w:rsidP="00F71D75">
      <w:pPr>
        <w:widowControl w:val="0"/>
        <w:autoSpaceDE w:val="0"/>
        <w:autoSpaceDN w:val="0"/>
        <w:adjustRightInd w:val="0"/>
        <w:spacing w:before="120"/>
        <w:contextualSpacing/>
        <w:rPr>
          <w:szCs w:val="22"/>
          <w:lang w:val="ru-RU"/>
        </w:rPr>
      </w:pPr>
    </w:p>
    <w:p w:rsidR="00880015" w:rsidRPr="00A3302D" w:rsidRDefault="00880015" w:rsidP="00F71D75">
      <w:pPr>
        <w:widowControl w:val="0"/>
        <w:autoSpaceDE w:val="0"/>
        <w:autoSpaceDN w:val="0"/>
        <w:adjustRightInd w:val="0"/>
        <w:spacing w:before="120"/>
        <w:contextualSpacing/>
        <w:jc w:val="right"/>
        <w:rPr>
          <w:szCs w:val="22"/>
          <w:lang w:val="ru-RU"/>
        </w:rPr>
      </w:pPr>
    </w:p>
    <w:p w:rsidR="00880015" w:rsidRPr="00A3302D" w:rsidRDefault="00880015" w:rsidP="00F71D75">
      <w:pPr>
        <w:widowControl w:val="0"/>
        <w:autoSpaceDE w:val="0"/>
        <w:autoSpaceDN w:val="0"/>
        <w:adjustRightInd w:val="0"/>
        <w:spacing w:before="120"/>
        <w:contextualSpacing/>
        <w:jc w:val="right"/>
        <w:rPr>
          <w:szCs w:val="22"/>
          <w:lang w:val="ru-RU"/>
        </w:rPr>
      </w:pPr>
    </w:p>
    <w:p w:rsidR="00880015" w:rsidRPr="00A3302D" w:rsidRDefault="00880015" w:rsidP="00F71D75">
      <w:pPr>
        <w:widowControl w:val="0"/>
        <w:autoSpaceDE w:val="0"/>
        <w:autoSpaceDN w:val="0"/>
        <w:adjustRightInd w:val="0"/>
        <w:spacing w:before="120"/>
        <w:contextualSpacing/>
        <w:jc w:val="right"/>
        <w:rPr>
          <w:szCs w:val="22"/>
          <w:lang w:val="ru-RU"/>
        </w:rPr>
      </w:pPr>
    </w:p>
    <w:tbl>
      <w:tblPr>
        <w:tblW w:w="0" w:type="auto"/>
        <w:tblLook w:val="01E0" w:firstRow="1" w:lastRow="1" w:firstColumn="1" w:lastColumn="1" w:noHBand="0" w:noVBand="0"/>
      </w:tblPr>
      <w:tblGrid>
        <w:gridCol w:w="4785"/>
        <w:gridCol w:w="4254"/>
      </w:tblGrid>
      <w:tr w:rsidR="00F71D75" w:rsidRPr="00A3302D"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r w:rsidRPr="00A3302D">
              <w:rPr>
                <w:szCs w:val="22"/>
                <w:lang w:val="ru-RU"/>
              </w:rPr>
              <w:t>Поставщик</w:t>
            </w: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r w:rsidRPr="00A3302D">
              <w:rPr>
                <w:szCs w:val="22"/>
                <w:lang w:val="ru-RU"/>
              </w:rPr>
              <w:t>Покупатель</w:t>
            </w:r>
          </w:p>
        </w:tc>
      </w:tr>
      <w:tr w:rsidR="00F71D75" w:rsidRPr="00466C5A" w:rsidTr="00233483">
        <w:tc>
          <w:tcPr>
            <w:tcW w:w="4785" w:type="dxa"/>
          </w:tcPr>
          <w:p w:rsidR="00E13950" w:rsidRDefault="00E13950" w:rsidP="00E13950">
            <w:pPr>
              <w:rPr>
                <w:lang w:val="ru-RU"/>
              </w:rPr>
            </w:pPr>
            <w:r w:rsidRPr="001F2D38">
              <w:t>ООО «</w:t>
            </w:r>
            <w:proofErr w:type="spellStart"/>
            <w:r w:rsidRPr="001F2D38">
              <w:t>Предприятие</w:t>
            </w:r>
            <w:proofErr w:type="spellEnd"/>
            <w:r w:rsidRPr="001F2D38">
              <w:t xml:space="preserve"> «</w:t>
            </w:r>
            <w:r w:rsidRPr="006D39FD">
              <w:rPr>
                <w:szCs w:val="22"/>
              </w:rPr>
              <w:t>ЭЛТЕКС</w:t>
            </w:r>
            <w:r w:rsidRPr="001F2D38">
              <w:t>»</w:t>
            </w:r>
          </w:p>
          <w:p w:rsidR="00F71D75" w:rsidRPr="00A3302D" w:rsidRDefault="00E13950" w:rsidP="00E13950">
            <w:pPr>
              <w:widowControl w:val="0"/>
              <w:autoSpaceDE w:val="0"/>
              <w:autoSpaceDN w:val="0"/>
              <w:adjustRightInd w:val="0"/>
              <w:spacing w:before="120"/>
              <w:contextualSpacing/>
              <w:rPr>
                <w:szCs w:val="22"/>
                <w:lang w:val="ru-RU"/>
              </w:rPr>
            </w:pPr>
            <w:r>
              <w:rPr>
                <w:lang w:val="ru-RU"/>
              </w:rPr>
              <w:t>Директор</w:t>
            </w:r>
          </w:p>
        </w:tc>
        <w:tc>
          <w:tcPr>
            <w:tcW w:w="4254" w:type="dxa"/>
          </w:tcPr>
          <w:p w:rsidR="002D01AE" w:rsidRDefault="002D01AE" w:rsidP="002A4CE8">
            <w:pPr>
              <w:rPr>
                <w:lang w:val="ru-RU" w:eastAsia="ar-SA"/>
              </w:rPr>
            </w:pPr>
            <w:r w:rsidRPr="002D01AE">
              <w:rPr>
                <w:lang w:val="ru-RU" w:eastAsia="ar-SA"/>
              </w:rPr>
              <w:t>ПАО «Башинформсвязь»</w:t>
            </w:r>
          </w:p>
          <w:p w:rsidR="00F71D75" w:rsidRPr="002D01AE" w:rsidRDefault="002D01AE" w:rsidP="002D01AE">
            <w:pPr>
              <w:suppressAutoHyphens/>
              <w:rPr>
                <w:lang w:val="ru-RU"/>
              </w:rPr>
            </w:pPr>
            <w:proofErr w:type="spellStart"/>
            <w:r w:rsidRPr="00167565">
              <w:t>Генеральный</w:t>
            </w:r>
            <w:proofErr w:type="spellEnd"/>
            <w:r w:rsidRPr="00167565">
              <w:t xml:space="preserve"> </w:t>
            </w:r>
            <w:proofErr w:type="spellStart"/>
            <w:r w:rsidRPr="00167565">
              <w:t>директор</w:t>
            </w:r>
            <w:proofErr w:type="spellEnd"/>
          </w:p>
        </w:tc>
      </w:tr>
      <w:tr w:rsidR="00F71D75" w:rsidRPr="00466C5A"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p>
        </w:tc>
      </w:tr>
      <w:tr w:rsidR="00F71D75" w:rsidRPr="00ED0D99" w:rsidTr="00233483">
        <w:tc>
          <w:tcPr>
            <w:tcW w:w="4785" w:type="dxa"/>
          </w:tcPr>
          <w:p w:rsidR="00F71D75" w:rsidRPr="00ED0D99" w:rsidRDefault="00F71D75" w:rsidP="00F71D75">
            <w:pPr>
              <w:widowControl w:val="0"/>
              <w:autoSpaceDE w:val="0"/>
              <w:autoSpaceDN w:val="0"/>
              <w:adjustRightInd w:val="0"/>
              <w:spacing w:before="120"/>
              <w:contextualSpacing/>
              <w:rPr>
                <w:szCs w:val="22"/>
                <w:lang w:val="ru-RU"/>
              </w:rPr>
            </w:pPr>
            <w:r w:rsidRPr="00ED0D99">
              <w:rPr>
                <w:szCs w:val="22"/>
                <w:lang w:val="ru-RU"/>
              </w:rPr>
              <w:t xml:space="preserve">________________ / </w:t>
            </w:r>
            <w:r w:rsidR="00E13950" w:rsidRPr="00ED0D99">
              <w:rPr>
                <w:szCs w:val="22"/>
              </w:rPr>
              <w:t xml:space="preserve">А.Н. </w:t>
            </w:r>
            <w:proofErr w:type="spellStart"/>
            <w:r w:rsidR="00E13950" w:rsidRPr="00ED0D99">
              <w:rPr>
                <w:szCs w:val="22"/>
              </w:rPr>
              <w:t>Черников</w:t>
            </w:r>
            <w:proofErr w:type="spellEnd"/>
            <w:r w:rsidR="00E13950" w:rsidRPr="00ED0D99">
              <w:rPr>
                <w:szCs w:val="22"/>
              </w:rPr>
              <w:t xml:space="preserve"> /</w:t>
            </w:r>
          </w:p>
        </w:tc>
        <w:tc>
          <w:tcPr>
            <w:tcW w:w="4254" w:type="dxa"/>
          </w:tcPr>
          <w:p w:rsidR="00F71D75" w:rsidRPr="00ED0D99" w:rsidRDefault="00ED0D99" w:rsidP="002D01AE">
            <w:pPr>
              <w:widowControl w:val="0"/>
              <w:autoSpaceDE w:val="0"/>
              <w:autoSpaceDN w:val="0"/>
              <w:adjustRightInd w:val="0"/>
              <w:spacing w:before="120"/>
              <w:contextualSpacing/>
              <w:rPr>
                <w:szCs w:val="22"/>
                <w:lang w:val="ru-RU"/>
              </w:rPr>
            </w:pPr>
            <w:r w:rsidRPr="00ED0D99">
              <w:rPr>
                <w:szCs w:val="22"/>
                <w:lang w:val="ru-RU"/>
              </w:rPr>
              <w:t>______________</w:t>
            </w:r>
            <w:r w:rsidR="00F71D75" w:rsidRPr="00ED0D99">
              <w:rPr>
                <w:szCs w:val="22"/>
                <w:lang w:val="ru-RU"/>
              </w:rPr>
              <w:t xml:space="preserve"> /</w:t>
            </w:r>
            <w:r w:rsidR="002D01AE" w:rsidRPr="00ED0D99">
              <w:rPr>
                <w:szCs w:val="22"/>
              </w:rPr>
              <w:t xml:space="preserve"> М. Г. </w:t>
            </w:r>
            <w:proofErr w:type="spellStart"/>
            <w:r w:rsidR="002D01AE" w:rsidRPr="00ED0D99">
              <w:rPr>
                <w:szCs w:val="22"/>
              </w:rPr>
              <w:t>Долгоаршинных</w:t>
            </w:r>
            <w:proofErr w:type="spellEnd"/>
            <w:r w:rsidR="002D01AE" w:rsidRPr="00ED0D99">
              <w:rPr>
                <w:szCs w:val="22"/>
                <w:lang w:val="ru-RU"/>
              </w:rPr>
              <w:t xml:space="preserve"> </w:t>
            </w:r>
            <w:r w:rsidR="002A4CE8" w:rsidRPr="00ED0D99">
              <w:rPr>
                <w:szCs w:val="22"/>
                <w:lang w:val="ru-RU"/>
              </w:rPr>
              <w:t>/</w:t>
            </w:r>
          </w:p>
        </w:tc>
      </w:tr>
      <w:tr w:rsidR="00F71D75" w:rsidRPr="00A3302D" w:rsidTr="00233483">
        <w:tc>
          <w:tcPr>
            <w:tcW w:w="4785" w:type="dxa"/>
          </w:tcPr>
          <w:p w:rsidR="00F71D75" w:rsidRPr="00A3302D" w:rsidRDefault="00F71D75" w:rsidP="00F71D7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254" w:type="dxa"/>
          </w:tcPr>
          <w:p w:rsidR="00F71D75" w:rsidRPr="00A3302D" w:rsidRDefault="00F71D75" w:rsidP="00F71D7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F71D75" w:rsidRPr="00A3302D" w:rsidRDefault="00F71D75" w:rsidP="00F71D75">
      <w:pPr>
        <w:widowControl w:val="0"/>
        <w:autoSpaceDE w:val="0"/>
        <w:autoSpaceDN w:val="0"/>
        <w:adjustRightInd w:val="0"/>
        <w:spacing w:before="120"/>
        <w:contextualSpacing/>
        <w:jc w:val="center"/>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Default="00880015" w:rsidP="00082F01">
      <w:pPr>
        <w:widowControl w:val="0"/>
        <w:autoSpaceDE w:val="0"/>
        <w:autoSpaceDN w:val="0"/>
        <w:adjustRightInd w:val="0"/>
        <w:spacing w:before="120"/>
        <w:ind w:left="720"/>
        <w:contextualSpacing/>
        <w:jc w:val="right"/>
        <w:rPr>
          <w:szCs w:val="22"/>
          <w:lang w:val="ru-RU"/>
        </w:rPr>
      </w:pPr>
    </w:p>
    <w:p w:rsidR="00622261" w:rsidRPr="00A3302D" w:rsidRDefault="00622261"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880015" w:rsidRPr="00A3302D" w:rsidRDefault="00880015" w:rsidP="00082F01">
      <w:pPr>
        <w:widowControl w:val="0"/>
        <w:autoSpaceDE w:val="0"/>
        <w:autoSpaceDN w:val="0"/>
        <w:adjustRightInd w:val="0"/>
        <w:spacing w:before="120"/>
        <w:ind w:left="720"/>
        <w:contextualSpacing/>
        <w:jc w:val="right"/>
        <w:rPr>
          <w:szCs w:val="22"/>
          <w:lang w:val="ru-RU"/>
        </w:rPr>
      </w:pPr>
    </w:p>
    <w:p w:rsidR="0015272D" w:rsidRDefault="0015272D" w:rsidP="00082F01">
      <w:pPr>
        <w:widowControl w:val="0"/>
        <w:autoSpaceDE w:val="0"/>
        <w:autoSpaceDN w:val="0"/>
        <w:adjustRightInd w:val="0"/>
        <w:spacing w:before="120"/>
        <w:ind w:left="720"/>
        <w:contextualSpacing/>
        <w:jc w:val="right"/>
        <w:rPr>
          <w:szCs w:val="22"/>
          <w:lang w:val="ru-RU"/>
        </w:rPr>
      </w:pPr>
    </w:p>
    <w:p w:rsidR="0015272D" w:rsidRDefault="0015272D" w:rsidP="00082F01">
      <w:pPr>
        <w:widowControl w:val="0"/>
        <w:autoSpaceDE w:val="0"/>
        <w:autoSpaceDN w:val="0"/>
        <w:adjustRightInd w:val="0"/>
        <w:spacing w:before="120"/>
        <w:ind w:left="720"/>
        <w:contextualSpacing/>
        <w:jc w:val="right"/>
        <w:rPr>
          <w:szCs w:val="22"/>
          <w:lang w:val="ru-RU"/>
        </w:rPr>
      </w:pPr>
    </w:p>
    <w:p w:rsidR="0015272D" w:rsidRDefault="0015272D" w:rsidP="00082F01">
      <w:pPr>
        <w:widowControl w:val="0"/>
        <w:autoSpaceDE w:val="0"/>
        <w:autoSpaceDN w:val="0"/>
        <w:adjustRightInd w:val="0"/>
        <w:spacing w:before="120"/>
        <w:ind w:left="720"/>
        <w:contextualSpacing/>
        <w:jc w:val="right"/>
        <w:rPr>
          <w:szCs w:val="22"/>
          <w:lang w:val="ru-RU"/>
        </w:rPr>
      </w:pPr>
    </w:p>
    <w:p w:rsidR="00082F01" w:rsidRPr="00A3302D" w:rsidRDefault="00082F01" w:rsidP="00082F01">
      <w:pPr>
        <w:widowControl w:val="0"/>
        <w:autoSpaceDE w:val="0"/>
        <w:autoSpaceDN w:val="0"/>
        <w:adjustRightInd w:val="0"/>
        <w:spacing w:before="120"/>
        <w:ind w:left="720"/>
        <w:contextualSpacing/>
        <w:jc w:val="right"/>
        <w:rPr>
          <w:szCs w:val="22"/>
          <w:lang w:val="ru-RU"/>
        </w:rPr>
      </w:pPr>
      <w:r w:rsidRPr="00A3302D">
        <w:rPr>
          <w:szCs w:val="22"/>
          <w:lang w:val="ru-RU"/>
        </w:rPr>
        <w:t>Приложение №3</w:t>
      </w:r>
    </w:p>
    <w:p w:rsidR="00323ECB" w:rsidRPr="00A3302D" w:rsidRDefault="00082F01" w:rsidP="00082F01">
      <w:pPr>
        <w:widowControl w:val="0"/>
        <w:autoSpaceDE w:val="0"/>
        <w:autoSpaceDN w:val="0"/>
        <w:adjustRightInd w:val="0"/>
        <w:spacing w:before="120"/>
        <w:ind w:left="720"/>
        <w:contextualSpacing/>
        <w:jc w:val="right"/>
        <w:rPr>
          <w:szCs w:val="22"/>
          <w:lang w:val="ru-RU"/>
        </w:rPr>
      </w:pPr>
      <w:r w:rsidRPr="00A3302D">
        <w:rPr>
          <w:szCs w:val="22"/>
          <w:lang w:val="ru-RU"/>
        </w:rPr>
        <w:t>к Заказу</w:t>
      </w:r>
      <w:r w:rsidR="00323ECB" w:rsidRPr="00A3302D">
        <w:rPr>
          <w:szCs w:val="22"/>
          <w:lang w:val="ru-RU"/>
        </w:rPr>
        <w:t xml:space="preserve"> на оказание Услуг</w:t>
      </w:r>
      <w:r w:rsidRPr="00A3302D">
        <w:rPr>
          <w:szCs w:val="22"/>
          <w:lang w:val="ru-RU"/>
        </w:rPr>
        <w:t xml:space="preserve"> </w:t>
      </w:r>
    </w:p>
    <w:p w:rsidR="00082F01" w:rsidRPr="00A3302D" w:rsidRDefault="00082F01" w:rsidP="00082F01">
      <w:pPr>
        <w:widowControl w:val="0"/>
        <w:autoSpaceDE w:val="0"/>
        <w:autoSpaceDN w:val="0"/>
        <w:adjustRightInd w:val="0"/>
        <w:spacing w:before="120"/>
        <w:ind w:left="720"/>
        <w:contextualSpacing/>
        <w:jc w:val="right"/>
        <w:rPr>
          <w:szCs w:val="22"/>
          <w:lang w:val="ru-RU"/>
        </w:rPr>
      </w:pPr>
      <w:r w:rsidRPr="00A3302D">
        <w:rPr>
          <w:szCs w:val="22"/>
          <w:lang w:val="ru-RU"/>
        </w:rPr>
        <w:t>№_______  от «___» ________</w:t>
      </w:r>
    </w:p>
    <w:p w:rsidR="00622261" w:rsidRPr="00A3302D" w:rsidRDefault="00622261" w:rsidP="00622261">
      <w:pPr>
        <w:ind w:left="360"/>
        <w:jc w:val="center"/>
        <w:rPr>
          <w:szCs w:val="22"/>
          <w:lang w:val="ru-RU"/>
        </w:rPr>
      </w:pPr>
      <w:r>
        <w:rPr>
          <w:szCs w:val="22"/>
          <w:lang w:val="ru-RU"/>
        </w:rPr>
        <w:t xml:space="preserve">Договору </w:t>
      </w:r>
      <w:r w:rsidRPr="00A3302D">
        <w:rPr>
          <w:szCs w:val="22"/>
          <w:lang w:val="ru-RU"/>
        </w:rPr>
        <w:t xml:space="preserve">на поставку оборудования </w:t>
      </w:r>
      <w:proofErr w:type="spellStart"/>
      <w:r w:rsidRPr="00A3302D">
        <w:rPr>
          <w:szCs w:val="22"/>
          <w:lang w:val="ru-RU"/>
        </w:rPr>
        <w:t>Wi-Fi</w:t>
      </w:r>
      <w:proofErr w:type="spellEnd"/>
      <w:r w:rsidRPr="00A3302D">
        <w:rPr>
          <w:szCs w:val="22"/>
          <w:lang w:val="ru-RU"/>
        </w:rPr>
        <w:t xml:space="preserve"> производства ООО «Предприятие </w:t>
      </w:r>
      <w:proofErr w:type="spellStart"/>
      <w:r w:rsidRPr="00A3302D">
        <w:rPr>
          <w:szCs w:val="22"/>
          <w:lang w:val="ru-RU"/>
        </w:rPr>
        <w:t>Элтекс</w:t>
      </w:r>
      <w:proofErr w:type="spellEnd"/>
      <w:r w:rsidRPr="00A3302D">
        <w:rPr>
          <w:szCs w:val="22"/>
          <w:lang w:val="ru-RU"/>
        </w:rPr>
        <w:t xml:space="preserve">» </w:t>
      </w:r>
      <w:r>
        <w:rPr>
          <w:szCs w:val="22"/>
          <w:lang w:val="ru-RU"/>
        </w:rPr>
        <w:t>для B2B клиентов ПАО «Башинформсвязь»</w:t>
      </w:r>
    </w:p>
    <w:p w:rsidR="00333875" w:rsidRPr="00A3302D" w:rsidRDefault="00333875" w:rsidP="00333875">
      <w:pPr>
        <w:ind w:left="360"/>
        <w:jc w:val="center"/>
        <w:rPr>
          <w:szCs w:val="22"/>
          <w:lang w:val="ru-RU"/>
        </w:rPr>
      </w:pPr>
    </w:p>
    <w:p w:rsidR="00880015" w:rsidRPr="00A3302D" w:rsidRDefault="00880015" w:rsidP="00333875">
      <w:pPr>
        <w:widowControl w:val="0"/>
        <w:autoSpaceDE w:val="0"/>
        <w:autoSpaceDN w:val="0"/>
        <w:adjustRightInd w:val="0"/>
        <w:spacing w:before="120"/>
        <w:ind w:left="720"/>
        <w:contextualSpacing/>
        <w:jc w:val="right"/>
        <w:rPr>
          <w:szCs w:val="22"/>
          <w:lang w:val="ru-RU"/>
        </w:rPr>
      </w:pPr>
      <w:r w:rsidRPr="00A3302D">
        <w:rPr>
          <w:szCs w:val="22"/>
          <w:lang w:val="ru-RU"/>
        </w:rPr>
        <w:t>№ ______________  от «__»_____  201</w:t>
      </w:r>
      <w:r w:rsidR="00333875" w:rsidRPr="00A3302D">
        <w:rPr>
          <w:szCs w:val="22"/>
          <w:lang w:val="ru-RU"/>
        </w:rPr>
        <w:t>7</w:t>
      </w:r>
      <w:r w:rsidRPr="00A3302D">
        <w:rPr>
          <w:szCs w:val="22"/>
          <w:lang w:val="ru-RU"/>
        </w:rPr>
        <w:t xml:space="preserve"> г.</w:t>
      </w:r>
    </w:p>
    <w:p w:rsidR="00082F01" w:rsidRPr="00A3302D" w:rsidRDefault="00082F01" w:rsidP="00082F01">
      <w:pPr>
        <w:widowControl w:val="0"/>
        <w:autoSpaceDE w:val="0"/>
        <w:autoSpaceDN w:val="0"/>
        <w:adjustRightInd w:val="0"/>
        <w:spacing w:before="120"/>
        <w:contextualSpacing/>
        <w:rPr>
          <w:szCs w:val="22"/>
          <w:lang w:val="ru-RU"/>
        </w:rPr>
      </w:pPr>
    </w:p>
    <w:p w:rsidR="00880015" w:rsidRPr="00A3302D" w:rsidRDefault="00880015" w:rsidP="00082F01">
      <w:pPr>
        <w:widowControl w:val="0"/>
        <w:autoSpaceDE w:val="0"/>
        <w:autoSpaceDN w:val="0"/>
        <w:adjustRightInd w:val="0"/>
        <w:spacing w:before="120"/>
        <w:contextualSpacing/>
        <w:rPr>
          <w:b/>
          <w:szCs w:val="22"/>
          <w:lang w:val="ru-RU"/>
        </w:rPr>
      </w:pPr>
    </w:p>
    <w:p w:rsidR="00880015" w:rsidRPr="00A3302D" w:rsidRDefault="00880015" w:rsidP="00082F01">
      <w:pPr>
        <w:widowControl w:val="0"/>
        <w:autoSpaceDE w:val="0"/>
        <w:autoSpaceDN w:val="0"/>
        <w:adjustRightInd w:val="0"/>
        <w:spacing w:before="120"/>
        <w:contextualSpacing/>
        <w:rPr>
          <w:b/>
          <w:szCs w:val="22"/>
          <w:lang w:val="ru-RU"/>
        </w:rPr>
      </w:pPr>
    </w:p>
    <w:p w:rsidR="00082F01" w:rsidRPr="00A3302D" w:rsidRDefault="00880015" w:rsidP="00880015">
      <w:pPr>
        <w:widowControl w:val="0"/>
        <w:autoSpaceDE w:val="0"/>
        <w:autoSpaceDN w:val="0"/>
        <w:adjustRightInd w:val="0"/>
        <w:spacing w:before="120"/>
        <w:contextualSpacing/>
        <w:jc w:val="center"/>
        <w:rPr>
          <w:szCs w:val="22"/>
          <w:lang w:val="ru-RU"/>
        </w:rPr>
      </w:pPr>
      <w:r w:rsidRPr="00A3302D">
        <w:rPr>
          <w:szCs w:val="22"/>
          <w:lang w:val="ru-RU"/>
        </w:rPr>
        <w:t>ПЕРЕЧЕНЬ ОБОРУДОВАНИЯ, В ОТНОШЕНИИ КОТОРОГО ОКАЗЫВАЮТСЯ УСЛУГИ</w:t>
      </w:r>
    </w:p>
    <w:p w:rsidR="00082F01" w:rsidRPr="00A3302D" w:rsidRDefault="00082F01" w:rsidP="00082F01">
      <w:pPr>
        <w:widowControl w:val="0"/>
        <w:autoSpaceDE w:val="0"/>
        <w:autoSpaceDN w:val="0"/>
        <w:adjustRightInd w:val="0"/>
        <w:spacing w:before="120"/>
        <w:ind w:left="720"/>
        <w:contextualSpacing/>
        <w:jc w:val="right"/>
        <w:rPr>
          <w:szCs w:val="22"/>
          <w:lang w:val="ru-RU"/>
        </w:rPr>
      </w:pPr>
    </w:p>
    <w:tbl>
      <w:tblPr>
        <w:tblStyle w:val="afa"/>
        <w:tblW w:w="0" w:type="auto"/>
        <w:tblInd w:w="-318" w:type="dxa"/>
        <w:tblLook w:val="04A0" w:firstRow="1" w:lastRow="0" w:firstColumn="1" w:lastColumn="0" w:noHBand="0" w:noVBand="1"/>
      </w:tblPr>
      <w:tblGrid>
        <w:gridCol w:w="712"/>
        <w:gridCol w:w="2097"/>
        <w:gridCol w:w="2377"/>
        <w:gridCol w:w="2370"/>
        <w:gridCol w:w="2107"/>
      </w:tblGrid>
      <w:tr w:rsidR="00880015" w:rsidRPr="00A3302D" w:rsidTr="00880015">
        <w:tc>
          <w:tcPr>
            <w:tcW w:w="720" w:type="dxa"/>
          </w:tcPr>
          <w:p w:rsidR="00880015" w:rsidRPr="00A3302D" w:rsidRDefault="00880015" w:rsidP="00360F08">
            <w:pPr>
              <w:widowControl w:val="0"/>
              <w:autoSpaceDE w:val="0"/>
              <w:autoSpaceDN w:val="0"/>
              <w:adjustRightInd w:val="0"/>
              <w:spacing w:before="120"/>
              <w:contextualSpacing/>
              <w:jc w:val="center"/>
              <w:rPr>
                <w:szCs w:val="22"/>
                <w:lang w:val="ru-RU"/>
              </w:rPr>
            </w:pPr>
            <w:r w:rsidRPr="00A3302D">
              <w:rPr>
                <w:szCs w:val="22"/>
                <w:lang w:val="ru-RU"/>
              </w:rPr>
              <w:t>№ п/п</w:t>
            </w:r>
          </w:p>
          <w:p w:rsidR="00880015" w:rsidRPr="00A3302D" w:rsidRDefault="00880015" w:rsidP="00360F08">
            <w:pPr>
              <w:widowControl w:val="0"/>
              <w:autoSpaceDE w:val="0"/>
              <w:autoSpaceDN w:val="0"/>
              <w:adjustRightInd w:val="0"/>
              <w:spacing w:before="120"/>
              <w:contextualSpacing/>
              <w:jc w:val="center"/>
              <w:rPr>
                <w:szCs w:val="22"/>
                <w:lang w:val="ru-RU"/>
              </w:rPr>
            </w:pPr>
          </w:p>
        </w:tc>
        <w:tc>
          <w:tcPr>
            <w:tcW w:w="2116" w:type="dxa"/>
          </w:tcPr>
          <w:p w:rsidR="00880015" w:rsidRPr="00A3302D" w:rsidRDefault="00880015" w:rsidP="00360F08">
            <w:pPr>
              <w:widowControl w:val="0"/>
              <w:autoSpaceDE w:val="0"/>
              <w:autoSpaceDN w:val="0"/>
              <w:adjustRightInd w:val="0"/>
              <w:spacing w:before="120"/>
              <w:contextualSpacing/>
              <w:jc w:val="center"/>
              <w:rPr>
                <w:szCs w:val="22"/>
                <w:lang w:val="ru-RU"/>
              </w:rPr>
            </w:pPr>
            <w:r w:rsidRPr="00A3302D">
              <w:rPr>
                <w:szCs w:val="22"/>
                <w:lang w:val="ru-RU"/>
              </w:rPr>
              <w:t>Наименование оборудования</w:t>
            </w:r>
          </w:p>
        </w:tc>
        <w:tc>
          <w:tcPr>
            <w:tcW w:w="2410" w:type="dxa"/>
          </w:tcPr>
          <w:p w:rsidR="00880015" w:rsidRPr="00A3302D" w:rsidRDefault="00880015" w:rsidP="00360F08">
            <w:pPr>
              <w:widowControl w:val="0"/>
              <w:autoSpaceDE w:val="0"/>
              <w:autoSpaceDN w:val="0"/>
              <w:adjustRightInd w:val="0"/>
              <w:spacing w:before="120"/>
              <w:contextualSpacing/>
              <w:jc w:val="center"/>
              <w:rPr>
                <w:szCs w:val="22"/>
                <w:lang w:val="ru-RU"/>
              </w:rPr>
            </w:pPr>
            <w:r w:rsidRPr="00A3302D">
              <w:rPr>
                <w:szCs w:val="22"/>
                <w:lang w:val="ru-RU"/>
              </w:rPr>
              <w:t>Инвентарный номер</w:t>
            </w:r>
          </w:p>
        </w:tc>
        <w:tc>
          <w:tcPr>
            <w:tcW w:w="2410" w:type="dxa"/>
          </w:tcPr>
          <w:p w:rsidR="00880015" w:rsidRPr="00A3302D" w:rsidRDefault="00880015" w:rsidP="00360F08">
            <w:pPr>
              <w:widowControl w:val="0"/>
              <w:autoSpaceDE w:val="0"/>
              <w:autoSpaceDN w:val="0"/>
              <w:adjustRightInd w:val="0"/>
              <w:spacing w:before="120"/>
              <w:contextualSpacing/>
              <w:jc w:val="center"/>
              <w:rPr>
                <w:szCs w:val="22"/>
                <w:lang w:val="ru-RU"/>
              </w:rPr>
            </w:pPr>
            <w:r w:rsidRPr="00A3302D">
              <w:rPr>
                <w:szCs w:val="22"/>
                <w:lang w:val="ru-RU"/>
              </w:rPr>
              <w:t>Количество (шт.)</w:t>
            </w:r>
          </w:p>
        </w:tc>
        <w:tc>
          <w:tcPr>
            <w:tcW w:w="2126" w:type="dxa"/>
          </w:tcPr>
          <w:p w:rsidR="00880015" w:rsidRPr="00A3302D" w:rsidRDefault="00880015" w:rsidP="00880015">
            <w:pPr>
              <w:widowControl w:val="0"/>
              <w:autoSpaceDE w:val="0"/>
              <w:autoSpaceDN w:val="0"/>
              <w:adjustRightInd w:val="0"/>
              <w:spacing w:before="120"/>
              <w:contextualSpacing/>
              <w:jc w:val="center"/>
              <w:rPr>
                <w:szCs w:val="22"/>
                <w:lang w:val="ru-RU"/>
              </w:rPr>
            </w:pPr>
            <w:r w:rsidRPr="00A3302D">
              <w:rPr>
                <w:szCs w:val="22"/>
                <w:lang w:val="ru-RU"/>
              </w:rPr>
              <w:t>Наименование Площадки</w:t>
            </w:r>
          </w:p>
        </w:tc>
      </w:tr>
      <w:tr w:rsidR="00880015" w:rsidRPr="00A3302D" w:rsidTr="00880015">
        <w:tc>
          <w:tcPr>
            <w:tcW w:w="72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16"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26" w:type="dxa"/>
          </w:tcPr>
          <w:p w:rsidR="00880015" w:rsidRPr="00A3302D" w:rsidRDefault="00880015" w:rsidP="00360F08">
            <w:pPr>
              <w:widowControl w:val="0"/>
              <w:autoSpaceDE w:val="0"/>
              <w:autoSpaceDN w:val="0"/>
              <w:adjustRightInd w:val="0"/>
              <w:spacing w:before="120"/>
              <w:contextualSpacing/>
              <w:jc w:val="right"/>
              <w:rPr>
                <w:szCs w:val="22"/>
                <w:lang w:val="ru-RU"/>
              </w:rPr>
            </w:pPr>
          </w:p>
        </w:tc>
      </w:tr>
      <w:tr w:rsidR="00880015" w:rsidRPr="00A3302D" w:rsidTr="00880015">
        <w:tc>
          <w:tcPr>
            <w:tcW w:w="72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16"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26" w:type="dxa"/>
          </w:tcPr>
          <w:p w:rsidR="00880015" w:rsidRPr="00A3302D" w:rsidRDefault="00880015" w:rsidP="00360F08">
            <w:pPr>
              <w:widowControl w:val="0"/>
              <w:autoSpaceDE w:val="0"/>
              <w:autoSpaceDN w:val="0"/>
              <w:adjustRightInd w:val="0"/>
              <w:spacing w:before="120"/>
              <w:contextualSpacing/>
              <w:jc w:val="right"/>
              <w:rPr>
                <w:szCs w:val="22"/>
                <w:lang w:val="ru-RU"/>
              </w:rPr>
            </w:pPr>
          </w:p>
        </w:tc>
      </w:tr>
      <w:tr w:rsidR="00880015" w:rsidRPr="00A3302D" w:rsidTr="00880015">
        <w:tc>
          <w:tcPr>
            <w:tcW w:w="72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16"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410" w:type="dxa"/>
          </w:tcPr>
          <w:p w:rsidR="00880015" w:rsidRPr="00A3302D" w:rsidRDefault="00880015" w:rsidP="00360F08">
            <w:pPr>
              <w:widowControl w:val="0"/>
              <w:autoSpaceDE w:val="0"/>
              <w:autoSpaceDN w:val="0"/>
              <w:adjustRightInd w:val="0"/>
              <w:spacing w:before="120"/>
              <w:contextualSpacing/>
              <w:jc w:val="right"/>
              <w:rPr>
                <w:szCs w:val="22"/>
                <w:lang w:val="ru-RU"/>
              </w:rPr>
            </w:pPr>
          </w:p>
        </w:tc>
        <w:tc>
          <w:tcPr>
            <w:tcW w:w="2126" w:type="dxa"/>
          </w:tcPr>
          <w:p w:rsidR="00880015" w:rsidRPr="00A3302D" w:rsidRDefault="00880015" w:rsidP="00360F08">
            <w:pPr>
              <w:widowControl w:val="0"/>
              <w:autoSpaceDE w:val="0"/>
              <w:autoSpaceDN w:val="0"/>
              <w:adjustRightInd w:val="0"/>
              <w:spacing w:before="120"/>
              <w:contextualSpacing/>
              <w:jc w:val="right"/>
              <w:rPr>
                <w:szCs w:val="22"/>
                <w:lang w:val="ru-RU"/>
              </w:rPr>
            </w:pPr>
          </w:p>
        </w:tc>
      </w:tr>
    </w:tbl>
    <w:p w:rsidR="00082F01" w:rsidRPr="00A3302D" w:rsidRDefault="00082F01" w:rsidP="00082F01">
      <w:pPr>
        <w:widowControl w:val="0"/>
        <w:autoSpaceDE w:val="0"/>
        <w:autoSpaceDN w:val="0"/>
        <w:adjustRightInd w:val="0"/>
        <w:spacing w:before="120"/>
        <w:ind w:left="720"/>
        <w:contextualSpacing/>
        <w:jc w:val="right"/>
        <w:rPr>
          <w:szCs w:val="22"/>
          <w:lang w:val="ru-RU"/>
        </w:rPr>
      </w:pPr>
    </w:p>
    <w:p w:rsidR="00082F01" w:rsidRPr="00A3302D" w:rsidRDefault="00082F01" w:rsidP="00082F01">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p w:rsidR="00082F01" w:rsidRPr="00A3302D" w:rsidRDefault="00082F01" w:rsidP="00082F01">
      <w:pPr>
        <w:widowControl w:val="0"/>
        <w:autoSpaceDE w:val="0"/>
        <w:autoSpaceDN w:val="0"/>
        <w:adjustRightInd w:val="0"/>
        <w:spacing w:before="120"/>
        <w:contextualSpacing/>
        <w:rPr>
          <w:szCs w:val="22"/>
          <w:lang w:val="ru-RU"/>
        </w:rPr>
      </w:pPr>
    </w:p>
    <w:p w:rsidR="00082F01" w:rsidRPr="00A3302D" w:rsidRDefault="00082F01" w:rsidP="00082F01">
      <w:pPr>
        <w:widowControl w:val="0"/>
        <w:autoSpaceDE w:val="0"/>
        <w:autoSpaceDN w:val="0"/>
        <w:adjustRightInd w:val="0"/>
        <w:spacing w:before="120"/>
        <w:contextualSpacing/>
        <w:rPr>
          <w:szCs w:val="22"/>
          <w:lang w:val="ru-RU"/>
        </w:rPr>
      </w:pPr>
    </w:p>
    <w:p w:rsidR="00082F01" w:rsidRPr="00A3302D" w:rsidRDefault="00082F01" w:rsidP="00082F01">
      <w:pPr>
        <w:widowControl w:val="0"/>
        <w:autoSpaceDE w:val="0"/>
        <w:autoSpaceDN w:val="0"/>
        <w:adjustRightInd w:val="0"/>
        <w:spacing w:before="120"/>
        <w:contextualSpacing/>
        <w:rPr>
          <w:szCs w:val="22"/>
          <w:lang w:val="ru-RU"/>
        </w:rPr>
      </w:pPr>
    </w:p>
    <w:tbl>
      <w:tblPr>
        <w:tblW w:w="0" w:type="auto"/>
        <w:tblLook w:val="01E0" w:firstRow="1" w:lastRow="1" w:firstColumn="1" w:lastColumn="1" w:noHBand="0" w:noVBand="0"/>
      </w:tblPr>
      <w:tblGrid>
        <w:gridCol w:w="4785"/>
        <w:gridCol w:w="4254"/>
      </w:tblGrid>
      <w:tr w:rsidR="00082F01" w:rsidRPr="00A3302D" w:rsidTr="00360F08">
        <w:tc>
          <w:tcPr>
            <w:tcW w:w="4785" w:type="dxa"/>
          </w:tcPr>
          <w:p w:rsidR="00082F01" w:rsidRPr="00A3302D" w:rsidRDefault="00082F01" w:rsidP="00880015">
            <w:pPr>
              <w:widowControl w:val="0"/>
              <w:autoSpaceDE w:val="0"/>
              <w:autoSpaceDN w:val="0"/>
              <w:adjustRightInd w:val="0"/>
              <w:spacing w:before="120"/>
              <w:contextualSpacing/>
              <w:rPr>
                <w:szCs w:val="22"/>
                <w:lang w:val="ru-RU"/>
              </w:rPr>
            </w:pPr>
            <w:r w:rsidRPr="00A3302D">
              <w:rPr>
                <w:szCs w:val="22"/>
                <w:lang w:val="ru-RU"/>
              </w:rPr>
              <w:t>Поставщик</w:t>
            </w:r>
          </w:p>
        </w:tc>
        <w:tc>
          <w:tcPr>
            <w:tcW w:w="4254" w:type="dxa"/>
          </w:tcPr>
          <w:p w:rsidR="00082F01" w:rsidRPr="00A3302D" w:rsidRDefault="00082F01" w:rsidP="00880015">
            <w:pPr>
              <w:widowControl w:val="0"/>
              <w:autoSpaceDE w:val="0"/>
              <w:autoSpaceDN w:val="0"/>
              <w:adjustRightInd w:val="0"/>
              <w:spacing w:before="120"/>
              <w:contextualSpacing/>
              <w:rPr>
                <w:szCs w:val="22"/>
                <w:lang w:val="ru-RU"/>
              </w:rPr>
            </w:pPr>
            <w:r w:rsidRPr="00A3302D">
              <w:rPr>
                <w:szCs w:val="22"/>
                <w:lang w:val="ru-RU"/>
              </w:rPr>
              <w:t>Покупатель</w:t>
            </w:r>
          </w:p>
        </w:tc>
      </w:tr>
      <w:tr w:rsidR="00082F01" w:rsidRPr="00A3302D" w:rsidTr="00360F08">
        <w:tc>
          <w:tcPr>
            <w:tcW w:w="4785" w:type="dxa"/>
          </w:tcPr>
          <w:p w:rsidR="00082F01" w:rsidRPr="00A3302D" w:rsidRDefault="00082F01" w:rsidP="00880015">
            <w:pPr>
              <w:widowControl w:val="0"/>
              <w:autoSpaceDE w:val="0"/>
              <w:autoSpaceDN w:val="0"/>
              <w:adjustRightInd w:val="0"/>
              <w:spacing w:before="120"/>
              <w:contextualSpacing/>
              <w:rPr>
                <w:szCs w:val="22"/>
                <w:lang w:val="ru-RU"/>
              </w:rPr>
            </w:pPr>
          </w:p>
        </w:tc>
        <w:tc>
          <w:tcPr>
            <w:tcW w:w="4254" w:type="dxa"/>
          </w:tcPr>
          <w:p w:rsidR="00082F01" w:rsidRPr="00A3302D" w:rsidRDefault="00082F01" w:rsidP="00880015">
            <w:pPr>
              <w:widowControl w:val="0"/>
              <w:autoSpaceDE w:val="0"/>
              <w:autoSpaceDN w:val="0"/>
              <w:adjustRightInd w:val="0"/>
              <w:spacing w:before="120"/>
              <w:contextualSpacing/>
              <w:rPr>
                <w:szCs w:val="22"/>
                <w:lang w:val="ru-RU"/>
              </w:rPr>
            </w:pPr>
          </w:p>
        </w:tc>
      </w:tr>
      <w:tr w:rsidR="00082F01" w:rsidRPr="00A3302D" w:rsidTr="00360F08">
        <w:tc>
          <w:tcPr>
            <w:tcW w:w="4785" w:type="dxa"/>
          </w:tcPr>
          <w:p w:rsidR="00082F01" w:rsidRPr="00A3302D" w:rsidRDefault="00082F01" w:rsidP="00880015">
            <w:pPr>
              <w:widowControl w:val="0"/>
              <w:autoSpaceDE w:val="0"/>
              <w:autoSpaceDN w:val="0"/>
              <w:adjustRightInd w:val="0"/>
              <w:spacing w:before="120"/>
              <w:contextualSpacing/>
              <w:rPr>
                <w:szCs w:val="22"/>
                <w:lang w:val="ru-RU"/>
              </w:rPr>
            </w:pPr>
          </w:p>
        </w:tc>
        <w:tc>
          <w:tcPr>
            <w:tcW w:w="4254" w:type="dxa"/>
          </w:tcPr>
          <w:p w:rsidR="00082F01" w:rsidRPr="00A3302D" w:rsidRDefault="00082F01" w:rsidP="00880015">
            <w:pPr>
              <w:widowControl w:val="0"/>
              <w:autoSpaceDE w:val="0"/>
              <w:autoSpaceDN w:val="0"/>
              <w:adjustRightInd w:val="0"/>
              <w:spacing w:before="120"/>
              <w:contextualSpacing/>
              <w:rPr>
                <w:szCs w:val="22"/>
                <w:lang w:val="ru-RU"/>
              </w:rPr>
            </w:pPr>
          </w:p>
        </w:tc>
      </w:tr>
      <w:tr w:rsidR="00082F01" w:rsidRPr="00A3302D" w:rsidTr="00360F08">
        <w:tc>
          <w:tcPr>
            <w:tcW w:w="4785" w:type="dxa"/>
          </w:tcPr>
          <w:p w:rsidR="00082F01" w:rsidRPr="00A3302D" w:rsidRDefault="00082F01" w:rsidP="00880015">
            <w:pPr>
              <w:widowControl w:val="0"/>
              <w:autoSpaceDE w:val="0"/>
              <w:autoSpaceDN w:val="0"/>
              <w:adjustRightInd w:val="0"/>
              <w:spacing w:before="120"/>
              <w:contextualSpacing/>
              <w:rPr>
                <w:szCs w:val="22"/>
                <w:lang w:val="ru-RU"/>
              </w:rPr>
            </w:pPr>
            <w:r w:rsidRPr="00A3302D">
              <w:rPr>
                <w:szCs w:val="22"/>
                <w:lang w:val="ru-RU"/>
              </w:rPr>
              <w:t>________________ / ________________</w:t>
            </w:r>
          </w:p>
        </w:tc>
        <w:tc>
          <w:tcPr>
            <w:tcW w:w="4254" w:type="dxa"/>
          </w:tcPr>
          <w:p w:rsidR="00082F01" w:rsidRPr="00A3302D" w:rsidRDefault="00082F01" w:rsidP="00880015">
            <w:pPr>
              <w:widowControl w:val="0"/>
              <w:autoSpaceDE w:val="0"/>
              <w:autoSpaceDN w:val="0"/>
              <w:adjustRightInd w:val="0"/>
              <w:spacing w:before="120"/>
              <w:contextualSpacing/>
              <w:rPr>
                <w:szCs w:val="22"/>
                <w:lang w:val="ru-RU"/>
              </w:rPr>
            </w:pPr>
            <w:r w:rsidRPr="00A3302D">
              <w:rPr>
                <w:szCs w:val="22"/>
                <w:lang w:val="ru-RU"/>
              </w:rPr>
              <w:t>________________ / ________________</w:t>
            </w:r>
          </w:p>
        </w:tc>
      </w:tr>
      <w:tr w:rsidR="00082F01" w:rsidRPr="00A3302D" w:rsidTr="00360F08">
        <w:tc>
          <w:tcPr>
            <w:tcW w:w="4785" w:type="dxa"/>
          </w:tcPr>
          <w:p w:rsidR="00082F01" w:rsidRPr="00A3302D" w:rsidRDefault="00082F01" w:rsidP="0088001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254" w:type="dxa"/>
          </w:tcPr>
          <w:p w:rsidR="00082F01" w:rsidRPr="00A3302D" w:rsidRDefault="00082F01" w:rsidP="00880015">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bl>
    <w:p w:rsidR="00082F01" w:rsidRPr="00A3302D" w:rsidRDefault="00082F01" w:rsidP="00880015">
      <w:pPr>
        <w:widowControl w:val="0"/>
        <w:autoSpaceDE w:val="0"/>
        <w:autoSpaceDN w:val="0"/>
        <w:adjustRightInd w:val="0"/>
        <w:spacing w:before="120"/>
        <w:contextualSpacing/>
        <w:jc w:val="center"/>
        <w:rPr>
          <w:szCs w:val="22"/>
          <w:lang w:val="ru-RU"/>
        </w:rPr>
      </w:pPr>
    </w:p>
    <w:p w:rsidR="00082F01" w:rsidRPr="00A3302D" w:rsidRDefault="00082F01" w:rsidP="002A7111">
      <w:pPr>
        <w:widowControl w:val="0"/>
        <w:autoSpaceDE w:val="0"/>
        <w:autoSpaceDN w:val="0"/>
        <w:adjustRightInd w:val="0"/>
        <w:spacing w:before="120"/>
        <w:ind w:left="720"/>
        <w:contextualSpacing/>
        <w:jc w:val="center"/>
        <w:rPr>
          <w:szCs w:val="22"/>
          <w:lang w:val="ru-RU"/>
        </w:rPr>
      </w:pPr>
    </w:p>
    <w:p w:rsidR="00082F01" w:rsidRPr="00A3302D" w:rsidRDefault="00082F01" w:rsidP="002A7111">
      <w:pPr>
        <w:widowControl w:val="0"/>
        <w:autoSpaceDE w:val="0"/>
        <w:autoSpaceDN w:val="0"/>
        <w:adjustRightInd w:val="0"/>
        <w:spacing w:before="120"/>
        <w:ind w:left="720"/>
        <w:contextualSpacing/>
        <w:jc w:val="center"/>
        <w:rPr>
          <w:szCs w:val="22"/>
          <w:lang w:val="ru-RU"/>
        </w:rPr>
      </w:pPr>
    </w:p>
    <w:p w:rsidR="00082F01" w:rsidRPr="00A3302D" w:rsidRDefault="00082F01" w:rsidP="002A7111">
      <w:pPr>
        <w:widowControl w:val="0"/>
        <w:autoSpaceDE w:val="0"/>
        <w:autoSpaceDN w:val="0"/>
        <w:adjustRightInd w:val="0"/>
        <w:spacing w:before="120"/>
        <w:ind w:left="720"/>
        <w:contextualSpacing/>
        <w:jc w:val="center"/>
        <w:rPr>
          <w:szCs w:val="22"/>
          <w:lang w:val="ru-RU"/>
        </w:rPr>
      </w:pPr>
    </w:p>
    <w:p w:rsidR="00C32A09" w:rsidRPr="00A3302D" w:rsidRDefault="00C32A09" w:rsidP="00880015">
      <w:pPr>
        <w:widowControl w:val="0"/>
        <w:autoSpaceDE w:val="0"/>
        <w:autoSpaceDN w:val="0"/>
        <w:adjustRightInd w:val="0"/>
        <w:spacing w:before="120"/>
        <w:contextualSpacing/>
        <w:jc w:val="center"/>
        <w:rPr>
          <w:b/>
          <w:szCs w:val="22"/>
          <w:lang w:val="ru-RU"/>
        </w:rPr>
      </w:pPr>
      <w:r w:rsidRPr="00A3302D">
        <w:rPr>
          <w:b/>
          <w:szCs w:val="22"/>
          <w:lang w:val="ru-RU"/>
        </w:rPr>
        <w:t>Окончание Формы</w:t>
      </w:r>
    </w:p>
    <w:p w:rsidR="00C32A09" w:rsidRPr="00A3302D" w:rsidRDefault="00C32A09" w:rsidP="00880015">
      <w:pPr>
        <w:widowControl w:val="0"/>
        <w:autoSpaceDE w:val="0"/>
        <w:autoSpaceDN w:val="0"/>
        <w:adjustRightInd w:val="0"/>
        <w:spacing w:before="120"/>
        <w:contextualSpacing/>
        <w:jc w:val="center"/>
        <w:rPr>
          <w:b/>
          <w:szCs w:val="22"/>
          <w:lang w:val="ru-RU"/>
        </w:rPr>
      </w:pPr>
    </w:p>
    <w:p w:rsidR="00C32A09" w:rsidRPr="00A3302D" w:rsidRDefault="00C32A09" w:rsidP="00880015">
      <w:pPr>
        <w:widowControl w:val="0"/>
        <w:autoSpaceDE w:val="0"/>
        <w:autoSpaceDN w:val="0"/>
        <w:adjustRightInd w:val="0"/>
        <w:spacing w:before="120"/>
        <w:contextualSpacing/>
        <w:jc w:val="center"/>
        <w:rPr>
          <w:b/>
          <w:szCs w:val="22"/>
          <w:lang w:val="ru-RU"/>
        </w:rPr>
      </w:pPr>
      <w:r w:rsidRPr="00A3302D">
        <w:rPr>
          <w:b/>
          <w:szCs w:val="22"/>
          <w:lang w:val="ru-RU"/>
        </w:rPr>
        <w:t>Форма согласована</w:t>
      </w:r>
    </w:p>
    <w:p w:rsidR="00C32A09" w:rsidRPr="00A3302D" w:rsidRDefault="00C32A09" w:rsidP="00880015">
      <w:pPr>
        <w:widowControl w:val="0"/>
        <w:autoSpaceDE w:val="0"/>
        <w:autoSpaceDN w:val="0"/>
        <w:adjustRightInd w:val="0"/>
        <w:spacing w:before="120"/>
        <w:contextualSpacing/>
        <w:rPr>
          <w:szCs w:val="22"/>
          <w:lang w:val="ru-RU"/>
        </w:rPr>
      </w:pPr>
    </w:p>
    <w:p w:rsidR="00C32A09" w:rsidRPr="00A3302D" w:rsidRDefault="00C32A09" w:rsidP="00880015">
      <w:pPr>
        <w:spacing w:before="120" w:after="120"/>
        <w:jc w:val="right"/>
        <w:rPr>
          <w:szCs w:val="22"/>
          <w:lang w:val="ru-RU"/>
        </w:rPr>
      </w:pPr>
    </w:p>
    <w:p w:rsidR="00C32A09" w:rsidRPr="00A3302D" w:rsidRDefault="00C32A09" w:rsidP="00880015">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p w:rsidR="00C32A09" w:rsidRPr="00A3302D" w:rsidRDefault="00C32A09" w:rsidP="00880015">
      <w:pPr>
        <w:widowControl w:val="0"/>
        <w:autoSpaceDE w:val="0"/>
        <w:autoSpaceDN w:val="0"/>
        <w:adjustRightInd w:val="0"/>
        <w:spacing w:before="120"/>
        <w:contextualSpacing/>
        <w:rPr>
          <w:szCs w:val="22"/>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FB3FB9" w:rsidRPr="00DF0087" w:rsidTr="00FF4223">
        <w:tc>
          <w:tcPr>
            <w:tcW w:w="4704" w:type="dxa"/>
          </w:tcPr>
          <w:p w:rsidR="00FB3FB9" w:rsidRPr="00A3302D" w:rsidRDefault="00FB3FB9" w:rsidP="00FF4223">
            <w:pPr>
              <w:rPr>
                <w:szCs w:val="22"/>
                <w:lang w:val="ru-RU"/>
              </w:rPr>
            </w:pPr>
            <w:r w:rsidRPr="00A3302D">
              <w:rPr>
                <w:szCs w:val="22"/>
                <w:lang w:val="ru-RU"/>
              </w:rPr>
              <w:t>Поставщик</w:t>
            </w:r>
          </w:p>
          <w:p w:rsidR="00FB3FB9" w:rsidRDefault="00E13950" w:rsidP="00FF4223">
            <w:pPr>
              <w:rPr>
                <w:lang w:val="ru-RU"/>
              </w:rPr>
            </w:pPr>
            <w:r w:rsidRPr="007D35B6">
              <w:rPr>
                <w:lang w:val="ru-RU"/>
              </w:rPr>
              <w:t>ООО «Предприятие «</w:t>
            </w:r>
            <w:r w:rsidRPr="007D35B6">
              <w:rPr>
                <w:szCs w:val="22"/>
                <w:lang w:val="ru-RU"/>
              </w:rPr>
              <w:t>ЭЛТЕКС</w:t>
            </w:r>
            <w:r w:rsidRPr="007D35B6">
              <w:rPr>
                <w:lang w:val="ru-RU"/>
              </w:rPr>
              <w:t>»</w:t>
            </w:r>
          </w:p>
          <w:p w:rsidR="00E13950" w:rsidRPr="00E13950" w:rsidRDefault="00E13950" w:rsidP="00FF4223">
            <w:pPr>
              <w:rPr>
                <w:szCs w:val="22"/>
                <w:lang w:val="ru-RU"/>
              </w:rPr>
            </w:pPr>
            <w:r>
              <w:rPr>
                <w:lang w:val="ru-RU"/>
              </w:rPr>
              <w:t>Директор</w:t>
            </w:r>
          </w:p>
        </w:tc>
        <w:tc>
          <w:tcPr>
            <w:tcW w:w="4961" w:type="dxa"/>
          </w:tcPr>
          <w:p w:rsidR="00FB3FB9" w:rsidRPr="00A3302D" w:rsidRDefault="00FB3FB9" w:rsidP="00FF4223">
            <w:pPr>
              <w:rPr>
                <w:szCs w:val="22"/>
                <w:lang w:val="ru-RU"/>
              </w:rPr>
            </w:pPr>
            <w:r w:rsidRPr="00A3302D">
              <w:rPr>
                <w:szCs w:val="22"/>
                <w:lang w:val="ru-RU"/>
              </w:rPr>
              <w:t>Покупатель</w:t>
            </w:r>
          </w:p>
          <w:p w:rsidR="00ED0D99" w:rsidRDefault="00ED0D99" w:rsidP="002A4CE8">
            <w:pPr>
              <w:rPr>
                <w:lang w:val="ru-RU" w:eastAsia="ar-SA"/>
              </w:rPr>
            </w:pPr>
            <w:r w:rsidRPr="00ED0D99">
              <w:rPr>
                <w:lang w:val="ru-RU" w:eastAsia="ar-SA"/>
              </w:rPr>
              <w:t>ПАО «Башинформсвязь»</w:t>
            </w:r>
          </w:p>
          <w:p w:rsidR="00FB3FB9" w:rsidRPr="00ED0D99" w:rsidRDefault="00ED0D99" w:rsidP="00ED0D99">
            <w:pPr>
              <w:suppressAutoHyphens/>
              <w:rPr>
                <w:lang w:val="ru-RU"/>
              </w:rPr>
            </w:pPr>
            <w:r w:rsidRPr="00E7526B">
              <w:rPr>
                <w:lang w:val="ru-RU"/>
              </w:rPr>
              <w:t>Генеральный директор</w:t>
            </w:r>
          </w:p>
        </w:tc>
      </w:tr>
      <w:tr w:rsidR="00FB3FB9" w:rsidRPr="00DF0087" w:rsidTr="00FF4223">
        <w:tc>
          <w:tcPr>
            <w:tcW w:w="4704" w:type="dxa"/>
          </w:tcPr>
          <w:p w:rsidR="00FB3FB9" w:rsidRPr="00A3302D" w:rsidRDefault="00FB3FB9" w:rsidP="00FF4223">
            <w:pPr>
              <w:rPr>
                <w:szCs w:val="22"/>
                <w:lang w:val="ru-RU"/>
              </w:rPr>
            </w:pPr>
          </w:p>
        </w:tc>
        <w:tc>
          <w:tcPr>
            <w:tcW w:w="4961" w:type="dxa"/>
          </w:tcPr>
          <w:p w:rsidR="00FB3FB9" w:rsidRPr="00A3302D" w:rsidRDefault="00FB3FB9" w:rsidP="00FF4223">
            <w:pPr>
              <w:rPr>
                <w:szCs w:val="22"/>
                <w:lang w:val="ru-RU"/>
              </w:rPr>
            </w:pPr>
          </w:p>
        </w:tc>
      </w:tr>
      <w:tr w:rsidR="00FB3FB9" w:rsidRPr="00ED0D99" w:rsidTr="00FF4223">
        <w:tc>
          <w:tcPr>
            <w:tcW w:w="4704" w:type="dxa"/>
          </w:tcPr>
          <w:p w:rsidR="00FB3FB9" w:rsidRPr="00ED0D99" w:rsidRDefault="00FB3FB9" w:rsidP="0042208B">
            <w:pPr>
              <w:rPr>
                <w:szCs w:val="22"/>
                <w:lang w:val="ru-RU"/>
              </w:rPr>
            </w:pPr>
            <w:r w:rsidRPr="00ED0D99">
              <w:rPr>
                <w:szCs w:val="22"/>
                <w:lang w:val="ru-RU"/>
              </w:rPr>
              <w:t>________________ /</w:t>
            </w:r>
            <w:r w:rsidR="00E13950" w:rsidRPr="00ED0D99">
              <w:rPr>
                <w:szCs w:val="22"/>
              </w:rPr>
              <w:t xml:space="preserve"> А.Н. </w:t>
            </w:r>
            <w:proofErr w:type="spellStart"/>
            <w:r w:rsidR="00E13950" w:rsidRPr="00ED0D99">
              <w:rPr>
                <w:szCs w:val="22"/>
              </w:rPr>
              <w:t>Черников</w:t>
            </w:r>
            <w:proofErr w:type="spellEnd"/>
            <w:r w:rsidR="00E13950" w:rsidRPr="00ED0D99">
              <w:rPr>
                <w:szCs w:val="22"/>
              </w:rPr>
              <w:t xml:space="preserve"> /</w:t>
            </w:r>
          </w:p>
        </w:tc>
        <w:tc>
          <w:tcPr>
            <w:tcW w:w="4961" w:type="dxa"/>
          </w:tcPr>
          <w:p w:rsidR="00FB3FB9" w:rsidRPr="00ED0D99" w:rsidRDefault="00FB3FB9" w:rsidP="00ED0D99">
            <w:pPr>
              <w:rPr>
                <w:szCs w:val="22"/>
                <w:lang w:val="ru-RU"/>
              </w:rPr>
            </w:pPr>
            <w:r w:rsidRPr="00ED0D99">
              <w:rPr>
                <w:szCs w:val="22"/>
                <w:lang w:val="ru-RU"/>
              </w:rPr>
              <w:t>________________ /</w:t>
            </w:r>
            <w:r w:rsidR="00ED0D99" w:rsidRPr="00ED0D99">
              <w:rPr>
                <w:szCs w:val="22"/>
              </w:rPr>
              <w:t xml:space="preserve"> М. Г. </w:t>
            </w:r>
            <w:proofErr w:type="spellStart"/>
            <w:r w:rsidR="00ED0D99" w:rsidRPr="00ED0D99">
              <w:rPr>
                <w:szCs w:val="22"/>
              </w:rPr>
              <w:t>Долгоаршинных</w:t>
            </w:r>
            <w:proofErr w:type="spellEnd"/>
            <w:r w:rsidR="00ED0D99" w:rsidRPr="00ED0D99">
              <w:rPr>
                <w:szCs w:val="22"/>
                <w:lang w:val="ru-RU"/>
              </w:rPr>
              <w:t xml:space="preserve"> </w:t>
            </w:r>
            <w:r w:rsidRPr="00ED0D99">
              <w:rPr>
                <w:szCs w:val="22"/>
                <w:lang w:val="ru-RU"/>
              </w:rPr>
              <w:t>/</w:t>
            </w:r>
          </w:p>
        </w:tc>
      </w:tr>
    </w:tbl>
    <w:p w:rsidR="00F71D75" w:rsidRPr="00A3302D" w:rsidRDefault="00F71D75" w:rsidP="00880015">
      <w:pPr>
        <w:widowControl w:val="0"/>
        <w:tabs>
          <w:tab w:val="left" w:pos="4962"/>
        </w:tabs>
        <w:autoSpaceDE w:val="0"/>
        <w:autoSpaceDN w:val="0"/>
        <w:adjustRightInd w:val="0"/>
        <w:contextualSpacing/>
        <w:rPr>
          <w:szCs w:val="22"/>
          <w:lang w:val="ru-RU"/>
        </w:rPr>
      </w:pPr>
    </w:p>
    <w:p w:rsidR="00C32A09" w:rsidRPr="00A3302D" w:rsidRDefault="00C32A09" w:rsidP="00880015">
      <w:pPr>
        <w:widowControl w:val="0"/>
        <w:tabs>
          <w:tab w:val="left" w:pos="4962"/>
        </w:tabs>
        <w:autoSpaceDE w:val="0"/>
        <w:autoSpaceDN w:val="0"/>
        <w:adjustRightInd w:val="0"/>
        <w:contextualSpacing/>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42208B" w:rsidRPr="00A3302D" w:rsidRDefault="0042208B"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A71B67" w:rsidRDefault="00A71B67" w:rsidP="00C32A09">
      <w:pPr>
        <w:widowControl w:val="0"/>
        <w:autoSpaceDE w:val="0"/>
        <w:autoSpaceDN w:val="0"/>
        <w:adjustRightInd w:val="0"/>
        <w:spacing w:before="120"/>
        <w:ind w:left="720"/>
        <w:contextualSpacing/>
        <w:jc w:val="right"/>
        <w:rPr>
          <w:szCs w:val="22"/>
          <w:lang w:val="ru-RU"/>
        </w:rPr>
      </w:pPr>
    </w:p>
    <w:p w:rsidR="00C32A09" w:rsidRPr="00A3302D" w:rsidRDefault="00F71D75" w:rsidP="00C32A09">
      <w:pPr>
        <w:widowControl w:val="0"/>
        <w:autoSpaceDE w:val="0"/>
        <w:autoSpaceDN w:val="0"/>
        <w:adjustRightInd w:val="0"/>
        <w:spacing w:before="120"/>
        <w:ind w:left="720"/>
        <w:contextualSpacing/>
        <w:jc w:val="right"/>
        <w:rPr>
          <w:szCs w:val="22"/>
          <w:lang w:val="ru-RU"/>
        </w:rPr>
      </w:pPr>
      <w:r w:rsidRPr="00A3302D">
        <w:rPr>
          <w:szCs w:val="22"/>
          <w:lang w:val="ru-RU"/>
        </w:rPr>
        <w:t xml:space="preserve">Приложение № </w:t>
      </w:r>
      <w:r w:rsidR="00241E40" w:rsidRPr="00A3302D">
        <w:rPr>
          <w:szCs w:val="22"/>
          <w:lang w:val="ru-RU"/>
        </w:rPr>
        <w:t>4</w:t>
      </w:r>
    </w:p>
    <w:p w:rsidR="00622261" w:rsidRPr="00A3302D" w:rsidRDefault="00880015" w:rsidP="00622261">
      <w:pPr>
        <w:ind w:left="360"/>
        <w:jc w:val="center"/>
        <w:rPr>
          <w:szCs w:val="22"/>
          <w:lang w:val="ru-RU"/>
        </w:rPr>
      </w:pPr>
      <w:r w:rsidRPr="00A3302D">
        <w:rPr>
          <w:szCs w:val="22"/>
          <w:lang w:val="ru-RU"/>
        </w:rPr>
        <w:t xml:space="preserve">к </w:t>
      </w:r>
      <w:r w:rsidR="00622261">
        <w:rPr>
          <w:szCs w:val="22"/>
          <w:lang w:val="ru-RU"/>
        </w:rPr>
        <w:t xml:space="preserve">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333875" w:rsidRPr="00A3302D" w:rsidRDefault="00333875" w:rsidP="00333875">
      <w:pPr>
        <w:ind w:left="360"/>
        <w:jc w:val="center"/>
        <w:rPr>
          <w:szCs w:val="22"/>
          <w:lang w:val="ru-RU"/>
        </w:rPr>
      </w:pPr>
    </w:p>
    <w:p w:rsidR="00880015" w:rsidRPr="00A3302D" w:rsidRDefault="00880015" w:rsidP="0075308F">
      <w:pPr>
        <w:widowControl w:val="0"/>
        <w:autoSpaceDE w:val="0"/>
        <w:autoSpaceDN w:val="0"/>
        <w:adjustRightInd w:val="0"/>
        <w:spacing w:before="120"/>
        <w:contextualSpacing/>
        <w:jc w:val="right"/>
        <w:rPr>
          <w:szCs w:val="22"/>
          <w:lang w:val="ru-RU"/>
        </w:rPr>
      </w:pPr>
      <w:r w:rsidRPr="00A3302D">
        <w:rPr>
          <w:szCs w:val="22"/>
          <w:lang w:val="ru-RU"/>
        </w:rPr>
        <w:t>№ ______________  от «__»_____  201</w:t>
      </w:r>
      <w:r w:rsidR="00333875" w:rsidRPr="00A3302D">
        <w:rPr>
          <w:szCs w:val="22"/>
          <w:lang w:val="ru-RU"/>
        </w:rPr>
        <w:t>7</w:t>
      </w:r>
      <w:r w:rsidRPr="00A3302D">
        <w:rPr>
          <w:szCs w:val="22"/>
          <w:lang w:val="ru-RU"/>
        </w:rPr>
        <w:t xml:space="preserve"> г.</w:t>
      </w:r>
    </w:p>
    <w:p w:rsidR="00C32A09" w:rsidRPr="00A3302D" w:rsidRDefault="00C32A09" w:rsidP="002A7111">
      <w:pPr>
        <w:pStyle w:val="1"/>
        <w:spacing w:before="120" w:after="120"/>
        <w:ind w:right="-1"/>
        <w:rPr>
          <w:b w:val="0"/>
          <w:sz w:val="22"/>
          <w:szCs w:val="22"/>
          <w:lang w:val="ru-RU"/>
        </w:rPr>
      </w:pPr>
      <w:r w:rsidRPr="00A3302D">
        <w:rPr>
          <w:b w:val="0"/>
          <w:sz w:val="22"/>
          <w:szCs w:val="22"/>
          <w:lang w:val="ru-RU"/>
        </w:rPr>
        <w:t>ФОРМА АКТА ПРИЕМКИ УСЛУГ</w:t>
      </w:r>
    </w:p>
    <w:p w:rsidR="00C32A09" w:rsidRPr="00A3302D" w:rsidRDefault="00C32A09" w:rsidP="002A7111">
      <w:pPr>
        <w:pStyle w:val="2"/>
        <w:spacing w:before="120" w:after="120"/>
        <w:ind w:right="-1" w:firstLine="0"/>
        <w:jc w:val="center"/>
        <w:rPr>
          <w:rFonts w:ascii="Times New Roman" w:hAnsi="Times New Roman"/>
          <w:b/>
          <w:sz w:val="22"/>
          <w:szCs w:val="22"/>
        </w:rPr>
      </w:pPr>
      <w:r w:rsidRPr="00A3302D">
        <w:rPr>
          <w:rFonts w:ascii="Times New Roman" w:hAnsi="Times New Roman"/>
          <w:b/>
          <w:sz w:val="22"/>
          <w:szCs w:val="22"/>
        </w:rPr>
        <w:t>Акт  приемки услуг</w:t>
      </w:r>
    </w:p>
    <w:p w:rsidR="00C32A09" w:rsidRPr="00A3302D" w:rsidRDefault="00C32A09" w:rsidP="002A7111">
      <w:pPr>
        <w:spacing w:before="120" w:after="120"/>
        <w:ind w:right="-1"/>
        <w:jc w:val="center"/>
        <w:rPr>
          <w:b/>
          <w:szCs w:val="22"/>
          <w:lang w:val="ru-RU"/>
        </w:rPr>
      </w:pPr>
      <w:r w:rsidRPr="00A3302D">
        <w:rPr>
          <w:b/>
          <w:szCs w:val="22"/>
          <w:lang w:val="ru-RU"/>
        </w:rPr>
        <w:t>к Заказу №_________ к  Договору № _______</w:t>
      </w:r>
    </w:p>
    <w:p w:rsidR="00C32A09" w:rsidRPr="00A3302D" w:rsidRDefault="00C32A09" w:rsidP="002A7111">
      <w:pPr>
        <w:pStyle w:val="2"/>
        <w:spacing w:before="120" w:after="120"/>
        <w:ind w:right="-1" w:firstLine="0"/>
        <w:jc w:val="center"/>
        <w:rPr>
          <w:rFonts w:ascii="Times New Roman" w:hAnsi="Times New Roman"/>
          <w:b/>
          <w:sz w:val="22"/>
          <w:szCs w:val="22"/>
        </w:rPr>
      </w:pPr>
      <w:r w:rsidRPr="00A3302D">
        <w:rPr>
          <w:rFonts w:ascii="Times New Roman" w:hAnsi="Times New Roman"/>
          <w:b/>
          <w:sz w:val="22"/>
          <w:szCs w:val="22"/>
        </w:rPr>
        <w:t xml:space="preserve">от «___» _______ 201__ г.  </w:t>
      </w:r>
    </w:p>
    <w:p w:rsidR="00C32A09" w:rsidRPr="00A3302D" w:rsidRDefault="00C32A09" w:rsidP="002A7111">
      <w:pPr>
        <w:spacing w:before="120" w:after="120"/>
        <w:ind w:right="-1"/>
        <w:rPr>
          <w:szCs w:val="22"/>
          <w:lang w:val="ru-RU"/>
        </w:rPr>
      </w:pPr>
      <w:r w:rsidRPr="00A3302D">
        <w:rPr>
          <w:b/>
          <w:szCs w:val="22"/>
          <w:lang w:val="ru-RU"/>
        </w:rPr>
        <w:t>«___»____________</w:t>
      </w:r>
      <w:r w:rsidR="00241E40" w:rsidRPr="00A3302D">
        <w:rPr>
          <w:szCs w:val="22"/>
          <w:lang w:val="ru-RU"/>
        </w:rPr>
        <w:t>201_ г.</w:t>
      </w:r>
      <w:r w:rsidR="00241E40" w:rsidRPr="00A3302D">
        <w:rPr>
          <w:szCs w:val="22"/>
          <w:lang w:val="ru-RU"/>
        </w:rPr>
        <w:tab/>
      </w:r>
      <w:r w:rsidR="00241E40" w:rsidRPr="00A3302D">
        <w:rPr>
          <w:szCs w:val="22"/>
          <w:lang w:val="ru-RU"/>
        </w:rPr>
        <w:tab/>
      </w:r>
      <w:r w:rsidR="00241E40" w:rsidRPr="00A3302D">
        <w:rPr>
          <w:szCs w:val="22"/>
          <w:lang w:val="ru-RU"/>
        </w:rPr>
        <w:tab/>
        <w:t xml:space="preserve">    </w:t>
      </w:r>
      <w:r w:rsidR="00241E40" w:rsidRPr="00A3302D">
        <w:rPr>
          <w:szCs w:val="22"/>
          <w:lang w:val="ru-RU"/>
        </w:rPr>
        <w:tab/>
      </w:r>
      <w:r w:rsidR="00241E40" w:rsidRPr="00A3302D">
        <w:rPr>
          <w:szCs w:val="22"/>
          <w:lang w:val="ru-RU"/>
        </w:rPr>
        <w:tab/>
      </w:r>
      <w:r w:rsidR="00241E40" w:rsidRPr="00A3302D">
        <w:rPr>
          <w:szCs w:val="22"/>
          <w:lang w:val="ru-RU"/>
        </w:rPr>
        <w:tab/>
      </w:r>
      <w:r w:rsidR="00241E40" w:rsidRPr="00A3302D">
        <w:rPr>
          <w:szCs w:val="22"/>
          <w:lang w:val="ru-RU"/>
        </w:rPr>
        <w:tab/>
      </w:r>
      <w:r w:rsidR="00241E40" w:rsidRPr="00A3302D">
        <w:rPr>
          <w:szCs w:val="22"/>
          <w:lang w:val="ru-RU"/>
        </w:rPr>
        <w:tab/>
        <w:t>г. </w:t>
      </w:r>
      <w:r w:rsidR="00ED0D99">
        <w:rPr>
          <w:szCs w:val="22"/>
          <w:lang w:val="ru-RU"/>
        </w:rPr>
        <w:t>Уфа</w:t>
      </w:r>
    </w:p>
    <w:p w:rsidR="00C32A09" w:rsidRPr="00A3302D" w:rsidRDefault="00ED0D99" w:rsidP="002A7111">
      <w:pPr>
        <w:pStyle w:val="a3"/>
        <w:ind w:right="-1" w:firstLine="720"/>
        <w:rPr>
          <w:szCs w:val="22"/>
        </w:rPr>
      </w:pPr>
      <w:r w:rsidRPr="00167565">
        <w:rPr>
          <w:b/>
        </w:rPr>
        <w:t>Публичное акционерное общество «Башинформсвязь» (ПАО «Башинформсвязь»)</w:t>
      </w:r>
      <w:r w:rsidRPr="00167565">
        <w:t xml:space="preserve">, именуемое в дальнейшем </w:t>
      </w:r>
      <w:r w:rsidRPr="00167565">
        <w:rPr>
          <w:b/>
        </w:rPr>
        <w:t>«Покупатель»</w:t>
      </w:r>
      <w:r w:rsidRPr="00167565">
        <w:t xml:space="preserve">, в лице Генерального директора </w:t>
      </w:r>
      <w:proofErr w:type="spellStart"/>
      <w:r w:rsidRPr="00167565">
        <w:t>Долгоаршинных</w:t>
      </w:r>
      <w:proofErr w:type="spellEnd"/>
      <w:r w:rsidRPr="00167565">
        <w:t xml:space="preserve"> Марата </w:t>
      </w:r>
      <w:proofErr w:type="spellStart"/>
      <w:r w:rsidRPr="00167565">
        <w:t>Гайнулловича</w:t>
      </w:r>
      <w:proofErr w:type="spellEnd"/>
      <w:r w:rsidRPr="00167565">
        <w:t xml:space="preserve">, действующего на основании Устава, с одной стороны, и </w:t>
      </w:r>
      <w:r w:rsidRPr="00ED11D8">
        <w:rPr>
          <w:b/>
        </w:rPr>
        <w:t xml:space="preserve">Общество с ограниченной ответственностью «Предприятие «ЭЛТЕКС» (ООО «Предприятие «ЭЛТЕКС») , </w:t>
      </w:r>
      <w:r w:rsidRPr="00ED11D8">
        <w:t>именуемое в дальнейшем</w:t>
      </w:r>
      <w:r w:rsidRPr="00ED11D8">
        <w:rPr>
          <w:b/>
        </w:rPr>
        <w:t xml:space="preserve"> «Поставщик», </w:t>
      </w:r>
      <w:r w:rsidRPr="00ED11D8">
        <w:t>в лице Директора Черникова Алексея Николаевича, действующего на основании Устава,</w:t>
      </w:r>
      <w:r w:rsidRPr="00167565">
        <w:t xml:space="preserve"> с другой стороны, </w:t>
      </w:r>
      <w:r w:rsidR="00C32A09" w:rsidRPr="00A3302D">
        <w:rPr>
          <w:szCs w:val="22"/>
        </w:rPr>
        <w:t>настоящим удостоверяют:</w:t>
      </w:r>
    </w:p>
    <w:p w:rsidR="00C32A09" w:rsidRPr="00A3302D" w:rsidRDefault="00C32A09" w:rsidP="002A7111">
      <w:pPr>
        <w:pStyle w:val="a3"/>
        <w:ind w:right="-1" w:firstLine="720"/>
        <w:rPr>
          <w:szCs w:val="22"/>
        </w:rPr>
      </w:pPr>
    </w:p>
    <w:p w:rsidR="00622261" w:rsidRPr="00A3302D" w:rsidRDefault="00C32A09" w:rsidP="00622261">
      <w:pPr>
        <w:ind w:left="360"/>
        <w:rPr>
          <w:szCs w:val="22"/>
          <w:lang w:val="ru-RU"/>
        </w:rPr>
      </w:pPr>
      <w:r w:rsidRPr="00A3302D">
        <w:rPr>
          <w:color w:val="000000"/>
          <w:szCs w:val="22"/>
          <w:lang w:val="ru-RU"/>
        </w:rPr>
        <w:t xml:space="preserve">Поставщик оказал Покупателю Услуги, предусмотренные Заказом № _______ от «___» ______ 201_ г.   </w:t>
      </w:r>
      <w:r w:rsidR="00880015" w:rsidRPr="00A3302D">
        <w:rPr>
          <w:color w:val="000000"/>
          <w:szCs w:val="22"/>
          <w:lang w:val="ru-RU"/>
        </w:rPr>
        <w:t xml:space="preserve">к </w:t>
      </w:r>
      <w:r w:rsidR="00622261">
        <w:rPr>
          <w:szCs w:val="22"/>
          <w:lang w:val="ru-RU"/>
        </w:rPr>
        <w:t xml:space="preserve">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333875" w:rsidRPr="00A3302D" w:rsidRDefault="00333875" w:rsidP="00622261">
      <w:pPr>
        <w:ind w:left="360"/>
        <w:jc w:val="left"/>
        <w:rPr>
          <w:szCs w:val="22"/>
          <w:lang w:val="ru-RU"/>
        </w:rPr>
      </w:pPr>
    </w:p>
    <w:p w:rsidR="00C32A09" w:rsidRPr="00A3302D" w:rsidRDefault="00880015" w:rsidP="00333875">
      <w:pPr>
        <w:pStyle w:val="a3"/>
        <w:ind w:right="-1" w:firstLine="720"/>
        <w:rPr>
          <w:color w:val="000000"/>
          <w:szCs w:val="22"/>
        </w:rPr>
      </w:pPr>
      <w:r w:rsidRPr="00A3302D">
        <w:rPr>
          <w:color w:val="000000"/>
          <w:szCs w:val="22"/>
        </w:rPr>
        <w:t xml:space="preserve"> № ______________  от «__»_____ </w:t>
      </w:r>
      <w:r w:rsidR="00333875" w:rsidRPr="00A3302D">
        <w:rPr>
          <w:color w:val="000000"/>
          <w:szCs w:val="22"/>
        </w:rPr>
        <w:t xml:space="preserve"> 2017</w:t>
      </w:r>
      <w:r w:rsidRPr="00A3302D">
        <w:rPr>
          <w:color w:val="000000"/>
          <w:szCs w:val="22"/>
        </w:rPr>
        <w:t xml:space="preserve"> г.</w:t>
      </w:r>
      <w:r w:rsidR="00C32A09" w:rsidRPr="00A3302D">
        <w:rPr>
          <w:color w:val="000000"/>
          <w:szCs w:val="22"/>
        </w:rPr>
        <w:t xml:space="preserve"> </w:t>
      </w:r>
      <w:r w:rsidR="00C32A09" w:rsidRPr="00A3302D">
        <w:rPr>
          <w:szCs w:val="22"/>
        </w:rPr>
        <w:t xml:space="preserve">(далее – </w:t>
      </w:r>
      <w:r w:rsidRPr="00A3302D">
        <w:rPr>
          <w:szCs w:val="22"/>
        </w:rPr>
        <w:t>Договор</w:t>
      </w:r>
      <w:r w:rsidR="00C32A09" w:rsidRPr="00A3302D">
        <w:rPr>
          <w:szCs w:val="22"/>
        </w:rPr>
        <w:t>)</w:t>
      </w:r>
      <w:r w:rsidR="00C32A09" w:rsidRPr="00A3302D">
        <w:rPr>
          <w:color w:val="000000"/>
          <w:szCs w:val="22"/>
        </w:rPr>
        <w:t>, в полном объеме и</w:t>
      </w:r>
      <w:r w:rsidR="00C32A09" w:rsidRPr="00A3302D">
        <w:rPr>
          <w:szCs w:val="22"/>
        </w:rPr>
        <w:t xml:space="preserve"> в соответствии с требованиями, предусмотренными </w:t>
      </w:r>
      <w:r w:rsidR="00C32A09" w:rsidRPr="00A3302D">
        <w:rPr>
          <w:color w:val="000000"/>
          <w:szCs w:val="22"/>
        </w:rPr>
        <w:t>Договором.</w:t>
      </w:r>
    </w:p>
    <w:p w:rsidR="00C32A09" w:rsidRPr="00A3302D" w:rsidRDefault="00C32A09" w:rsidP="002A7111">
      <w:pPr>
        <w:pStyle w:val="a3"/>
        <w:ind w:right="-1" w:firstLine="720"/>
        <w:rPr>
          <w:szCs w:val="22"/>
        </w:rPr>
      </w:pPr>
      <w:r w:rsidRPr="00A3302D">
        <w:rPr>
          <w:szCs w:val="22"/>
        </w:rPr>
        <w:t>Стоимость всех оказанных Услуг составляет _______ рублей, в том числе НДС _____ рублей.</w:t>
      </w:r>
    </w:p>
    <w:p w:rsidR="00C32A09" w:rsidRPr="00A3302D" w:rsidRDefault="00C32A09" w:rsidP="002A7111">
      <w:pPr>
        <w:pStyle w:val="a3"/>
        <w:ind w:right="-1" w:firstLine="720"/>
        <w:rPr>
          <w:szCs w:val="22"/>
        </w:rPr>
      </w:pPr>
      <w:r w:rsidRPr="00A3302D">
        <w:rPr>
          <w:szCs w:val="22"/>
        </w:rPr>
        <w:t>Настоящий Акт приемки услуг _________ составлен в двух экземплярах, по одному для каждой из Сторон.</w:t>
      </w:r>
    </w:p>
    <w:p w:rsidR="00F71D75" w:rsidRPr="00A3302D" w:rsidRDefault="00F71D75" w:rsidP="00F71D75">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tbl>
      <w:tblPr>
        <w:tblW w:w="9039" w:type="dxa"/>
        <w:tblLook w:val="01E0" w:firstRow="1" w:lastRow="1" w:firstColumn="1" w:lastColumn="1" w:noHBand="0" w:noVBand="0"/>
      </w:tblPr>
      <w:tblGrid>
        <w:gridCol w:w="4785"/>
        <w:gridCol w:w="4254"/>
      </w:tblGrid>
      <w:tr w:rsidR="00F71D75" w:rsidRPr="00A3302D" w:rsidTr="0075308F">
        <w:tc>
          <w:tcPr>
            <w:tcW w:w="4785" w:type="dxa"/>
          </w:tcPr>
          <w:p w:rsidR="00F71D75" w:rsidRPr="00A3302D" w:rsidRDefault="00F71D75" w:rsidP="00F71D75">
            <w:pPr>
              <w:widowControl w:val="0"/>
              <w:autoSpaceDE w:val="0"/>
              <w:autoSpaceDN w:val="0"/>
              <w:adjustRightInd w:val="0"/>
              <w:spacing w:before="120"/>
              <w:ind w:right="283"/>
              <w:contextualSpacing/>
              <w:rPr>
                <w:szCs w:val="22"/>
                <w:lang w:val="ru-RU"/>
              </w:rPr>
            </w:pPr>
          </w:p>
        </w:tc>
        <w:tc>
          <w:tcPr>
            <w:tcW w:w="4254" w:type="dxa"/>
          </w:tcPr>
          <w:p w:rsidR="00F71D75" w:rsidRPr="00A3302D" w:rsidRDefault="00F71D75" w:rsidP="00F71D75">
            <w:pPr>
              <w:widowControl w:val="0"/>
              <w:autoSpaceDE w:val="0"/>
              <w:autoSpaceDN w:val="0"/>
              <w:adjustRightInd w:val="0"/>
              <w:spacing w:before="120"/>
              <w:ind w:right="283"/>
              <w:contextualSpacing/>
              <w:rPr>
                <w:szCs w:val="22"/>
                <w:lang w:val="ru-RU"/>
              </w:rPr>
            </w:pPr>
          </w:p>
        </w:tc>
      </w:tr>
      <w:tr w:rsidR="00525070" w:rsidRPr="00A3302D" w:rsidTr="0075308F">
        <w:tc>
          <w:tcPr>
            <w:tcW w:w="4785" w:type="dxa"/>
          </w:tcPr>
          <w:p w:rsidR="00525070" w:rsidRPr="00A3302D" w:rsidRDefault="00525070" w:rsidP="00233483">
            <w:pPr>
              <w:widowControl w:val="0"/>
              <w:autoSpaceDE w:val="0"/>
              <w:autoSpaceDN w:val="0"/>
              <w:adjustRightInd w:val="0"/>
              <w:spacing w:before="120"/>
              <w:contextualSpacing/>
              <w:rPr>
                <w:szCs w:val="22"/>
                <w:lang w:val="ru-RU"/>
              </w:rPr>
            </w:pPr>
            <w:r w:rsidRPr="00A3302D">
              <w:rPr>
                <w:szCs w:val="22"/>
                <w:lang w:val="ru-RU"/>
              </w:rPr>
              <w:t>Поставщик</w:t>
            </w:r>
          </w:p>
        </w:tc>
        <w:tc>
          <w:tcPr>
            <w:tcW w:w="4254" w:type="dxa"/>
          </w:tcPr>
          <w:p w:rsidR="00525070" w:rsidRPr="00A3302D" w:rsidRDefault="00525070" w:rsidP="00233483">
            <w:pPr>
              <w:widowControl w:val="0"/>
              <w:autoSpaceDE w:val="0"/>
              <w:autoSpaceDN w:val="0"/>
              <w:adjustRightInd w:val="0"/>
              <w:spacing w:before="120"/>
              <w:contextualSpacing/>
              <w:rPr>
                <w:szCs w:val="22"/>
                <w:lang w:val="ru-RU"/>
              </w:rPr>
            </w:pPr>
            <w:r w:rsidRPr="00A3302D">
              <w:rPr>
                <w:szCs w:val="22"/>
                <w:lang w:val="ru-RU"/>
              </w:rPr>
              <w:t>Покупатель</w:t>
            </w:r>
          </w:p>
        </w:tc>
      </w:tr>
      <w:tr w:rsidR="00525070" w:rsidRPr="00A3302D" w:rsidTr="0075308F">
        <w:tc>
          <w:tcPr>
            <w:tcW w:w="4785" w:type="dxa"/>
          </w:tcPr>
          <w:p w:rsidR="00525070" w:rsidRPr="00A3302D" w:rsidRDefault="00525070" w:rsidP="00233483">
            <w:pPr>
              <w:widowControl w:val="0"/>
              <w:autoSpaceDE w:val="0"/>
              <w:autoSpaceDN w:val="0"/>
              <w:adjustRightInd w:val="0"/>
              <w:spacing w:before="120"/>
              <w:contextualSpacing/>
              <w:rPr>
                <w:szCs w:val="22"/>
                <w:lang w:val="ru-RU"/>
              </w:rPr>
            </w:pPr>
          </w:p>
        </w:tc>
        <w:tc>
          <w:tcPr>
            <w:tcW w:w="4254" w:type="dxa"/>
          </w:tcPr>
          <w:p w:rsidR="00525070" w:rsidRPr="00A3302D" w:rsidRDefault="00ED0D99" w:rsidP="00233483">
            <w:pPr>
              <w:widowControl w:val="0"/>
              <w:autoSpaceDE w:val="0"/>
              <w:autoSpaceDN w:val="0"/>
              <w:adjustRightInd w:val="0"/>
              <w:spacing w:before="120"/>
              <w:contextualSpacing/>
              <w:rPr>
                <w:szCs w:val="22"/>
                <w:lang w:val="ru-RU"/>
              </w:rPr>
            </w:pPr>
            <w:r w:rsidRPr="00167565">
              <w:rPr>
                <w:lang w:eastAsia="ar-SA"/>
              </w:rPr>
              <w:t>ПАО «</w:t>
            </w:r>
            <w:proofErr w:type="spellStart"/>
            <w:r w:rsidRPr="00167565">
              <w:rPr>
                <w:lang w:eastAsia="ar-SA"/>
              </w:rPr>
              <w:t>Башинформсвязь</w:t>
            </w:r>
            <w:proofErr w:type="spellEnd"/>
            <w:r w:rsidRPr="00167565">
              <w:rPr>
                <w:lang w:eastAsia="ar-SA"/>
              </w:rPr>
              <w:t>»</w:t>
            </w:r>
          </w:p>
        </w:tc>
      </w:tr>
      <w:tr w:rsidR="00525070" w:rsidRPr="00A3302D" w:rsidTr="0075308F">
        <w:tc>
          <w:tcPr>
            <w:tcW w:w="4785" w:type="dxa"/>
          </w:tcPr>
          <w:p w:rsidR="00525070" w:rsidRPr="00A3302D" w:rsidRDefault="00525070" w:rsidP="00233483">
            <w:pPr>
              <w:widowControl w:val="0"/>
              <w:autoSpaceDE w:val="0"/>
              <w:autoSpaceDN w:val="0"/>
              <w:adjustRightInd w:val="0"/>
              <w:spacing w:before="120"/>
              <w:contextualSpacing/>
              <w:rPr>
                <w:szCs w:val="22"/>
                <w:lang w:val="ru-RU"/>
              </w:rPr>
            </w:pPr>
            <w:r w:rsidRPr="00A3302D">
              <w:rPr>
                <w:szCs w:val="22"/>
                <w:lang w:val="ru-RU"/>
              </w:rPr>
              <w:t>________________ / ________________</w:t>
            </w:r>
          </w:p>
        </w:tc>
        <w:tc>
          <w:tcPr>
            <w:tcW w:w="4254" w:type="dxa"/>
          </w:tcPr>
          <w:p w:rsidR="00525070" w:rsidRPr="00A3302D" w:rsidRDefault="00525070" w:rsidP="00233483">
            <w:pPr>
              <w:widowControl w:val="0"/>
              <w:autoSpaceDE w:val="0"/>
              <w:autoSpaceDN w:val="0"/>
              <w:adjustRightInd w:val="0"/>
              <w:spacing w:before="120"/>
              <w:contextualSpacing/>
              <w:rPr>
                <w:szCs w:val="22"/>
                <w:lang w:val="ru-RU"/>
              </w:rPr>
            </w:pPr>
            <w:r w:rsidRPr="00A3302D">
              <w:rPr>
                <w:szCs w:val="22"/>
                <w:lang w:val="ru-RU"/>
              </w:rPr>
              <w:t>________________ / ________________</w:t>
            </w:r>
          </w:p>
        </w:tc>
      </w:tr>
      <w:tr w:rsidR="00525070" w:rsidRPr="00A3302D" w:rsidTr="0075308F">
        <w:tc>
          <w:tcPr>
            <w:tcW w:w="4785" w:type="dxa"/>
          </w:tcPr>
          <w:p w:rsidR="00525070" w:rsidRPr="00A3302D" w:rsidRDefault="00525070" w:rsidP="00233483">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c>
          <w:tcPr>
            <w:tcW w:w="4254" w:type="dxa"/>
          </w:tcPr>
          <w:p w:rsidR="00525070" w:rsidRPr="00A3302D" w:rsidRDefault="00525070" w:rsidP="00233483">
            <w:pPr>
              <w:widowControl w:val="0"/>
              <w:autoSpaceDE w:val="0"/>
              <w:autoSpaceDN w:val="0"/>
              <w:adjustRightInd w:val="0"/>
              <w:spacing w:before="120"/>
              <w:contextualSpacing/>
              <w:rPr>
                <w:szCs w:val="22"/>
                <w:lang w:val="ru-RU"/>
              </w:rPr>
            </w:pPr>
            <w:proofErr w:type="spellStart"/>
            <w:r w:rsidRPr="00A3302D">
              <w:rPr>
                <w:szCs w:val="22"/>
                <w:lang w:val="ru-RU"/>
              </w:rPr>
              <w:t>м.п</w:t>
            </w:r>
            <w:proofErr w:type="spellEnd"/>
            <w:r w:rsidRPr="00A3302D">
              <w:rPr>
                <w:szCs w:val="22"/>
                <w:lang w:val="ru-RU"/>
              </w:rPr>
              <w:t>.</w:t>
            </w:r>
          </w:p>
        </w:tc>
      </w:tr>
      <w:tr w:rsidR="00F71D75" w:rsidRPr="00A3302D" w:rsidTr="0075308F">
        <w:tc>
          <w:tcPr>
            <w:tcW w:w="4785" w:type="dxa"/>
          </w:tcPr>
          <w:p w:rsidR="00F71D75" w:rsidRPr="00A3302D" w:rsidRDefault="00F71D75" w:rsidP="00F71D75">
            <w:pPr>
              <w:widowControl w:val="0"/>
              <w:autoSpaceDE w:val="0"/>
              <w:autoSpaceDN w:val="0"/>
              <w:adjustRightInd w:val="0"/>
              <w:spacing w:before="120"/>
              <w:ind w:right="283"/>
              <w:contextualSpacing/>
              <w:rPr>
                <w:szCs w:val="22"/>
                <w:lang w:val="ru-RU"/>
              </w:rPr>
            </w:pPr>
          </w:p>
        </w:tc>
        <w:tc>
          <w:tcPr>
            <w:tcW w:w="4254" w:type="dxa"/>
          </w:tcPr>
          <w:p w:rsidR="00F71D75" w:rsidRPr="00A3302D" w:rsidRDefault="00F71D75" w:rsidP="00F71D75">
            <w:pPr>
              <w:widowControl w:val="0"/>
              <w:autoSpaceDE w:val="0"/>
              <w:autoSpaceDN w:val="0"/>
              <w:adjustRightInd w:val="0"/>
              <w:spacing w:before="120"/>
              <w:ind w:right="283"/>
              <w:contextualSpacing/>
              <w:rPr>
                <w:szCs w:val="22"/>
                <w:lang w:val="ru-RU"/>
              </w:rPr>
            </w:pPr>
          </w:p>
        </w:tc>
      </w:tr>
    </w:tbl>
    <w:p w:rsidR="00880015" w:rsidRPr="00A3302D" w:rsidRDefault="0075308F" w:rsidP="0075308F">
      <w:pPr>
        <w:widowControl w:val="0"/>
        <w:autoSpaceDE w:val="0"/>
        <w:autoSpaceDN w:val="0"/>
        <w:adjustRightInd w:val="0"/>
        <w:spacing w:before="120"/>
        <w:contextualSpacing/>
        <w:jc w:val="center"/>
        <w:rPr>
          <w:b/>
          <w:szCs w:val="22"/>
          <w:lang w:val="ru-RU"/>
        </w:rPr>
      </w:pPr>
      <w:r>
        <w:rPr>
          <w:b/>
          <w:szCs w:val="22"/>
          <w:lang w:val="ru-RU"/>
        </w:rPr>
        <w:t>Окончание Формы</w:t>
      </w:r>
    </w:p>
    <w:p w:rsidR="0075308F" w:rsidRDefault="00880015" w:rsidP="0075308F">
      <w:pPr>
        <w:widowControl w:val="0"/>
        <w:autoSpaceDE w:val="0"/>
        <w:autoSpaceDN w:val="0"/>
        <w:adjustRightInd w:val="0"/>
        <w:spacing w:before="120"/>
        <w:contextualSpacing/>
        <w:jc w:val="center"/>
        <w:rPr>
          <w:b/>
          <w:szCs w:val="22"/>
          <w:lang w:val="ru-RU"/>
        </w:rPr>
      </w:pPr>
      <w:r w:rsidRPr="00A3302D">
        <w:rPr>
          <w:b/>
          <w:szCs w:val="22"/>
          <w:lang w:val="ru-RU"/>
        </w:rPr>
        <w:t>Форма согласована</w:t>
      </w:r>
    </w:p>
    <w:p w:rsidR="0075308F" w:rsidRPr="00A3302D" w:rsidRDefault="0075308F" w:rsidP="0075308F">
      <w:pPr>
        <w:widowControl w:val="0"/>
        <w:autoSpaceDE w:val="0"/>
        <w:autoSpaceDN w:val="0"/>
        <w:adjustRightInd w:val="0"/>
        <w:spacing w:before="120"/>
        <w:contextualSpacing/>
        <w:jc w:val="center"/>
        <w:rPr>
          <w:b/>
          <w:szCs w:val="22"/>
          <w:lang w:val="ru-RU"/>
        </w:rPr>
      </w:pPr>
    </w:p>
    <w:p w:rsidR="00880015" w:rsidRPr="00A3302D" w:rsidRDefault="00880015" w:rsidP="00880015">
      <w:pPr>
        <w:widowControl w:val="0"/>
        <w:autoSpaceDE w:val="0"/>
        <w:autoSpaceDN w:val="0"/>
        <w:adjustRightInd w:val="0"/>
        <w:spacing w:before="120"/>
        <w:contextualSpacing/>
        <w:jc w:val="center"/>
        <w:rPr>
          <w:b/>
          <w:szCs w:val="22"/>
          <w:lang w:val="ru-RU"/>
        </w:rPr>
      </w:pPr>
    </w:p>
    <w:p w:rsidR="00880015" w:rsidRPr="00A3302D" w:rsidRDefault="00880015" w:rsidP="00880015">
      <w:pPr>
        <w:widowControl w:val="0"/>
        <w:autoSpaceDE w:val="0"/>
        <w:autoSpaceDN w:val="0"/>
        <w:adjustRightInd w:val="0"/>
        <w:spacing w:before="120"/>
        <w:contextualSpacing/>
        <w:jc w:val="center"/>
        <w:rPr>
          <w:szCs w:val="22"/>
          <w:lang w:val="ru-RU"/>
        </w:rPr>
      </w:pPr>
      <w:r w:rsidRPr="00A3302D">
        <w:rPr>
          <w:szCs w:val="22"/>
          <w:lang w:val="ru-RU"/>
        </w:rPr>
        <w:t>ПОДПИСИ СТОРОН</w:t>
      </w:r>
    </w:p>
    <w:tbl>
      <w:tblPr>
        <w:tblW w:w="9039" w:type="dxa"/>
        <w:tblLook w:val="01E0" w:firstRow="1" w:lastRow="1" w:firstColumn="1" w:lastColumn="1" w:noHBand="0" w:noVBand="0"/>
      </w:tblPr>
      <w:tblGrid>
        <w:gridCol w:w="4785"/>
        <w:gridCol w:w="4254"/>
      </w:tblGrid>
      <w:tr w:rsidR="00FB3FB9" w:rsidRPr="00ED0D99" w:rsidTr="000C341A">
        <w:tc>
          <w:tcPr>
            <w:tcW w:w="4785" w:type="dxa"/>
          </w:tcPr>
          <w:p w:rsidR="00FB3FB9" w:rsidRPr="00A3302D" w:rsidRDefault="00FB3FB9" w:rsidP="00FF4223">
            <w:pPr>
              <w:rPr>
                <w:szCs w:val="22"/>
                <w:lang w:val="ru-RU"/>
              </w:rPr>
            </w:pPr>
            <w:r w:rsidRPr="00A3302D">
              <w:rPr>
                <w:szCs w:val="22"/>
                <w:lang w:val="ru-RU"/>
              </w:rPr>
              <w:t>Поставщик</w:t>
            </w:r>
          </w:p>
          <w:p w:rsidR="00FB3FB9" w:rsidRDefault="00E13950" w:rsidP="00FF4223">
            <w:pPr>
              <w:rPr>
                <w:lang w:val="ru-RU"/>
              </w:rPr>
            </w:pPr>
            <w:r w:rsidRPr="007D35B6">
              <w:rPr>
                <w:lang w:val="ru-RU"/>
              </w:rPr>
              <w:t>ООО «Предприятие «</w:t>
            </w:r>
            <w:r w:rsidRPr="007D35B6">
              <w:rPr>
                <w:szCs w:val="22"/>
                <w:lang w:val="ru-RU"/>
              </w:rPr>
              <w:t>ЭЛТЕКС</w:t>
            </w:r>
            <w:r w:rsidRPr="007D35B6">
              <w:rPr>
                <w:lang w:val="ru-RU"/>
              </w:rPr>
              <w:t>»</w:t>
            </w:r>
          </w:p>
          <w:p w:rsidR="00E13950" w:rsidRPr="00E13950" w:rsidRDefault="00E13950" w:rsidP="00FF4223">
            <w:pPr>
              <w:rPr>
                <w:szCs w:val="22"/>
                <w:lang w:val="ru-RU"/>
              </w:rPr>
            </w:pPr>
            <w:r>
              <w:rPr>
                <w:lang w:val="ru-RU"/>
              </w:rPr>
              <w:t>Директор</w:t>
            </w:r>
          </w:p>
        </w:tc>
        <w:tc>
          <w:tcPr>
            <w:tcW w:w="4254" w:type="dxa"/>
          </w:tcPr>
          <w:p w:rsidR="00FB3FB9" w:rsidRPr="00A3302D" w:rsidRDefault="00FB3FB9" w:rsidP="00FF4223">
            <w:pPr>
              <w:rPr>
                <w:szCs w:val="22"/>
                <w:lang w:val="ru-RU"/>
              </w:rPr>
            </w:pPr>
            <w:r w:rsidRPr="00A3302D">
              <w:rPr>
                <w:szCs w:val="22"/>
                <w:lang w:val="ru-RU"/>
              </w:rPr>
              <w:t>Покупатель</w:t>
            </w:r>
          </w:p>
          <w:p w:rsidR="00ED0D99" w:rsidRDefault="00ED0D99" w:rsidP="0075308F">
            <w:pPr>
              <w:rPr>
                <w:lang w:val="ru-RU" w:eastAsia="ar-SA"/>
              </w:rPr>
            </w:pPr>
            <w:r w:rsidRPr="00ED0D99">
              <w:rPr>
                <w:lang w:val="ru-RU" w:eastAsia="ar-SA"/>
              </w:rPr>
              <w:t>ПАО «Башинформсвязь»</w:t>
            </w:r>
          </w:p>
          <w:p w:rsidR="00ED0D99" w:rsidRPr="00167565" w:rsidRDefault="00ED0D99" w:rsidP="00ED0D99">
            <w:pPr>
              <w:suppressAutoHyphens/>
            </w:pPr>
            <w:proofErr w:type="spellStart"/>
            <w:r w:rsidRPr="00167565">
              <w:t>Генеральный</w:t>
            </w:r>
            <w:proofErr w:type="spellEnd"/>
            <w:r w:rsidRPr="00167565">
              <w:t xml:space="preserve"> </w:t>
            </w:r>
            <w:proofErr w:type="spellStart"/>
            <w:r w:rsidRPr="00167565">
              <w:t>директор</w:t>
            </w:r>
            <w:proofErr w:type="spellEnd"/>
          </w:p>
          <w:p w:rsidR="0075308F" w:rsidRPr="00A3302D" w:rsidRDefault="0075308F" w:rsidP="0075308F">
            <w:pPr>
              <w:rPr>
                <w:szCs w:val="22"/>
                <w:lang w:val="ru-RU"/>
              </w:rPr>
            </w:pPr>
          </w:p>
        </w:tc>
      </w:tr>
      <w:tr w:rsidR="00FB3FB9" w:rsidRPr="00ED0D99" w:rsidTr="000C341A">
        <w:tc>
          <w:tcPr>
            <w:tcW w:w="4785" w:type="dxa"/>
          </w:tcPr>
          <w:p w:rsidR="00FB3FB9" w:rsidRPr="00ED0D99" w:rsidRDefault="00FB3FB9" w:rsidP="0042208B">
            <w:pPr>
              <w:rPr>
                <w:szCs w:val="22"/>
                <w:lang w:val="ru-RU"/>
              </w:rPr>
            </w:pPr>
            <w:r w:rsidRPr="00ED0D99">
              <w:rPr>
                <w:szCs w:val="22"/>
                <w:lang w:val="ru-RU"/>
              </w:rPr>
              <w:t xml:space="preserve">________________ </w:t>
            </w:r>
            <w:r w:rsidR="008B738B" w:rsidRPr="00ED0D99">
              <w:rPr>
                <w:szCs w:val="22"/>
                <w:lang w:val="ru-RU"/>
              </w:rPr>
              <w:t>/</w:t>
            </w:r>
            <w:r w:rsidRPr="00ED0D99">
              <w:rPr>
                <w:szCs w:val="22"/>
                <w:lang w:val="ru-RU"/>
              </w:rPr>
              <w:t xml:space="preserve"> </w:t>
            </w:r>
            <w:r w:rsidR="00E13950" w:rsidRPr="00ED0D99">
              <w:rPr>
                <w:szCs w:val="22"/>
              </w:rPr>
              <w:t xml:space="preserve">А.Н. </w:t>
            </w:r>
            <w:proofErr w:type="spellStart"/>
            <w:r w:rsidR="00E13950" w:rsidRPr="00ED0D99">
              <w:rPr>
                <w:szCs w:val="22"/>
              </w:rPr>
              <w:t>Черников</w:t>
            </w:r>
            <w:proofErr w:type="spellEnd"/>
            <w:r w:rsidR="00E13950" w:rsidRPr="00ED0D99">
              <w:rPr>
                <w:szCs w:val="22"/>
              </w:rPr>
              <w:t xml:space="preserve"> /</w:t>
            </w:r>
          </w:p>
        </w:tc>
        <w:tc>
          <w:tcPr>
            <w:tcW w:w="4254" w:type="dxa"/>
          </w:tcPr>
          <w:p w:rsidR="00FB3FB9" w:rsidRPr="00ED0D99" w:rsidRDefault="00ED0D99" w:rsidP="0042208B">
            <w:pPr>
              <w:rPr>
                <w:szCs w:val="22"/>
                <w:lang w:val="ru-RU"/>
              </w:rPr>
            </w:pPr>
            <w:r w:rsidRPr="00ED0D99">
              <w:rPr>
                <w:szCs w:val="22"/>
                <w:lang w:val="ru-RU"/>
              </w:rPr>
              <w:t>______________</w:t>
            </w:r>
            <w:r w:rsidR="00FB3FB9" w:rsidRPr="00ED0D99">
              <w:rPr>
                <w:szCs w:val="22"/>
                <w:lang w:val="ru-RU"/>
              </w:rPr>
              <w:t xml:space="preserve"> </w:t>
            </w:r>
            <w:r w:rsidRPr="00ED0D99">
              <w:rPr>
                <w:szCs w:val="22"/>
              </w:rPr>
              <w:t xml:space="preserve">/ М. Г. </w:t>
            </w:r>
            <w:proofErr w:type="spellStart"/>
            <w:r w:rsidRPr="00ED0D99">
              <w:rPr>
                <w:szCs w:val="22"/>
              </w:rPr>
              <w:t>Долгоаршинных</w:t>
            </w:r>
            <w:proofErr w:type="spellEnd"/>
            <w:r w:rsidRPr="00ED0D99">
              <w:rPr>
                <w:szCs w:val="22"/>
                <w:lang w:val="ru-RU"/>
              </w:rPr>
              <w:t xml:space="preserve"> </w:t>
            </w:r>
            <w:r w:rsidR="00FB3FB9" w:rsidRPr="00ED0D99">
              <w:rPr>
                <w:szCs w:val="22"/>
                <w:lang w:val="ru-RU"/>
              </w:rPr>
              <w:t>/</w:t>
            </w:r>
          </w:p>
        </w:tc>
      </w:tr>
      <w:tr w:rsidR="00FB3FB9" w:rsidRPr="0075308F" w:rsidTr="000C341A">
        <w:tc>
          <w:tcPr>
            <w:tcW w:w="4785" w:type="dxa"/>
          </w:tcPr>
          <w:p w:rsidR="00FB3FB9" w:rsidRPr="00A3302D" w:rsidRDefault="00FB3FB9" w:rsidP="00233483">
            <w:pPr>
              <w:widowControl w:val="0"/>
              <w:autoSpaceDE w:val="0"/>
              <w:autoSpaceDN w:val="0"/>
              <w:adjustRightInd w:val="0"/>
              <w:spacing w:before="120"/>
              <w:contextualSpacing/>
              <w:rPr>
                <w:szCs w:val="22"/>
                <w:lang w:val="ru-RU"/>
              </w:rPr>
            </w:pPr>
          </w:p>
        </w:tc>
        <w:tc>
          <w:tcPr>
            <w:tcW w:w="4254" w:type="dxa"/>
          </w:tcPr>
          <w:p w:rsidR="00FB3FB9" w:rsidRPr="00A3302D" w:rsidRDefault="00FB3FB9" w:rsidP="00233483">
            <w:pPr>
              <w:widowControl w:val="0"/>
              <w:autoSpaceDE w:val="0"/>
              <w:autoSpaceDN w:val="0"/>
              <w:adjustRightInd w:val="0"/>
              <w:spacing w:before="120"/>
              <w:contextualSpacing/>
              <w:rPr>
                <w:szCs w:val="22"/>
                <w:lang w:val="ru-RU"/>
              </w:rPr>
            </w:pPr>
          </w:p>
        </w:tc>
      </w:tr>
    </w:tbl>
    <w:p w:rsidR="00A71B67" w:rsidRDefault="00A71B67" w:rsidP="00EB08B6">
      <w:pPr>
        <w:widowControl w:val="0"/>
        <w:autoSpaceDE w:val="0"/>
        <w:autoSpaceDN w:val="0"/>
        <w:adjustRightInd w:val="0"/>
        <w:spacing w:before="120"/>
        <w:ind w:left="720"/>
        <w:contextualSpacing/>
        <w:jc w:val="right"/>
        <w:rPr>
          <w:szCs w:val="22"/>
          <w:lang w:val="ru-RU"/>
        </w:rPr>
      </w:pPr>
    </w:p>
    <w:p w:rsidR="00A71B67" w:rsidRDefault="00A71B67" w:rsidP="00EB08B6">
      <w:pPr>
        <w:widowControl w:val="0"/>
        <w:autoSpaceDE w:val="0"/>
        <w:autoSpaceDN w:val="0"/>
        <w:adjustRightInd w:val="0"/>
        <w:spacing w:before="120"/>
        <w:ind w:left="720"/>
        <w:contextualSpacing/>
        <w:jc w:val="right"/>
        <w:rPr>
          <w:szCs w:val="22"/>
          <w:lang w:val="ru-RU"/>
        </w:rPr>
      </w:pPr>
    </w:p>
    <w:p w:rsidR="00505E4C" w:rsidRDefault="007E65DB">
      <w:pPr>
        <w:rPr>
          <w:szCs w:val="22"/>
          <w:lang w:val="ru-RU"/>
        </w:rPr>
        <w:sectPr w:rsidR="00505E4C" w:rsidSect="00023AE6">
          <w:pgSz w:w="11906" w:h="16838"/>
          <w:pgMar w:top="1134" w:right="850" w:bottom="1134" w:left="1701" w:header="708" w:footer="708" w:gutter="0"/>
          <w:cols w:space="708"/>
          <w:docGrid w:linePitch="360"/>
        </w:sectPr>
      </w:pPr>
      <w:r>
        <w:rPr>
          <w:szCs w:val="22"/>
          <w:lang w:val="ru-RU"/>
        </w:rPr>
        <w:br w:type="page"/>
      </w:r>
    </w:p>
    <w:p w:rsidR="0027496A" w:rsidRDefault="0027496A" w:rsidP="00EB08B6">
      <w:pPr>
        <w:widowControl w:val="0"/>
        <w:autoSpaceDE w:val="0"/>
        <w:autoSpaceDN w:val="0"/>
        <w:adjustRightInd w:val="0"/>
        <w:spacing w:before="120"/>
        <w:ind w:left="720"/>
        <w:contextualSpacing/>
        <w:jc w:val="right"/>
        <w:rPr>
          <w:szCs w:val="22"/>
          <w:lang w:val="ru-RU"/>
        </w:rPr>
      </w:pPr>
    </w:p>
    <w:p w:rsidR="0027496A" w:rsidRDefault="0027496A" w:rsidP="00EB08B6">
      <w:pPr>
        <w:widowControl w:val="0"/>
        <w:autoSpaceDE w:val="0"/>
        <w:autoSpaceDN w:val="0"/>
        <w:adjustRightInd w:val="0"/>
        <w:spacing w:before="120"/>
        <w:ind w:left="720"/>
        <w:contextualSpacing/>
        <w:jc w:val="right"/>
        <w:rPr>
          <w:szCs w:val="22"/>
          <w:lang w:val="ru-RU"/>
        </w:rPr>
      </w:pPr>
    </w:p>
    <w:p w:rsidR="00EB08B6" w:rsidRPr="00A3302D" w:rsidRDefault="00EB08B6" w:rsidP="00EB08B6">
      <w:pPr>
        <w:widowControl w:val="0"/>
        <w:autoSpaceDE w:val="0"/>
        <w:autoSpaceDN w:val="0"/>
        <w:adjustRightInd w:val="0"/>
        <w:spacing w:before="120"/>
        <w:ind w:left="720"/>
        <w:contextualSpacing/>
        <w:jc w:val="right"/>
        <w:rPr>
          <w:szCs w:val="22"/>
          <w:lang w:val="ru-RU"/>
        </w:rPr>
      </w:pPr>
      <w:r w:rsidRPr="00A3302D">
        <w:rPr>
          <w:szCs w:val="22"/>
          <w:lang w:val="ru-RU"/>
        </w:rPr>
        <w:t>Приложение № 5</w:t>
      </w:r>
    </w:p>
    <w:p w:rsidR="00622261" w:rsidRPr="00A3302D" w:rsidRDefault="00EB08B6" w:rsidP="00622261">
      <w:pPr>
        <w:ind w:left="360"/>
        <w:jc w:val="right"/>
        <w:rPr>
          <w:szCs w:val="22"/>
          <w:lang w:val="ru-RU"/>
        </w:rPr>
      </w:pPr>
      <w:r w:rsidRPr="00A3302D">
        <w:rPr>
          <w:szCs w:val="22"/>
          <w:lang w:val="ru-RU"/>
        </w:rPr>
        <w:t xml:space="preserve">к </w:t>
      </w:r>
      <w:r w:rsidR="00622261">
        <w:rPr>
          <w:szCs w:val="22"/>
          <w:lang w:val="ru-RU"/>
        </w:rPr>
        <w:t xml:space="preserve">Договору </w:t>
      </w:r>
      <w:r w:rsidR="00622261" w:rsidRPr="00A3302D">
        <w:rPr>
          <w:szCs w:val="22"/>
          <w:lang w:val="ru-RU"/>
        </w:rPr>
        <w:t xml:space="preserve">на поставку оборудования </w:t>
      </w:r>
      <w:proofErr w:type="spellStart"/>
      <w:r w:rsidR="00622261" w:rsidRPr="00A3302D">
        <w:rPr>
          <w:szCs w:val="22"/>
          <w:lang w:val="ru-RU"/>
        </w:rPr>
        <w:t>Wi-Fi</w:t>
      </w:r>
      <w:proofErr w:type="spellEnd"/>
      <w:r w:rsidR="00622261" w:rsidRPr="00A3302D">
        <w:rPr>
          <w:szCs w:val="22"/>
          <w:lang w:val="ru-RU"/>
        </w:rPr>
        <w:t xml:space="preserve"> производства ООО «Предприятие </w:t>
      </w:r>
      <w:proofErr w:type="spellStart"/>
      <w:r w:rsidR="00622261" w:rsidRPr="00A3302D">
        <w:rPr>
          <w:szCs w:val="22"/>
          <w:lang w:val="ru-RU"/>
        </w:rPr>
        <w:t>Элтекс</w:t>
      </w:r>
      <w:proofErr w:type="spellEnd"/>
      <w:r w:rsidR="00622261" w:rsidRPr="00A3302D">
        <w:rPr>
          <w:szCs w:val="22"/>
          <w:lang w:val="ru-RU"/>
        </w:rPr>
        <w:t xml:space="preserve">» </w:t>
      </w:r>
      <w:r w:rsidR="00622261">
        <w:rPr>
          <w:szCs w:val="22"/>
          <w:lang w:val="ru-RU"/>
        </w:rPr>
        <w:t>для B2B клиентов ПАО «Башинформсвязь»</w:t>
      </w:r>
    </w:p>
    <w:p w:rsidR="00EB08B6" w:rsidRPr="00A3302D" w:rsidRDefault="00EB08B6" w:rsidP="00ED0D99">
      <w:pPr>
        <w:ind w:left="360"/>
        <w:jc w:val="right"/>
        <w:rPr>
          <w:szCs w:val="22"/>
          <w:lang w:val="ru-RU"/>
        </w:rPr>
      </w:pPr>
    </w:p>
    <w:p w:rsidR="00EB08B6" w:rsidRPr="00A3302D" w:rsidRDefault="00EB08B6" w:rsidP="00EB08B6">
      <w:pPr>
        <w:widowControl w:val="0"/>
        <w:autoSpaceDE w:val="0"/>
        <w:autoSpaceDN w:val="0"/>
        <w:adjustRightInd w:val="0"/>
        <w:spacing w:before="120"/>
        <w:contextualSpacing/>
        <w:jc w:val="right"/>
        <w:rPr>
          <w:szCs w:val="22"/>
          <w:lang w:val="ru-RU"/>
        </w:rPr>
      </w:pPr>
      <w:r w:rsidRPr="00A3302D">
        <w:rPr>
          <w:szCs w:val="22"/>
          <w:lang w:val="ru-RU"/>
        </w:rPr>
        <w:t>№ ______________  от «__»_____  2017 г.</w:t>
      </w:r>
    </w:p>
    <w:p w:rsidR="00EB08B6" w:rsidRPr="00A3302D" w:rsidRDefault="00EB08B6" w:rsidP="00EB08B6">
      <w:pPr>
        <w:jc w:val="center"/>
        <w:rPr>
          <w:b/>
          <w:szCs w:val="22"/>
          <w:lang w:val="ru-RU"/>
        </w:rPr>
      </w:pPr>
      <w:r w:rsidRPr="00A3302D">
        <w:rPr>
          <w:b/>
          <w:szCs w:val="22"/>
          <w:lang w:val="ru-RU"/>
        </w:rPr>
        <w:t xml:space="preserve">Информация о собственниках и бенефициарах </w:t>
      </w:r>
    </w:p>
    <w:p w:rsidR="00EB08B6" w:rsidRPr="00E12FD1" w:rsidRDefault="00EB08B6" w:rsidP="00EB08B6">
      <w:pPr>
        <w:jc w:val="center"/>
        <w:rPr>
          <w:sz w:val="16"/>
          <w:szCs w:val="16"/>
          <w:lang w:val="ru-RU"/>
        </w:rPr>
      </w:pPr>
      <w:r w:rsidRPr="00E12FD1">
        <w:rPr>
          <w:sz w:val="16"/>
          <w:szCs w:val="16"/>
          <w:lang w:val="ru-RU"/>
        </w:rPr>
        <w:t>(форма)</w:t>
      </w:r>
    </w:p>
    <w:tbl>
      <w:tblPr>
        <w:tblW w:w="15523" w:type="dxa"/>
        <w:tblInd w:w="-568" w:type="dxa"/>
        <w:tblLayout w:type="fixed"/>
        <w:tblLook w:val="04A0" w:firstRow="1" w:lastRow="0" w:firstColumn="1" w:lastColumn="0" w:noHBand="0" w:noVBand="1"/>
      </w:tblPr>
      <w:tblGrid>
        <w:gridCol w:w="434"/>
        <w:gridCol w:w="433"/>
        <w:gridCol w:w="290"/>
        <w:gridCol w:w="289"/>
        <w:gridCol w:w="435"/>
        <w:gridCol w:w="434"/>
        <w:gridCol w:w="434"/>
        <w:gridCol w:w="435"/>
        <w:gridCol w:w="580"/>
        <w:gridCol w:w="435"/>
        <w:gridCol w:w="727"/>
        <w:gridCol w:w="290"/>
        <w:gridCol w:w="580"/>
        <w:gridCol w:w="436"/>
        <w:gridCol w:w="435"/>
        <w:gridCol w:w="435"/>
        <w:gridCol w:w="436"/>
        <w:gridCol w:w="436"/>
        <w:gridCol w:w="437"/>
        <w:gridCol w:w="433"/>
        <w:gridCol w:w="435"/>
        <w:gridCol w:w="436"/>
        <w:gridCol w:w="435"/>
        <w:gridCol w:w="580"/>
        <w:gridCol w:w="435"/>
        <w:gridCol w:w="580"/>
        <w:gridCol w:w="413"/>
        <w:gridCol w:w="602"/>
        <w:gridCol w:w="436"/>
        <w:gridCol w:w="435"/>
        <w:gridCol w:w="725"/>
        <w:gridCol w:w="583"/>
        <w:gridCol w:w="584"/>
      </w:tblGrid>
      <w:tr w:rsidR="00EB08B6" w:rsidRPr="00505E4C" w:rsidTr="00ED0D99">
        <w:trPr>
          <w:trHeight w:val="305"/>
        </w:trPr>
        <w:tc>
          <w:tcPr>
            <w:tcW w:w="15523" w:type="dxa"/>
            <w:gridSpan w:val="33"/>
            <w:tcBorders>
              <w:top w:val="nil"/>
              <w:left w:val="nil"/>
              <w:bottom w:val="nil"/>
              <w:right w:val="nil"/>
            </w:tcBorders>
            <w:shd w:val="clear" w:color="auto" w:fill="auto"/>
            <w:noWrap/>
            <w:hideMark/>
          </w:tcPr>
          <w:p w:rsidR="00EB08B6" w:rsidRPr="00505E4C" w:rsidRDefault="00EB08B6" w:rsidP="000252D4">
            <w:pPr>
              <w:jc w:val="center"/>
              <w:rPr>
                <w:b/>
                <w:sz w:val="16"/>
                <w:szCs w:val="16"/>
              </w:rPr>
            </w:pPr>
            <w:r w:rsidRPr="00505E4C">
              <w:rPr>
                <w:b/>
                <w:sz w:val="16"/>
                <w:szCs w:val="16"/>
              </w:rPr>
              <w:t>(</w:t>
            </w:r>
            <w:proofErr w:type="spellStart"/>
            <w:r w:rsidRPr="00505E4C">
              <w:rPr>
                <w:b/>
                <w:i/>
                <w:iCs/>
                <w:sz w:val="16"/>
                <w:szCs w:val="16"/>
              </w:rPr>
              <w:t>наименование</w:t>
            </w:r>
            <w:proofErr w:type="spellEnd"/>
            <w:r w:rsidRPr="00505E4C">
              <w:rPr>
                <w:b/>
                <w:i/>
                <w:iCs/>
                <w:sz w:val="16"/>
                <w:szCs w:val="16"/>
              </w:rPr>
              <w:t xml:space="preserve"> </w:t>
            </w:r>
            <w:proofErr w:type="spellStart"/>
            <w:r w:rsidRPr="00505E4C">
              <w:rPr>
                <w:b/>
                <w:i/>
                <w:iCs/>
                <w:sz w:val="16"/>
                <w:szCs w:val="16"/>
              </w:rPr>
              <w:t>организации</w:t>
            </w:r>
            <w:proofErr w:type="spellEnd"/>
            <w:r w:rsidRPr="00505E4C">
              <w:rPr>
                <w:b/>
                <w:i/>
                <w:iCs/>
                <w:sz w:val="16"/>
                <w:szCs w:val="16"/>
              </w:rPr>
              <w:t xml:space="preserve">, </w:t>
            </w:r>
            <w:proofErr w:type="spellStart"/>
            <w:r w:rsidRPr="00505E4C">
              <w:rPr>
                <w:b/>
                <w:i/>
                <w:iCs/>
                <w:sz w:val="16"/>
                <w:szCs w:val="16"/>
              </w:rPr>
              <w:t>представляющей</w:t>
            </w:r>
            <w:proofErr w:type="spellEnd"/>
            <w:r w:rsidRPr="00505E4C">
              <w:rPr>
                <w:b/>
                <w:i/>
                <w:iCs/>
                <w:sz w:val="16"/>
                <w:szCs w:val="16"/>
              </w:rPr>
              <w:t xml:space="preserve"> </w:t>
            </w:r>
            <w:proofErr w:type="spellStart"/>
            <w:r w:rsidRPr="00505E4C">
              <w:rPr>
                <w:b/>
                <w:i/>
                <w:iCs/>
                <w:sz w:val="16"/>
                <w:szCs w:val="16"/>
              </w:rPr>
              <w:t>информацию</w:t>
            </w:r>
            <w:proofErr w:type="spellEnd"/>
            <w:r w:rsidRPr="00505E4C">
              <w:rPr>
                <w:b/>
                <w:i/>
                <w:iCs/>
                <w:sz w:val="16"/>
                <w:szCs w:val="16"/>
              </w:rPr>
              <w:t>)</w:t>
            </w:r>
          </w:p>
        </w:tc>
      </w:tr>
      <w:tr w:rsidR="00EB08B6" w:rsidRPr="00505E4C" w:rsidTr="00ED0D99">
        <w:trPr>
          <w:trHeight w:val="106"/>
        </w:trPr>
        <w:tc>
          <w:tcPr>
            <w:tcW w:w="434" w:type="dxa"/>
            <w:tcBorders>
              <w:top w:val="single" w:sz="8" w:space="0" w:color="auto"/>
              <w:left w:val="single" w:sz="8" w:space="0" w:color="auto"/>
              <w:bottom w:val="single" w:sz="4" w:space="0" w:color="auto"/>
              <w:right w:val="single" w:sz="4" w:space="0" w:color="auto"/>
            </w:tcBorders>
            <w:shd w:val="clear" w:color="auto" w:fill="auto"/>
            <w:noWrap/>
            <w:hideMark/>
          </w:tcPr>
          <w:p w:rsidR="00EB08B6" w:rsidRPr="00505E4C" w:rsidRDefault="00EB08B6" w:rsidP="000252D4">
            <w:pPr>
              <w:jc w:val="center"/>
              <w:rPr>
                <w:b/>
                <w:sz w:val="16"/>
                <w:szCs w:val="16"/>
              </w:rPr>
            </w:pPr>
            <w:r w:rsidRPr="00505E4C">
              <w:rPr>
                <w:b/>
                <w:sz w:val="16"/>
                <w:szCs w:val="16"/>
              </w:rPr>
              <w:t>1</w:t>
            </w:r>
          </w:p>
        </w:tc>
        <w:tc>
          <w:tcPr>
            <w:tcW w:w="4492" w:type="dxa"/>
            <w:gridSpan w:val="10"/>
            <w:tcBorders>
              <w:top w:val="single" w:sz="8" w:space="0" w:color="auto"/>
              <w:left w:val="nil"/>
              <w:bottom w:val="single" w:sz="4" w:space="0" w:color="auto"/>
              <w:right w:val="single" w:sz="4" w:space="0" w:color="auto"/>
            </w:tcBorders>
            <w:shd w:val="clear" w:color="auto" w:fill="auto"/>
            <w:noWrap/>
            <w:hideMark/>
          </w:tcPr>
          <w:p w:rsidR="00EB08B6" w:rsidRPr="00505E4C" w:rsidRDefault="00EB08B6" w:rsidP="000252D4">
            <w:pPr>
              <w:jc w:val="center"/>
              <w:rPr>
                <w:b/>
                <w:sz w:val="16"/>
                <w:szCs w:val="16"/>
              </w:rPr>
            </w:pPr>
            <w:r w:rsidRPr="00505E4C">
              <w:rPr>
                <w:b/>
                <w:sz w:val="16"/>
                <w:szCs w:val="16"/>
              </w:rPr>
              <w:t>2</w:t>
            </w:r>
          </w:p>
        </w:tc>
        <w:tc>
          <w:tcPr>
            <w:tcW w:w="3048" w:type="dxa"/>
            <w:gridSpan w:val="7"/>
            <w:tcBorders>
              <w:top w:val="single" w:sz="8" w:space="0" w:color="auto"/>
              <w:left w:val="nil"/>
              <w:bottom w:val="single" w:sz="4" w:space="0" w:color="auto"/>
              <w:right w:val="single" w:sz="4" w:space="0" w:color="auto"/>
            </w:tcBorders>
            <w:shd w:val="clear" w:color="auto" w:fill="auto"/>
            <w:noWrap/>
            <w:hideMark/>
          </w:tcPr>
          <w:p w:rsidR="00EB08B6" w:rsidRPr="00505E4C" w:rsidRDefault="00EB08B6" w:rsidP="000252D4">
            <w:pPr>
              <w:jc w:val="center"/>
              <w:rPr>
                <w:b/>
                <w:sz w:val="16"/>
                <w:szCs w:val="16"/>
              </w:rPr>
            </w:pPr>
            <w:r w:rsidRPr="00505E4C">
              <w:rPr>
                <w:b/>
                <w:sz w:val="16"/>
                <w:szCs w:val="16"/>
              </w:rPr>
              <w:t>3</w:t>
            </w:r>
          </w:p>
        </w:tc>
        <w:tc>
          <w:tcPr>
            <w:tcW w:w="6965" w:type="dxa"/>
            <w:gridSpan w:val="14"/>
            <w:tcBorders>
              <w:top w:val="single" w:sz="8" w:space="0" w:color="auto"/>
              <w:left w:val="nil"/>
              <w:bottom w:val="single" w:sz="4" w:space="0" w:color="auto"/>
              <w:right w:val="single" w:sz="4" w:space="0" w:color="auto"/>
            </w:tcBorders>
            <w:shd w:val="clear" w:color="auto" w:fill="auto"/>
            <w:noWrap/>
            <w:hideMark/>
          </w:tcPr>
          <w:p w:rsidR="00EB08B6" w:rsidRPr="00505E4C" w:rsidRDefault="00EB08B6" w:rsidP="000252D4">
            <w:pPr>
              <w:jc w:val="center"/>
              <w:rPr>
                <w:b/>
                <w:sz w:val="16"/>
                <w:szCs w:val="16"/>
              </w:rPr>
            </w:pPr>
            <w:r w:rsidRPr="00505E4C">
              <w:rPr>
                <w:b/>
                <w:sz w:val="16"/>
                <w:szCs w:val="16"/>
              </w:rPr>
              <w:t>4</w:t>
            </w:r>
          </w:p>
        </w:tc>
        <w:tc>
          <w:tcPr>
            <w:tcW w:w="584" w:type="dxa"/>
            <w:tcBorders>
              <w:top w:val="single" w:sz="8" w:space="0" w:color="auto"/>
              <w:left w:val="nil"/>
              <w:bottom w:val="single" w:sz="4" w:space="0" w:color="auto"/>
              <w:right w:val="single" w:sz="8" w:space="0" w:color="auto"/>
            </w:tcBorders>
            <w:shd w:val="clear" w:color="auto" w:fill="auto"/>
            <w:noWrap/>
            <w:hideMark/>
          </w:tcPr>
          <w:p w:rsidR="00EB08B6" w:rsidRPr="00505E4C" w:rsidRDefault="00EB08B6" w:rsidP="000252D4">
            <w:pPr>
              <w:jc w:val="center"/>
              <w:rPr>
                <w:b/>
                <w:sz w:val="16"/>
                <w:szCs w:val="16"/>
              </w:rPr>
            </w:pPr>
            <w:r w:rsidRPr="00505E4C">
              <w:rPr>
                <w:b/>
                <w:sz w:val="16"/>
                <w:szCs w:val="16"/>
              </w:rPr>
              <w:t>5</w:t>
            </w:r>
          </w:p>
        </w:tc>
      </w:tr>
      <w:tr w:rsidR="00EB08B6" w:rsidRPr="00DF0087" w:rsidTr="00ED0D99">
        <w:trPr>
          <w:trHeight w:val="458"/>
        </w:trPr>
        <w:tc>
          <w:tcPr>
            <w:tcW w:w="434" w:type="dxa"/>
            <w:vMerge w:val="restart"/>
            <w:tcBorders>
              <w:top w:val="nil"/>
              <w:left w:val="single" w:sz="8" w:space="0" w:color="auto"/>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п/п</w:t>
            </w:r>
          </w:p>
        </w:tc>
        <w:tc>
          <w:tcPr>
            <w:tcW w:w="4492" w:type="dxa"/>
            <w:gridSpan w:val="10"/>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lang w:val="ru-RU"/>
              </w:rPr>
            </w:pPr>
            <w:r w:rsidRPr="00505E4C">
              <w:rPr>
                <w:b/>
                <w:sz w:val="16"/>
                <w:szCs w:val="16"/>
                <w:lang w:val="ru-RU"/>
              </w:rPr>
              <w:t>Наименование контрагента (ИНН, вид деятельности)</w:t>
            </w:r>
          </w:p>
        </w:tc>
        <w:tc>
          <w:tcPr>
            <w:tcW w:w="290" w:type="dxa"/>
            <w:tcBorders>
              <w:top w:val="nil"/>
              <w:left w:val="nil"/>
              <w:bottom w:val="single" w:sz="4" w:space="0" w:color="auto"/>
              <w:right w:val="single" w:sz="4" w:space="0" w:color="auto"/>
            </w:tcBorders>
            <w:shd w:val="clear" w:color="auto" w:fill="auto"/>
            <w:vAlign w:val="bottom"/>
            <w:hideMark/>
          </w:tcPr>
          <w:p w:rsidR="00EB08B6" w:rsidRPr="00505E4C" w:rsidRDefault="00EB08B6" w:rsidP="000252D4">
            <w:pPr>
              <w:jc w:val="center"/>
              <w:rPr>
                <w:b/>
                <w:sz w:val="16"/>
                <w:szCs w:val="16"/>
                <w:lang w:val="ru-RU"/>
              </w:rPr>
            </w:pPr>
            <w:r w:rsidRPr="00505E4C">
              <w:rPr>
                <w:b/>
                <w:sz w:val="16"/>
                <w:szCs w:val="16"/>
              </w:rPr>
              <w:t> </w:t>
            </w:r>
          </w:p>
        </w:tc>
        <w:tc>
          <w:tcPr>
            <w:tcW w:w="2758" w:type="dxa"/>
            <w:gridSpan w:val="6"/>
            <w:tcBorders>
              <w:top w:val="single" w:sz="4" w:space="0" w:color="auto"/>
              <w:left w:val="nil"/>
              <w:bottom w:val="single" w:sz="4" w:space="0" w:color="auto"/>
              <w:right w:val="single" w:sz="4" w:space="0" w:color="auto"/>
            </w:tcBorders>
            <w:shd w:val="clear" w:color="auto" w:fill="auto"/>
            <w:vAlign w:val="bottom"/>
            <w:hideMark/>
          </w:tcPr>
          <w:p w:rsidR="00EB08B6" w:rsidRPr="00505E4C" w:rsidRDefault="00EB08B6" w:rsidP="000252D4">
            <w:pPr>
              <w:jc w:val="center"/>
              <w:rPr>
                <w:b/>
                <w:sz w:val="16"/>
                <w:szCs w:val="16"/>
                <w:lang w:val="ru-RU"/>
              </w:rPr>
            </w:pPr>
            <w:r w:rsidRPr="00505E4C">
              <w:rPr>
                <w:b/>
                <w:sz w:val="16"/>
                <w:szCs w:val="16"/>
                <w:lang w:val="ru-RU"/>
              </w:rPr>
              <w:t>Договор (реквизиты, предмет, цена, срок действия и иные существенные условия)</w:t>
            </w:r>
          </w:p>
        </w:tc>
        <w:tc>
          <w:tcPr>
            <w:tcW w:w="6965" w:type="dxa"/>
            <w:gridSpan w:val="14"/>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lang w:val="ru-RU"/>
              </w:rPr>
            </w:pPr>
            <w:r w:rsidRPr="00505E4C">
              <w:rPr>
                <w:b/>
                <w:sz w:val="16"/>
                <w:szCs w:val="16"/>
                <w:lang w:val="ru-RU"/>
              </w:rPr>
              <w:t>Информация о цепочке собственников контрагента, включая бенефициаров (в том числе, конечных)</w:t>
            </w:r>
          </w:p>
        </w:tc>
        <w:tc>
          <w:tcPr>
            <w:tcW w:w="584"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Информация о подтверждаю-</w:t>
            </w:r>
            <w:proofErr w:type="spellStart"/>
            <w:r w:rsidRPr="00505E4C">
              <w:rPr>
                <w:b/>
                <w:sz w:val="16"/>
                <w:szCs w:val="16"/>
                <w:lang w:val="ru-RU"/>
              </w:rPr>
              <w:t>щих</w:t>
            </w:r>
            <w:proofErr w:type="spellEnd"/>
            <w:r w:rsidRPr="00505E4C">
              <w:rPr>
                <w:b/>
                <w:sz w:val="16"/>
                <w:szCs w:val="16"/>
                <w:lang w:val="ru-RU"/>
              </w:rPr>
              <w:t xml:space="preserve"> документах (наименование, реквизиты и т.д.)</w:t>
            </w:r>
          </w:p>
        </w:tc>
      </w:tr>
      <w:tr w:rsidR="00ED0D99" w:rsidRPr="00505E4C" w:rsidTr="00ED0D99">
        <w:trPr>
          <w:trHeight w:val="1132"/>
        </w:trPr>
        <w:tc>
          <w:tcPr>
            <w:tcW w:w="434" w:type="dxa"/>
            <w:vMerge/>
            <w:tcBorders>
              <w:top w:val="nil"/>
              <w:left w:val="single" w:sz="8" w:space="0" w:color="auto"/>
              <w:bottom w:val="single" w:sz="4" w:space="0" w:color="auto"/>
              <w:right w:val="single" w:sz="4" w:space="0" w:color="auto"/>
            </w:tcBorders>
            <w:vAlign w:val="center"/>
            <w:hideMark/>
          </w:tcPr>
          <w:p w:rsidR="00EB08B6" w:rsidRPr="00505E4C" w:rsidRDefault="00EB08B6" w:rsidP="000252D4">
            <w:pPr>
              <w:rPr>
                <w:b/>
                <w:sz w:val="16"/>
                <w:szCs w:val="16"/>
                <w:lang w:val="ru-RU"/>
              </w:rPr>
            </w:pPr>
          </w:p>
        </w:tc>
        <w:tc>
          <w:tcPr>
            <w:tcW w:w="4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Российский</w:t>
            </w:r>
            <w:proofErr w:type="spellEnd"/>
            <w:r w:rsidRPr="00505E4C">
              <w:rPr>
                <w:b/>
                <w:sz w:val="16"/>
                <w:szCs w:val="16"/>
              </w:rPr>
              <w:t>/</w:t>
            </w:r>
            <w:proofErr w:type="spellStart"/>
            <w:r w:rsidRPr="00505E4C">
              <w:rPr>
                <w:b/>
                <w:sz w:val="16"/>
                <w:szCs w:val="16"/>
              </w:rPr>
              <w:t>Иностранный</w:t>
            </w:r>
            <w:proofErr w:type="spellEnd"/>
          </w:p>
        </w:tc>
        <w:tc>
          <w:tcPr>
            <w:tcW w:w="2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ИНН</w:t>
            </w:r>
          </w:p>
        </w:tc>
        <w:tc>
          <w:tcPr>
            <w:tcW w:w="28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ОГРН</w:t>
            </w:r>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Форма</w:t>
            </w:r>
            <w:proofErr w:type="spellEnd"/>
            <w:r w:rsidRPr="00505E4C">
              <w:rPr>
                <w:b/>
                <w:sz w:val="16"/>
                <w:szCs w:val="16"/>
              </w:rPr>
              <w:t xml:space="preserve"> </w:t>
            </w:r>
            <w:proofErr w:type="spellStart"/>
            <w:r w:rsidRPr="00505E4C">
              <w:rPr>
                <w:b/>
                <w:sz w:val="16"/>
                <w:szCs w:val="16"/>
              </w:rPr>
              <w:t>собственности</w:t>
            </w:r>
            <w:proofErr w:type="spellEnd"/>
          </w:p>
        </w:tc>
        <w:tc>
          <w:tcPr>
            <w:tcW w:w="43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Наименование</w:t>
            </w:r>
            <w:proofErr w:type="spellEnd"/>
            <w:r w:rsidRPr="00505E4C">
              <w:rPr>
                <w:b/>
                <w:sz w:val="16"/>
                <w:szCs w:val="16"/>
              </w:rPr>
              <w:t xml:space="preserve"> </w:t>
            </w:r>
            <w:proofErr w:type="spellStart"/>
            <w:r w:rsidRPr="00505E4C">
              <w:rPr>
                <w:b/>
                <w:sz w:val="16"/>
                <w:szCs w:val="16"/>
              </w:rPr>
              <w:t>краткое</w:t>
            </w:r>
            <w:proofErr w:type="spellEnd"/>
          </w:p>
        </w:tc>
        <w:tc>
          <w:tcPr>
            <w:tcW w:w="43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Код</w:t>
            </w:r>
            <w:proofErr w:type="spellEnd"/>
            <w:r w:rsidRPr="00505E4C">
              <w:rPr>
                <w:b/>
                <w:sz w:val="16"/>
                <w:szCs w:val="16"/>
              </w:rPr>
              <w:t xml:space="preserve"> ОКВЭД</w:t>
            </w:r>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Уставный</w:t>
            </w:r>
            <w:proofErr w:type="spellEnd"/>
            <w:r w:rsidRPr="00505E4C">
              <w:rPr>
                <w:b/>
                <w:sz w:val="16"/>
                <w:szCs w:val="16"/>
              </w:rPr>
              <w:t xml:space="preserve"> </w:t>
            </w:r>
            <w:proofErr w:type="spellStart"/>
            <w:r w:rsidRPr="00505E4C">
              <w:rPr>
                <w:b/>
                <w:sz w:val="16"/>
                <w:szCs w:val="16"/>
              </w:rPr>
              <w:t>капитал</w:t>
            </w:r>
            <w:proofErr w:type="spellEnd"/>
          </w:p>
        </w:tc>
        <w:tc>
          <w:tcPr>
            <w:tcW w:w="58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lang w:val="ru-RU"/>
              </w:rPr>
            </w:pPr>
            <w:r w:rsidRPr="00505E4C">
              <w:rPr>
                <w:b/>
                <w:sz w:val="16"/>
                <w:szCs w:val="16"/>
                <w:lang w:val="ru-RU"/>
              </w:rPr>
              <w:t>Количество эмитированных акций (для акционерных обществ)</w:t>
            </w:r>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Фамилия</w:t>
            </w:r>
            <w:proofErr w:type="spellEnd"/>
            <w:r w:rsidRPr="00505E4C">
              <w:rPr>
                <w:b/>
                <w:sz w:val="16"/>
                <w:szCs w:val="16"/>
              </w:rPr>
              <w:t xml:space="preserve">, </w:t>
            </w:r>
            <w:proofErr w:type="spellStart"/>
            <w:r w:rsidRPr="00505E4C">
              <w:rPr>
                <w:b/>
                <w:sz w:val="16"/>
                <w:szCs w:val="16"/>
              </w:rPr>
              <w:t>Имя</w:t>
            </w:r>
            <w:proofErr w:type="spellEnd"/>
            <w:r w:rsidRPr="00505E4C">
              <w:rPr>
                <w:b/>
                <w:sz w:val="16"/>
                <w:szCs w:val="16"/>
              </w:rPr>
              <w:t xml:space="preserve">, </w:t>
            </w:r>
            <w:proofErr w:type="spellStart"/>
            <w:r w:rsidRPr="00505E4C">
              <w:rPr>
                <w:b/>
                <w:sz w:val="16"/>
                <w:szCs w:val="16"/>
              </w:rPr>
              <w:t>Отчество</w:t>
            </w:r>
            <w:proofErr w:type="spellEnd"/>
            <w:r w:rsidRPr="00505E4C">
              <w:rPr>
                <w:b/>
                <w:sz w:val="16"/>
                <w:szCs w:val="16"/>
              </w:rPr>
              <w:t xml:space="preserve"> </w:t>
            </w:r>
            <w:proofErr w:type="spellStart"/>
            <w:r w:rsidRPr="00505E4C">
              <w:rPr>
                <w:b/>
                <w:sz w:val="16"/>
                <w:szCs w:val="16"/>
              </w:rPr>
              <w:t>руководителя</w:t>
            </w:r>
            <w:proofErr w:type="spellEnd"/>
          </w:p>
        </w:tc>
        <w:tc>
          <w:tcPr>
            <w:tcW w:w="72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Серия и номер документа, удостоверяющего личность руководителя</w:t>
            </w:r>
          </w:p>
        </w:tc>
        <w:tc>
          <w:tcPr>
            <w:tcW w:w="2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 xml:space="preserve">№  </w:t>
            </w:r>
            <w:proofErr w:type="spellStart"/>
            <w:r w:rsidRPr="00505E4C">
              <w:rPr>
                <w:b/>
                <w:sz w:val="16"/>
                <w:szCs w:val="16"/>
              </w:rPr>
              <w:t>договора</w:t>
            </w:r>
            <w:proofErr w:type="spellEnd"/>
          </w:p>
        </w:tc>
        <w:tc>
          <w:tcPr>
            <w:tcW w:w="58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Дата</w:t>
            </w:r>
            <w:proofErr w:type="spellEnd"/>
            <w:r w:rsidRPr="00505E4C">
              <w:rPr>
                <w:b/>
                <w:sz w:val="16"/>
                <w:szCs w:val="16"/>
              </w:rPr>
              <w:t xml:space="preserve"> </w:t>
            </w:r>
            <w:proofErr w:type="spellStart"/>
            <w:r w:rsidRPr="00505E4C">
              <w:rPr>
                <w:b/>
                <w:sz w:val="16"/>
                <w:szCs w:val="16"/>
              </w:rPr>
              <w:t>заключения</w:t>
            </w:r>
            <w:proofErr w:type="spellEnd"/>
            <w:r w:rsidRPr="00505E4C">
              <w:rPr>
                <w:b/>
                <w:sz w:val="16"/>
                <w:szCs w:val="16"/>
              </w:rPr>
              <w:t xml:space="preserve"> </w:t>
            </w:r>
            <w:proofErr w:type="spellStart"/>
            <w:r w:rsidRPr="00505E4C">
              <w:rPr>
                <w:b/>
                <w:sz w:val="16"/>
                <w:szCs w:val="16"/>
              </w:rPr>
              <w:t>договора</w:t>
            </w:r>
            <w:proofErr w:type="spellEnd"/>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Предмет</w:t>
            </w:r>
            <w:proofErr w:type="spellEnd"/>
            <w:r w:rsidRPr="00505E4C">
              <w:rPr>
                <w:b/>
                <w:sz w:val="16"/>
                <w:szCs w:val="16"/>
              </w:rPr>
              <w:t xml:space="preserve"> </w:t>
            </w:r>
            <w:proofErr w:type="spellStart"/>
            <w:r w:rsidRPr="00505E4C">
              <w:rPr>
                <w:b/>
                <w:sz w:val="16"/>
                <w:szCs w:val="16"/>
              </w:rPr>
              <w:t>договора</w:t>
            </w:r>
            <w:proofErr w:type="spellEnd"/>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Цена</w:t>
            </w:r>
            <w:proofErr w:type="spellEnd"/>
            <w:r w:rsidRPr="00505E4C">
              <w:rPr>
                <w:b/>
                <w:sz w:val="16"/>
                <w:szCs w:val="16"/>
              </w:rPr>
              <w:t xml:space="preserve"> (</w:t>
            </w:r>
            <w:proofErr w:type="spellStart"/>
            <w:r w:rsidRPr="00505E4C">
              <w:rPr>
                <w:b/>
                <w:sz w:val="16"/>
                <w:szCs w:val="16"/>
              </w:rPr>
              <w:t>млн</w:t>
            </w:r>
            <w:proofErr w:type="spellEnd"/>
            <w:r w:rsidRPr="00505E4C">
              <w:rPr>
                <w:b/>
                <w:sz w:val="16"/>
                <w:szCs w:val="16"/>
              </w:rPr>
              <w:t xml:space="preserve">. </w:t>
            </w:r>
            <w:proofErr w:type="spellStart"/>
            <w:r w:rsidRPr="00505E4C">
              <w:rPr>
                <w:b/>
                <w:sz w:val="16"/>
                <w:szCs w:val="16"/>
              </w:rPr>
              <w:t>руб</w:t>
            </w:r>
            <w:proofErr w:type="spellEnd"/>
            <w:r w:rsidRPr="00505E4C">
              <w:rPr>
                <w:b/>
                <w:sz w:val="16"/>
                <w:szCs w:val="16"/>
              </w:rPr>
              <w:t>.)</w:t>
            </w:r>
          </w:p>
        </w:tc>
        <w:tc>
          <w:tcPr>
            <w:tcW w:w="871"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Срок</w:t>
            </w:r>
            <w:proofErr w:type="spellEnd"/>
            <w:r w:rsidRPr="00505E4C">
              <w:rPr>
                <w:b/>
                <w:sz w:val="16"/>
                <w:szCs w:val="16"/>
              </w:rPr>
              <w:t xml:space="preserve"> </w:t>
            </w:r>
            <w:proofErr w:type="spellStart"/>
            <w:r w:rsidRPr="00505E4C">
              <w:rPr>
                <w:b/>
                <w:sz w:val="16"/>
                <w:szCs w:val="16"/>
              </w:rPr>
              <w:t>действия</w:t>
            </w:r>
            <w:proofErr w:type="spellEnd"/>
            <w:r w:rsidRPr="00505E4C">
              <w:rPr>
                <w:b/>
                <w:sz w:val="16"/>
                <w:szCs w:val="16"/>
              </w:rPr>
              <w:t xml:space="preserve"> </w:t>
            </w:r>
            <w:proofErr w:type="spellStart"/>
            <w:r w:rsidRPr="00505E4C">
              <w:rPr>
                <w:b/>
                <w:sz w:val="16"/>
                <w:szCs w:val="16"/>
              </w:rPr>
              <w:t>договора</w:t>
            </w:r>
            <w:proofErr w:type="spellEnd"/>
            <w:r w:rsidRPr="00505E4C">
              <w:rPr>
                <w:b/>
                <w:sz w:val="16"/>
                <w:szCs w:val="16"/>
              </w:rPr>
              <w:t xml:space="preserve"> </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Иные</w:t>
            </w:r>
            <w:proofErr w:type="spellEnd"/>
            <w:r w:rsidRPr="00505E4C">
              <w:rPr>
                <w:b/>
                <w:sz w:val="16"/>
                <w:szCs w:val="16"/>
              </w:rPr>
              <w:t xml:space="preserve"> </w:t>
            </w:r>
            <w:proofErr w:type="spellStart"/>
            <w:r w:rsidRPr="00505E4C">
              <w:rPr>
                <w:b/>
                <w:sz w:val="16"/>
                <w:szCs w:val="16"/>
              </w:rPr>
              <w:t>существенные</w:t>
            </w:r>
            <w:proofErr w:type="spellEnd"/>
            <w:r w:rsidRPr="00505E4C">
              <w:rPr>
                <w:b/>
                <w:sz w:val="16"/>
                <w:szCs w:val="16"/>
              </w:rPr>
              <w:t xml:space="preserve"> </w:t>
            </w:r>
            <w:proofErr w:type="spellStart"/>
            <w:r w:rsidRPr="00505E4C">
              <w:rPr>
                <w:b/>
                <w:sz w:val="16"/>
                <w:szCs w:val="16"/>
              </w:rPr>
              <w:t>условия</w:t>
            </w:r>
            <w:proofErr w:type="spellEnd"/>
          </w:p>
        </w:tc>
        <w:tc>
          <w:tcPr>
            <w:tcW w:w="43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 xml:space="preserve">№  </w:t>
            </w:r>
          </w:p>
        </w:tc>
        <w:tc>
          <w:tcPr>
            <w:tcW w:w="4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Российский</w:t>
            </w:r>
            <w:proofErr w:type="spellEnd"/>
            <w:r w:rsidRPr="00505E4C">
              <w:rPr>
                <w:b/>
                <w:sz w:val="16"/>
                <w:szCs w:val="16"/>
              </w:rPr>
              <w:t>/</w:t>
            </w:r>
            <w:proofErr w:type="spellStart"/>
            <w:r w:rsidRPr="00505E4C">
              <w:rPr>
                <w:b/>
                <w:sz w:val="16"/>
                <w:szCs w:val="16"/>
              </w:rPr>
              <w:t>Иностранный</w:t>
            </w:r>
            <w:proofErr w:type="spellEnd"/>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 xml:space="preserve">ИНН </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r w:rsidRPr="00505E4C">
              <w:rPr>
                <w:b/>
                <w:sz w:val="16"/>
                <w:szCs w:val="16"/>
              </w:rPr>
              <w:t>ОГРН</w:t>
            </w:r>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Форма</w:t>
            </w:r>
            <w:proofErr w:type="spellEnd"/>
            <w:r w:rsidRPr="00505E4C">
              <w:rPr>
                <w:b/>
                <w:sz w:val="16"/>
                <w:szCs w:val="16"/>
              </w:rPr>
              <w:t xml:space="preserve"> </w:t>
            </w:r>
            <w:proofErr w:type="spellStart"/>
            <w:r w:rsidRPr="00505E4C">
              <w:rPr>
                <w:b/>
                <w:sz w:val="16"/>
                <w:szCs w:val="16"/>
              </w:rPr>
              <w:t>собственности</w:t>
            </w:r>
            <w:proofErr w:type="spellEnd"/>
          </w:p>
        </w:tc>
        <w:tc>
          <w:tcPr>
            <w:tcW w:w="58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Наименование</w:t>
            </w:r>
            <w:proofErr w:type="spellEnd"/>
            <w:r w:rsidRPr="00505E4C">
              <w:rPr>
                <w:b/>
                <w:sz w:val="16"/>
                <w:szCs w:val="16"/>
              </w:rPr>
              <w:t xml:space="preserve"> / ФИО</w:t>
            </w:r>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rPr>
                <w:b/>
                <w:sz w:val="16"/>
                <w:szCs w:val="16"/>
              </w:rPr>
            </w:pPr>
            <w:proofErr w:type="spellStart"/>
            <w:r w:rsidRPr="00505E4C">
              <w:rPr>
                <w:b/>
                <w:sz w:val="16"/>
                <w:szCs w:val="16"/>
              </w:rPr>
              <w:t>Уставный</w:t>
            </w:r>
            <w:proofErr w:type="spellEnd"/>
            <w:r w:rsidRPr="00505E4C">
              <w:rPr>
                <w:b/>
                <w:sz w:val="16"/>
                <w:szCs w:val="16"/>
              </w:rPr>
              <w:t xml:space="preserve"> </w:t>
            </w:r>
            <w:proofErr w:type="spellStart"/>
            <w:r w:rsidRPr="00505E4C">
              <w:rPr>
                <w:b/>
                <w:sz w:val="16"/>
                <w:szCs w:val="16"/>
              </w:rPr>
              <w:t>капитал</w:t>
            </w:r>
            <w:proofErr w:type="spellEnd"/>
          </w:p>
        </w:tc>
        <w:tc>
          <w:tcPr>
            <w:tcW w:w="58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Количество эмитированных акций (для акционерных обществ)</w:t>
            </w:r>
          </w:p>
        </w:tc>
        <w:tc>
          <w:tcPr>
            <w:tcW w:w="41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Адрес</w:t>
            </w:r>
            <w:proofErr w:type="spellEnd"/>
            <w:r w:rsidRPr="00505E4C">
              <w:rPr>
                <w:b/>
                <w:sz w:val="16"/>
                <w:szCs w:val="16"/>
              </w:rPr>
              <w:t xml:space="preserve"> </w:t>
            </w:r>
            <w:proofErr w:type="spellStart"/>
            <w:r w:rsidRPr="00505E4C">
              <w:rPr>
                <w:b/>
                <w:sz w:val="16"/>
                <w:szCs w:val="16"/>
              </w:rPr>
              <w:t>регистрации</w:t>
            </w:r>
            <w:proofErr w:type="spellEnd"/>
          </w:p>
        </w:tc>
        <w:tc>
          <w:tcPr>
            <w:tcW w:w="60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Серия и номер документа, удостоверяющего личность (для физического лица)</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Доля</w:t>
            </w:r>
            <w:proofErr w:type="spellEnd"/>
            <w:r w:rsidRPr="00505E4C">
              <w:rPr>
                <w:b/>
                <w:sz w:val="16"/>
                <w:szCs w:val="16"/>
              </w:rPr>
              <w:t xml:space="preserve"> в </w:t>
            </w:r>
            <w:proofErr w:type="spellStart"/>
            <w:r w:rsidRPr="00505E4C">
              <w:rPr>
                <w:b/>
                <w:sz w:val="16"/>
                <w:szCs w:val="16"/>
              </w:rPr>
              <w:t>уставном</w:t>
            </w:r>
            <w:proofErr w:type="spellEnd"/>
            <w:r w:rsidRPr="00505E4C">
              <w:rPr>
                <w:b/>
                <w:sz w:val="16"/>
                <w:szCs w:val="16"/>
              </w:rPr>
              <w:t xml:space="preserve"> </w:t>
            </w:r>
            <w:proofErr w:type="spellStart"/>
            <w:r w:rsidRPr="00505E4C">
              <w:rPr>
                <w:b/>
                <w:sz w:val="16"/>
                <w:szCs w:val="16"/>
              </w:rPr>
              <w:t>капитале</w:t>
            </w:r>
            <w:proofErr w:type="spellEnd"/>
          </w:p>
        </w:tc>
        <w:tc>
          <w:tcPr>
            <w:tcW w:w="43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Количество акций (для акционерных обществ)</w:t>
            </w:r>
          </w:p>
        </w:tc>
        <w:tc>
          <w:tcPr>
            <w:tcW w:w="72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lang w:val="ru-RU"/>
              </w:rPr>
            </w:pPr>
            <w:r w:rsidRPr="00505E4C">
              <w:rPr>
                <w:b/>
                <w:sz w:val="16"/>
                <w:szCs w:val="16"/>
                <w:lang w:val="ru-RU"/>
              </w:rPr>
              <w:t>Номинальная стоимость акций (для акционерных обществ)</w:t>
            </w:r>
          </w:p>
        </w:tc>
        <w:tc>
          <w:tcPr>
            <w:tcW w:w="58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EB08B6" w:rsidRPr="00505E4C" w:rsidRDefault="00EB08B6" w:rsidP="000252D4">
            <w:pPr>
              <w:ind w:left="113" w:right="113"/>
              <w:jc w:val="center"/>
              <w:rPr>
                <w:b/>
                <w:sz w:val="16"/>
                <w:szCs w:val="16"/>
              </w:rPr>
            </w:pPr>
            <w:proofErr w:type="spellStart"/>
            <w:r w:rsidRPr="00505E4C">
              <w:rPr>
                <w:b/>
                <w:sz w:val="16"/>
                <w:szCs w:val="16"/>
              </w:rPr>
              <w:t>Руководитель</w:t>
            </w:r>
            <w:proofErr w:type="spellEnd"/>
            <w:r w:rsidRPr="00505E4C">
              <w:rPr>
                <w:b/>
                <w:sz w:val="16"/>
                <w:szCs w:val="16"/>
              </w:rPr>
              <w:t xml:space="preserve"> / </w:t>
            </w:r>
            <w:proofErr w:type="spellStart"/>
            <w:r w:rsidRPr="00505E4C">
              <w:rPr>
                <w:b/>
                <w:sz w:val="16"/>
                <w:szCs w:val="16"/>
              </w:rPr>
              <w:t>участник</w:t>
            </w:r>
            <w:proofErr w:type="spellEnd"/>
            <w:r w:rsidRPr="00505E4C">
              <w:rPr>
                <w:b/>
                <w:sz w:val="16"/>
                <w:szCs w:val="16"/>
              </w:rPr>
              <w:t xml:space="preserve"> / </w:t>
            </w:r>
            <w:proofErr w:type="spellStart"/>
            <w:r w:rsidRPr="00505E4C">
              <w:rPr>
                <w:b/>
                <w:sz w:val="16"/>
                <w:szCs w:val="16"/>
              </w:rPr>
              <w:t>акционер</w:t>
            </w:r>
            <w:proofErr w:type="spellEnd"/>
            <w:r w:rsidRPr="00505E4C">
              <w:rPr>
                <w:b/>
                <w:sz w:val="16"/>
                <w:szCs w:val="16"/>
              </w:rPr>
              <w:t xml:space="preserve"> / </w:t>
            </w:r>
            <w:proofErr w:type="spellStart"/>
            <w:r w:rsidRPr="00505E4C">
              <w:rPr>
                <w:b/>
                <w:sz w:val="16"/>
                <w:szCs w:val="16"/>
              </w:rPr>
              <w:t>бенефициар</w:t>
            </w:r>
            <w:proofErr w:type="spellEnd"/>
          </w:p>
        </w:tc>
        <w:tc>
          <w:tcPr>
            <w:tcW w:w="584" w:type="dxa"/>
            <w:vMerge/>
            <w:tcBorders>
              <w:top w:val="nil"/>
              <w:left w:val="single" w:sz="4" w:space="0" w:color="auto"/>
              <w:bottom w:val="single" w:sz="4" w:space="0" w:color="000000"/>
              <w:right w:val="single" w:sz="8" w:space="0" w:color="auto"/>
            </w:tcBorders>
            <w:vAlign w:val="center"/>
            <w:hideMark/>
          </w:tcPr>
          <w:p w:rsidR="00EB08B6" w:rsidRPr="00505E4C" w:rsidRDefault="00EB08B6" w:rsidP="000252D4">
            <w:pPr>
              <w:rPr>
                <w:b/>
                <w:sz w:val="16"/>
                <w:szCs w:val="16"/>
              </w:rPr>
            </w:pPr>
          </w:p>
        </w:tc>
      </w:tr>
      <w:tr w:rsidR="00ED0D99" w:rsidRPr="00505E4C" w:rsidTr="00ED0D99">
        <w:trPr>
          <w:trHeight w:val="1987"/>
        </w:trPr>
        <w:tc>
          <w:tcPr>
            <w:tcW w:w="434" w:type="dxa"/>
            <w:tcBorders>
              <w:top w:val="nil"/>
              <w:left w:val="single" w:sz="8" w:space="0" w:color="auto"/>
              <w:bottom w:val="nil"/>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3"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29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289"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4"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4"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727"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29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6"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tcBorders>
              <w:top w:val="nil"/>
              <w:left w:val="nil"/>
              <w:bottom w:val="nil"/>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с</w:t>
            </w:r>
          </w:p>
        </w:tc>
        <w:tc>
          <w:tcPr>
            <w:tcW w:w="436" w:type="dxa"/>
            <w:tcBorders>
              <w:top w:val="nil"/>
              <w:left w:val="nil"/>
              <w:bottom w:val="nil"/>
              <w:right w:val="single" w:sz="4" w:space="0" w:color="auto"/>
            </w:tcBorders>
            <w:shd w:val="clear" w:color="auto" w:fill="auto"/>
            <w:vAlign w:val="center"/>
            <w:hideMark/>
          </w:tcPr>
          <w:p w:rsidR="00EB08B6" w:rsidRPr="00505E4C" w:rsidRDefault="00EB08B6" w:rsidP="000252D4">
            <w:pPr>
              <w:jc w:val="center"/>
              <w:rPr>
                <w:b/>
                <w:sz w:val="16"/>
                <w:szCs w:val="16"/>
              </w:rPr>
            </w:pPr>
            <w:proofErr w:type="spellStart"/>
            <w:r w:rsidRPr="00505E4C">
              <w:rPr>
                <w:b/>
                <w:sz w:val="16"/>
                <w:szCs w:val="16"/>
              </w:rPr>
              <w:t>по</w:t>
            </w:r>
            <w:proofErr w:type="spellEnd"/>
          </w:p>
        </w:tc>
        <w:tc>
          <w:tcPr>
            <w:tcW w:w="436"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7"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3"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6"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13"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602"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6"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43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725"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3" w:type="dxa"/>
            <w:vMerge/>
            <w:tcBorders>
              <w:top w:val="nil"/>
              <w:left w:val="single" w:sz="4" w:space="0" w:color="auto"/>
              <w:bottom w:val="single" w:sz="4" w:space="0" w:color="000000"/>
              <w:right w:val="single" w:sz="4" w:space="0" w:color="auto"/>
            </w:tcBorders>
            <w:vAlign w:val="center"/>
            <w:hideMark/>
          </w:tcPr>
          <w:p w:rsidR="00EB08B6" w:rsidRPr="00505E4C" w:rsidRDefault="00EB08B6" w:rsidP="000252D4">
            <w:pPr>
              <w:rPr>
                <w:b/>
                <w:sz w:val="16"/>
                <w:szCs w:val="16"/>
              </w:rPr>
            </w:pPr>
          </w:p>
        </w:tc>
        <w:tc>
          <w:tcPr>
            <w:tcW w:w="584" w:type="dxa"/>
            <w:vMerge/>
            <w:tcBorders>
              <w:top w:val="nil"/>
              <w:left w:val="single" w:sz="4" w:space="0" w:color="auto"/>
              <w:bottom w:val="single" w:sz="4" w:space="0" w:color="000000"/>
              <w:right w:val="single" w:sz="8" w:space="0" w:color="auto"/>
            </w:tcBorders>
            <w:vAlign w:val="center"/>
            <w:hideMark/>
          </w:tcPr>
          <w:p w:rsidR="00EB08B6" w:rsidRPr="00505E4C" w:rsidRDefault="00EB08B6" w:rsidP="000252D4">
            <w:pPr>
              <w:rPr>
                <w:b/>
                <w:sz w:val="16"/>
                <w:szCs w:val="16"/>
              </w:rPr>
            </w:pPr>
          </w:p>
        </w:tc>
      </w:tr>
      <w:tr w:rsidR="00ED0D99" w:rsidRPr="00505E4C" w:rsidTr="00ED0D99">
        <w:trPr>
          <w:trHeight w:val="296"/>
        </w:trPr>
        <w:tc>
          <w:tcPr>
            <w:tcW w:w="434"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w:t>
            </w:r>
          </w:p>
        </w:tc>
        <w:tc>
          <w:tcPr>
            <w:tcW w:w="433"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w:t>
            </w:r>
          </w:p>
        </w:tc>
        <w:tc>
          <w:tcPr>
            <w:tcW w:w="29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3</w:t>
            </w:r>
          </w:p>
        </w:tc>
        <w:tc>
          <w:tcPr>
            <w:tcW w:w="289"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4</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5</w:t>
            </w:r>
          </w:p>
        </w:tc>
        <w:tc>
          <w:tcPr>
            <w:tcW w:w="434"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6</w:t>
            </w:r>
          </w:p>
        </w:tc>
        <w:tc>
          <w:tcPr>
            <w:tcW w:w="434"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7</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8</w:t>
            </w:r>
          </w:p>
        </w:tc>
        <w:tc>
          <w:tcPr>
            <w:tcW w:w="58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9</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10</w:t>
            </w:r>
          </w:p>
        </w:tc>
        <w:tc>
          <w:tcPr>
            <w:tcW w:w="727"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11</w:t>
            </w:r>
          </w:p>
        </w:tc>
        <w:tc>
          <w:tcPr>
            <w:tcW w:w="29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12</w:t>
            </w:r>
          </w:p>
        </w:tc>
        <w:tc>
          <w:tcPr>
            <w:tcW w:w="58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13</w:t>
            </w:r>
          </w:p>
        </w:tc>
        <w:tc>
          <w:tcPr>
            <w:tcW w:w="436"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14</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15</w:t>
            </w:r>
          </w:p>
        </w:tc>
        <w:tc>
          <w:tcPr>
            <w:tcW w:w="435" w:type="dxa"/>
            <w:tcBorders>
              <w:top w:val="single" w:sz="4" w:space="0" w:color="auto"/>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16</w:t>
            </w:r>
          </w:p>
        </w:tc>
        <w:tc>
          <w:tcPr>
            <w:tcW w:w="436" w:type="dxa"/>
            <w:tcBorders>
              <w:top w:val="single" w:sz="4" w:space="0" w:color="auto"/>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17</w:t>
            </w:r>
          </w:p>
        </w:tc>
        <w:tc>
          <w:tcPr>
            <w:tcW w:w="436"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18</w:t>
            </w:r>
          </w:p>
        </w:tc>
        <w:tc>
          <w:tcPr>
            <w:tcW w:w="437"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19</w:t>
            </w:r>
          </w:p>
        </w:tc>
        <w:tc>
          <w:tcPr>
            <w:tcW w:w="433"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20</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21</w:t>
            </w:r>
          </w:p>
        </w:tc>
        <w:tc>
          <w:tcPr>
            <w:tcW w:w="436"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22</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23</w:t>
            </w:r>
          </w:p>
        </w:tc>
        <w:tc>
          <w:tcPr>
            <w:tcW w:w="58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24</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25</w:t>
            </w:r>
          </w:p>
        </w:tc>
        <w:tc>
          <w:tcPr>
            <w:tcW w:w="580"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26</w:t>
            </w:r>
          </w:p>
        </w:tc>
        <w:tc>
          <w:tcPr>
            <w:tcW w:w="413"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27</w:t>
            </w:r>
          </w:p>
        </w:tc>
        <w:tc>
          <w:tcPr>
            <w:tcW w:w="602"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28</w:t>
            </w:r>
          </w:p>
        </w:tc>
        <w:tc>
          <w:tcPr>
            <w:tcW w:w="436"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29</w:t>
            </w:r>
          </w:p>
        </w:tc>
        <w:tc>
          <w:tcPr>
            <w:tcW w:w="43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30</w:t>
            </w:r>
          </w:p>
        </w:tc>
        <w:tc>
          <w:tcPr>
            <w:tcW w:w="725"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31</w:t>
            </w:r>
          </w:p>
        </w:tc>
        <w:tc>
          <w:tcPr>
            <w:tcW w:w="583" w:type="dxa"/>
            <w:tcBorders>
              <w:top w:val="nil"/>
              <w:left w:val="nil"/>
              <w:bottom w:val="single" w:sz="8"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32</w:t>
            </w:r>
          </w:p>
        </w:tc>
        <w:tc>
          <w:tcPr>
            <w:tcW w:w="584" w:type="dxa"/>
            <w:tcBorders>
              <w:top w:val="nil"/>
              <w:left w:val="nil"/>
              <w:bottom w:val="single" w:sz="8" w:space="0" w:color="auto"/>
              <w:right w:val="single" w:sz="8"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33</w:t>
            </w:r>
          </w:p>
        </w:tc>
      </w:tr>
      <w:tr w:rsidR="00ED0D99" w:rsidRPr="00505E4C" w:rsidTr="00ED0D99">
        <w:trPr>
          <w:trHeight w:val="283"/>
        </w:trPr>
        <w:tc>
          <w:tcPr>
            <w:tcW w:w="434" w:type="dxa"/>
            <w:tcBorders>
              <w:top w:val="nil"/>
              <w:left w:val="single" w:sz="4" w:space="0" w:color="auto"/>
              <w:bottom w:val="single" w:sz="4" w:space="0" w:color="auto"/>
              <w:right w:val="single" w:sz="4" w:space="0" w:color="auto"/>
            </w:tcBorders>
            <w:shd w:val="clear" w:color="auto" w:fill="auto"/>
            <w:noWrap/>
            <w:vAlign w:val="center"/>
            <w:hideMark/>
          </w:tcPr>
          <w:p w:rsidR="00EB08B6" w:rsidRPr="00505E4C" w:rsidRDefault="00EB08B6" w:rsidP="000252D4">
            <w:pPr>
              <w:jc w:val="center"/>
              <w:rPr>
                <w:b/>
                <w:bCs/>
                <w:i/>
                <w:iCs/>
                <w:sz w:val="16"/>
                <w:szCs w:val="16"/>
              </w:rPr>
            </w:pPr>
            <w:r w:rsidRPr="00505E4C">
              <w:rPr>
                <w:b/>
                <w:bCs/>
                <w:i/>
                <w:iCs/>
                <w:sz w:val="16"/>
                <w:szCs w:val="16"/>
              </w:rPr>
              <w:t> </w:t>
            </w:r>
          </w:p>
        </w:tc>
        <w:tc>
          <w:tcPr>
            <w:tcW w:w="433" w:type="dxa"/>
            <w:tcBorders>
              <w:top w:val="nil"/>
              <w:left w:val="nil"/>
              <w:bottom w:val="single" w:sz="4" w:space="0" w:color="auto"/>
              <w:right w:val="single" w:sz="4" w:space="0" w:color="auto"/>
            </w:tcBorders>
            <w:shd w:val="clear" w:color="auto" w:fill="auto"/>
            <w:noWrap/>
            <w:vAlign w:val="center"/>
            <w:hideMark/>
          </w:tcPr>
          <w:p w:rsidR="00EB08B6" w:rsidRPr="00505E4C" w:rsidRDefault="00EB08B6" w:rsidP="000252D4">
            <w:pPr>
              <w:jc w:val="center"/>
              <w:rPr>
                <w:b/>
                <w:i/>
                <w:iCs/>
                <w:sz w:val="16"/>
                <w:szCs w:val="16"/>
              </w:rPr>
            </w:pPr>
            <w:r w:rsidRPr="00505E4C">
              <w:rPr>
                <w:b/>
                <w:i/>
                <w:iCs/>
                <w:sz w:val="16"/>
                <w:szCs w:val="16"/>
              </w:rPr>
              <w:t> </w:t>
            </w:r>
          </w:p>
        </w:tc>
        <w:tc>
          <w:tcPr>
            <w:tcW w:w="290"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289"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5"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4"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290"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5"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6"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7"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3" w:type="dxa"/>
            <w:tcBorders>
              <w:top w:val="nil"/>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13"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602"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sz w:val="16"/>
                <w:szCs w:val="16"/>
              </w:rPr>
            </w:pPr>
            <w:r w:rsidRPr="00505E4C">
              <w:rPr>
                <w:b/>
                <w:sz w:val="16"/>
                <w:szCs w:val="16"/>
              </w:rPr>
              <w:t> </w:t>
            </w:r>
          </w:p>
        </w:tc>
        <w:tc>
          <w:tcPr>
            <w:tcW w:w="584" w:type="dxa"/>
            <w:tcBorders>
              <w:top w:val="single" w:sz="4" w:space="0" w:color="auto"/>
              <w:left w:val="nil"/>
              <w:bottom w:val="single" w:sz="4" w:space="0" w:color="auto"/>
              <w:right w:val="single" w:sz="4" w:space="0" w:color="auto"/>
            </w:tcBorders>
            <w:shd w:val="clear" w:color="auto" w:fill="auto"/>
            <w:vAlign w:val="center"/>
            <w:hideMark/>
          </w:tcPr>
          <w:p w:rsidR="00EB08B6" w:rsidRPr="00505E4C" w:rsidRDefault="00EB08B6" w:rsidP="000252D4">
            <w:pPr>
              <w:jc w:val="center"/>
              <w:rPr>
                <w:b/>
                <w:i/>
                <w:iCs/>
                <w:sz w:val="16"/>
                <w:szCs w:val="16"/>
              </w:rPr>
            </w:pPr>
            <w:r w:rsidRPr="00505E4C">
              <w:rPr>
                <w:b/>
                <w:i/>
                <w:iCs/>
                <w:sz w:val="16"/>
                <w:szCs w:val="16"/>
              </w:rPr>
              <w:t> </w:t>
            </w:r>
          </w:p>
        </w:tc>
      </w:tr>
    </w:tbl>
    <w:p w:rsidR="00EB08B6" w:rsidRPr="00A3302D" w:rsidRDefault="00EB08B6" w:rsidP="00ED0D99">
      <w:pPr>
        <w:spacing w:line="276" w:lineRule="auto"/>
        <w:jc w:val="left"/>
        <w:rPr>
          <w:b/>
          <w:szCs w:val="22"/>
        </w:rPr>
      </w:pPr>
      <w:proofErr w:type="spellStart"/>
      <w:r w:rsidRPr="00A3302D">
        <w:rPr>
          <w:b/>
          <w:szCs w:val="22"/>
        </w:rPr>
        <w:t>Примечание</w:t>
      </w:r>
      <w:proofErr w:type="spellEnd"/>
      <w:r w:rsidRPr="00A3302D">
        <w:rPr>
          <w:b/>
          <w:szCs w:val="22"/>
        </w:rPr>
        <w:t>:</w:t>
      </w:r>
    </w:p>
    <w:p w:rsidR="00EB08B6" w:rsidRPr="00A3302D" w:rsidRDefault="00EB08B6" w:rsidP="00ED0D99">
      <w:pPr>
        <w:rPr>
          <w:szCs w:val="22"/>
          <w:lang w:val="ru-RU"/>
        </w:rPr>
      </w:pPr>
      <w:r w:rsidRPr="00A3302D">
        <w:rPr>
          <w:szCs w:val="22"/>
          <w:lang w:val="ru-RU"/>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EB08B6" w:rsidRPr="00A3302D" w:rsidRDefault="00EB08B6" w:rsidP="00ED0D99">
      <w:pPr>
        <w:rPr>
          <w:szCs w:val="22"/>
          <w:lang w:val="ru-RU"/>
        </w:rPr>
      </w:pPr>
      <w:r w:rsidRPr="00A3302D">
        <w:rPr>
          <w:szCs w:val="22"/>
          <w:lang w:val="ru-RU"/>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EB08B6" w:rsidRPr="00A3302D" w:rsidRDefault="00EB08B6" w:rsidP="00ED0D99">
      <w:pPr>
        <w:rPr>
          <w:szCs w:val="22"/>
          <w:lang w:val="ru-RU"/>
        </w:rPr>
      </w:pPr>
      <w:r w:rsidRPr="00A3302D">
        <w:rPr>
          <w:szCs w:val="22"/>
          <w:lang w:val="ru-RU"/>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EB08B6" w:rsidRPr="00A3302D" w:rsidRDefault="00EB08B6" w:rsidP="00ED0D99">
      <w:pPr>
        <w:jc w:val="center"/>
        <w:rPr>
          <w:szCs w:val="22"/>
          <w:lang w:val="ru-RU"/>
        </w:rPr>
      </w:pPr>
    </w:p>
    <w:p w:rsidR="00EB08B6" w:rsidRPr="00E12FD1" w:rsidRDefault="00EB08B6" w:rsidP="00EB08B6">
      <w:pPr>
        <w:jc w:val="center"/>
        <w:rPr>
          <w:b/>
          <w:sz w:val="18"/>
          <w:szCs w:val="18"/>
        </w:rPr>
      </w:pPr>
      <w:proofErr w:type="spellStart"/>
      <w:r w:rsidRPr="00E12FD1">
        <w:rPr>
          <w:b/>
          <w:sz w:val="18"/>
          <w:szCs w:val="18"/>
        </w:rPr>
        <w:t>Форма</w:t>
      </w:r>
      <w:proofErr w:type="spellEnd"/>
      <w:r w:rsidRPr="00E12FD1">
        <w:rPr>
          <w:b/>
          <w:sz w:val="18"/>
          <w:szCs w:val="18"/>
        </w:rPr>
        <w:t xml:space="preserve"> </w:t>
      </w:r>
      <w:proofErr w:type="spellStart"/>
      <w:r w:rsidRPr="00E12FD1">
        <w:rPr>
          <w:b/>
          <w:sz w:val="18"/>
          <w:szCs w:val="18"/>
        </w:rPr>
        <w:t>утверждена</w:t>
      </w:r>
      <w:proofErr w:type="spellEnd"/>
    </w:p>
    <w:p w:rsidR="00EB08B6" w:rsidRPr="00E12FD1" w:rsidRDefault="00EB08B6" w:rsidP="00EB08B6">
      <w:pPr>
        <w:rPr>
          <w:szCs w:val="22"/>
          <w:lang w:val="ru-RU"/>
        </w:rPr>
      </w:pPr>
    </w:p>
    <w:p w:rsidR="00EB08B6" w:rsidRPr="00A3302D" w:rsidRDefault="00EB08B6" w:rsidP="00EB08B6">
      <w:pPr>
        <w:jc w:val="center"/>
        <w:rPr>
          <w:szCs w:val="22"/>
        </w:rPr>
      </w:pPr>
    </w:p>
    <w:tbl>
      <w:tblPr>
        <w:tblW w:w="9781" w:type="dxa"/>
        <w:tblInd w:w="108" w:type="dxa"/>
        <w:tblCellMar>
          <w:top w:w="28" w:type="dxa"/>
          <w:left w:w="28" w:type="dxa"/>
          <w:bottom w:w="28" w:type="dxa"/>
          <w:right w:w="28" w:type="dxa"/>
        </w:tblCellMar>
        <w:tblLook w:val="01E0" w:firstRow="1" w:lastRow="1" w:firstColumn="1" w:lastColumn="1" w:noHBand="0" w:noVBand="0"/>
      </w:tblPr>
      <w:tblGrid>
        <w:gridCol w:w="4757"/>
        <w:gridCol w:w="713"/>
        <w:gridCol w:w="4311"/>
      </w:tblGrid>
      <w:tr w:rsidR="00EB08B6" w:rsidRPr="00DF0087" w:rsidTr="00E12FD1">
        <w:trPr>
          <w:trHeight w:val="794"/>
        </w:trPr>
        <w:tc>
          <w:tcPr>
            <w:tcW w:w="4564" w:type="dxa"/>
          </w:tcPr>
          <w:p w:rsidR="00EB08B6" w:rsidRDefault="0075308F" w:rsidP="000252D4">
            <w:pPr>
              <w:spacing w:line="360" w:lineRule="auto"/>
              <w:rPr>
                <w:bCs/>
                <w:szCs w:val="22"/>
                <w:lang w:val="ru-RU"/>
              </w:rPr>
            </w:pPr>
            <w:r w:rsidRPr="007D35B6">
              <w:rPr>
                <w:bCs/>
                <w:szCs w:val="22"/>
                <w:lang w:val="ru-RU"/>
              </w:rPr>
              <w:t>Поставщик</w:t>
            </w:r>
          </w:p>
          <w:p w:rsidR="00E13950" w:rsidRDefault="00E13950" w:rsidP="00E13950">
            <w:pPr>
              <w:rPr>
                <w:lang w:val="ru-RU"/>
              </w:rPr>
            </w:pPr>
            <w:r w:rsidRPr="007D35B6">
              <w:rPr>
                <w:lang w:val="ru-RU"/>
              </w:rPr>
              <w:t>ООО «Предприятие «</w:t>
            </w:r>
            <w:r w:rsidRPr="007D35B6">
              <w:rPr>
                <w:szCs w:val="22"/>
                <w:lang w:val="ru-RU"/>
              </w:rPr>
              <w:t>ЭЛТЕКС</w:t>
            </w:r>
            <w:r w:rsidRPr="007D35B6">
              <w:rPr>
                <w:lang w:val="ru-RU"/>
              </w:rPr>
              <w:t>»</w:t>
            </w:r>
          </w:p>
          <w:p w:rsidR="00E13950" w:rsidRPr="00E13950" w:rsidRDefault="00E13950" w:rsidP="00E13950">
            <w:pPr>
              <w:spacing w:line="360" w:lineRule="auto"/>
              <w:rPr>
                <w:bCs/>
                <w:szCs w:val="22"/>
                <w:lang w:val="ru-RU"/>
              </w:rPr>
            </w:pPr>
            <w:r>
              <w:rPr>
                <w:lang w:val="ru-RU"/>
              </w:rPr>
              <w:t>Директор</w:t>
            </w:r>
          </w:p>
        </w:tc>
        <w:tc>
          <w:tcPr>
            <w:tcW w:w="684" w:type="dxa"/>
          </w:tcPr>
          <w:p w:rsidR="00EB08B6" w:rsidRPr="007D35B6" w:rsidRDefault="00EB08B6" w:rsidP="000252D4">
            <w:pPr>
              <w:spacing w:line="360" w:lineRule="auto"/>
              <w:rPr>
                <w:bCs/>
                <w:szCs w:val="22"/>
                <w:lang w:val="ru-RU"/>
              </w:rPr>
            </w:pPr>
          </w:p>
        </w:tc>
        <w:tc>
          <w:tcPr>
            <w:tcW w:w="4136" w:type="dxa"/>
          </w:tcPr>
          <w:p w:rsidR="00EB08B6" w:rsidRPr="0075308F" w:rsidRDefault="0075308F" w:rsidP="000252D4">
            <w:pPr>
              <w:spacing w:line="360" w:lineRule="auto"/>
              <w:rPr>
                <w:bCs/>
                <w:szCs w:val="22"/>
                <w:lang w:val="ru-RU"/>
              </w:rPr>
            </w:pPr>
            <w:r w:rsidRPr="0075308F">
              <w:rPr>
                <w:bCs/>
                <w:szCs w:val="22"/>
                <w:lang w:val="ru-RU"/>
              </w:rPr>
              <w:t>Покупатель</w:t>
            </w:r>
          </w:p>
          <w:p w:rsidR="0075308F" w:rsidRPr="0075308F" w:rsidRDefault="00ED0D99" w:rsidP="0075308F">
            <w:pPr>
              <w:rPr>
                <w:szCs w:val="22"/>
                <w:lang w:val="ru-RU"/>
              </w:rPr>
            </w:pPr>
            <w:r w:rsidRPr="00E7526B">
              <w:rPr>
                <w:lang w:val="ru-RU" w:eastAsia="ar-SA"/>
              </w:rPr>
              <w:t>ПАО «Башинформсвязь»</w:t>
            </w:r>
            <w:r w:rsidR="0075308F" w:rsidRPr="0075308F">
              <w:rPr>
                <w:szCs w:val="22"/>
                <w:lang w:val="ru-RU"/>
              </w:rPr>
              <w:t xml:space="preserve"> </w:t>
            </w:r>
          </w:p>
          <w:p w:rsidR="00EB08B6" w:rsidRPr="00ED0D99" w:rsidRDefault="00ED0D99" w:rsidP="00ED0D99">
            <w:pPr>
              <w:suppressAutoHyphens/>
              <w:rPr>
                <w:lang w:val="ru-RU"/>
              </w:rPr>
            </w:pPr>
            <w:r w:rsidRPr="00E7526B">
              <w:rPr>
                <w:lang w:val="ru-RU"/>
              </w:rPr>
              <w:t>Генеральный директор</w:t>
            </w:r>
          </w:p>
        </w:tc>
      </w:tr>
      <w:tr w:rsidR="00EB08B6" w:rsidRPr="00ED0D99" w:rsidTr="00E12FD1">
        <w:trPr>
          <w:trHeight w:val="794"/>
        </w:trPr>
        <w:tc>
          <w:tcPr>
            <w:tcW w:w="4564" w:type="dxa"/>
          </w:tcPr>
          <w:p w:rsidR="00EB08B6" w:rsidRPr="00ED0D99" w:rsidRDefault="00EB08B6" w:rsidP="000252D4">
            <w:pPr>
              <w:rPr>
                <w:szCs w:val="22"/>
                <w:lang w:val="ru-RU"/>
              </w:rPr>
            </w:pPr>
          </w:p>
          <w:p w:rsidR="00EB08B6" w:rsidRPr="00ED0D99" w:rsidRDefault="00EB08B6" w:rsidP="000252D4">
            <w:pPr>
              <w:rPr>
                <w:szCs w:val="22"/>
              </w:rPr>
            </w:pPr>
            <w:r w:rsidRPr="00ED0D99">
              <w:rPr>
                <w:szCs w:val="22"/>
              </w:rPr>
              <w:t xml:space="preserve">__________________/ </w:t>
            </w:r>
            <w:r w:rsidR="00E13950" w:rsidRPr="00ED0D99">
              <w:rPr>
                <w:szCs w:val="22"/>
              </w:rPr>
              <w:t xml:space="preserve">А.Н. </w:t>
            </w:r>
            <w:proofErr w:type="spellStart"/>
            <w:r w:rsidR="00E13950" w:rsidRPr="00ED0D99">
              <w:rPr>
                <w:szCs w:val="22"/>
              </w:rPr>
              <w:t>Черников</w:t>
            </w:r>
            <w:proofErr w:type="spellEnd"/>
            <w:r w:rsidRPr="00ED0D99">
              <w:rPr>
                <w:szCs w:val="22"/>
              </w:rPr>
              <w:t>/</w:t>
            </w:r>
          </w:p>
          <w:p w:rsidR="00EB08B6" w:rsidRPr="00ED0D99" w:rsidRDefault="00EB08B6" w:rsidP="000252D4">
            <w:pPr>
              <w:rPr>
                <w:szCs w:val="22"/>
              </w:rPr>
            </w:pPr>
            <w:r w:rsidRPr="00ED0D99">
              <w:rPr>
                <w:szCs w:val="22"/>
              </w:rPr>
              <w:t xml:space="preserve"> </w:t>
            </w:r>
          </w:p>
          <w:p w:rsidR="00EB08B6" w:rsidRPr="00ED0D99" w:rsidRDefault="00EB08B6" w:rsidP="000252D4">
            <w:pPr>
              <w:rPr>
                <w:szCs w:val="22"/>
              </w:rPr>
            </w:pPr>
          </w:p>
        </w:tc>
        <w:tc>
          <w:tcPr>
            <w:tcW w:w="684" w:type="dxa"/>
          </w:tcPr>
          <w:p w:rsidR="00EB08B6" w:rsidRPr="00ED0D99" w:rsidRDefault="00EB08B6" w:rsidP="000252D4">
            <w:pPr>
              <w:rPr>
                <w:i/>
                <w:szCs w:val="22"/>
              </w:rPr>
            </w:pPr>
          </w:p>
        </w:tc>
        <w:tc>
          <w:tcPr>
            <w:tcW w:w="4136" w:type="dxa"/>
          </w:tcPr>
          <w:p w:rsidR="00EB08B6" w:rsidRPr="00ED0D99" w:rsidRDefault="00EB08B6" w:rsidP="000252D4">
            <w:pPr>
              <w:rPr>
                <w:i/>
                <w:szCs w:val="22"/>
              </w:rPr>
            </w:pPr>
          </w:p>
          <w:p w:rsidR="00EB08B6" w:rsidRPr="00ED0D99" w:rsidRDefault="00EB08B6" w:rsidP="000252D4">
            <w:pPr>
              <w:rPr>
                <w:szCs w:val="22"/>
              </w:rPr>
            </w:pPr>
            <w:r w:rsidRPr="00ED0D99">
              <w:rPr>
                <w:szCs w:val="22"/>
              </w:rPr>
              <w:t>_____________</w:t>
            </w:r>
            <w:r w:rsidR="00ED0D99" w:rsidRPr="00ED0D99">
              <w:rPr>
                <w:szCs w:val="22"/>
              </w:rPr>
              <w:t xml:space="preserve">/ М. Г. </w:t>
            </w:r>
            <w:proofErr w:type="spellStart"/>
            <w:r w:rsidR="00ED0D99" w:rsidRPr="00ED0D99">
              <w:rPr>
                <w:szCs w:val="22"/>
              </w:rPr>
              <w:t>Долгоаршинных</w:t>
            </w:r>
            <w:proofErr w:type="spellEnd"/>
            <w:r w:rsidR="00ED0D99" w:rsidRPr="00ED0D99">
              <w:rPr>
                <w:szCs w:val="22"/>
              </w:rPr>
              <w:t xml:space="preserve"> </w:t>
            </w:r>
            <w:r w:rsidRPr="00ED0D99">
              <w:rPr>
                <w:szCs w:val="22"/>
              </w:rPr>
              <w:t>/</w:t>
            </w:r>
          </w:p>
          <w:p w:rsidR="00EB08B6" w:rsidRPr="00ED0D99" w:rsidRDefault="00EB08B6" w:rsidP="000252D4">
            <w:pPr>
              <w:keepNext/>
              <w:outlineLvl w:val="1"/>
              <w:rPr>
                <w:i/>
                <w:szCs w:val="22"/>
              </w:rPr>
            </w:pPr>
          </w:p>
        </w:tc>
      </w:tr>
    </w:tbl>
    <w:p w:rsidR="00880015" w:rsidRPr="00A3302D" w:rsidRDefault="00880015" w:rsidP="007E65DB">
      <w:pPr>
        <w:widowControl w:val="0"/>
        <w:autoSpaceDE w:val="0"/>
        <w:autoSpaceDN w:val="0"/>
        <w:adjustRightInd w:val="0"/>
        <w:spacing w:before="120"/>
        <w:ind w:left="720"/>
        <w:contextualSpacing/>
        <w:jc w:val="right"/>
        <w:rPr>
          <w:szCs w:val="22"/>
          <w:lang w:val="ru-RU"/>
        </w:rPr>
      </w:pPr>
    </w:p>
    <w:sectPr w:rsidR="00880015" w:rsidRPr="00A3302D" w:rsidSect="00505E4C">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F17" w:rsidRDefault="00746F17">
      <w:r>
        <w:separator/>
      </w:r>
    </w:p>
  </w:endnote>
  <w:endnote w:type="continuationSeparator" w:id="0">
    <w:p w:rsidR="00746F17" w:rsidRDefault="00746F17">
      <w:r>
        <w:continuationSeparator/>
      </w:r>
    </w:p>
  </w:endnote>
  <w:endnote w:type="continuationNotice" w:id="1">
    <w:p w:rsidR="00746F17" w:rsidRDefault="00746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nion Cyr Regular">
    <w:altName w:val="Courier New"/>
    <w:panose1 w:val="00000000000000000000"/>
    <w:charset w:val="00"/>
    <w:family w:val="decorative"/>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26B" w:rsidRDefault="00E7526B" w:rsidP="008420F9">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E7526B" w:rsidRDefault="00E7526B" w:rsidP="008420F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26B" w:rsidRPr="008A1893" w:rsidRDefault="00E7526B" w:rsidP="008420F9">
    <w:pPr>
      <w:pStyle w:val="af4"/>
      <w:framePr w:wrap="around" w:vAnchor="text" w:hAnchor="margin" w:xAlign="right" w:y="1"/>
      <w:rPr>
        <w:rStyle w:val="af3"/>
      </w:rPr>
    </w:pPr>
    <w:r w:rsidRPr="008A1893">
      <w:rPr>
        <w:rStyle w:val="af3"/>
      </w:rPr>
      <w:fldChar w:fldCharType="begin"/>
    </w:r>
    <w:r w:rsidRPr="008A1893">
      <w:rPr>
        <w:rStyle w:val="af3"/>
      </w:rPr>
      <w:instrText xml:space="preserve">PAGE  </w:instrText>
    </w:r>
    <w:r w:rsidRPr="008A1893">
      <w:rPr>
        <w:rStyle w:val="af3"/>
      </w:rPr>
      <w:fldChar w:fldCharType="separate"/>
    </w:r>
    <w:r w:rsidR="00DF0087">
      <w:rPr>
        <w:rStyle w:val="af3"/>
        <w:noProof/>
      </w:rPr>
      <w:t>21</w:t>
    </w:r>
    <w:r w:rsidRPr="008A1893">
      <w:rPr>
        <w:rStyle w:val="af3"/>
      </w:rPr>
      <w:fldChar w:fldCharType="end"/>
    </w:r>
  </w:p>
  <w:p w:rsidR="00E7526B" w:rsidRDefault="00E7526B" w:rsidP="008420F9">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F17" w:rsidRDefault="00746F17">
      <w:r>
        <w:separator/>
      </w:r>
    </w:p>
  </w:footnote>
  <w:footnote w:type="continuationSeparator" w:id="0">
    <w:p w:rsidR="00746F17" w:rsidRDefault="00746F17">
      <w:r>
        <w:continuationSeparator/>
      </w:r>
    </w:p>
  </w:footnote>
  <w:footnote w:type="continuationNotice" w:id="1">
    <w:p w:rsidR="00746F17" w:rsidRDefault="00746F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0E39B6"/>
    <w:lvl w:ilvl="0">
      <w:numFmt w:val="decimal"/>
      <w:lvlText w:val="*"/>
      <w:lvlJc w:val="left"/>
    </w:lvl>
  </w:abstractNum>
  <w:abstractNum w:abstractNumId="1" w15:restartNumberingAfterBreak="0">
    <w:nsid w:val="024C5440"/>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936EBA"/>
    <w:multiLevelType w:val="multilevel"/>
    <w:tmpl w:val="2B048B1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067E47CB"/>
    <w:multiLevelType w:val="multilevel"/>
    <w:tmpl w:val="08C0EBFA"/>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DEA6FF4"/>
    <w:multiLevelType w:val="multilevel"/>
    <w:tmpl w:val="76E0E50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EAA40C6"/>
    <w:multiLevelType w:val="hybridMultilevel"/>
    <w:tmpl w:val="1F7A1524"/>
    <w:lvl w:ilvl="0" w:tplc="0419000F">
      <w:start w:val="2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38063A"/>
    <w:multiLevelType w:val="multilevel"/>
    <w:tmpl w:val="9F146FA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5553CC"/>
    <w:multiLevelType w:val="multilevel"/>
    <w:tmpl w:val="D49AB870"/>
    <w:lvl w:ilvl="0">
      <w:start w:val="19"/>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A6E045D"/>
    <w:multiLevelType w:val="multilevel"/>
    <w:tmpl w:val="1ED65F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9F02A9"/>
    <w:multiLevelType w:val="multilevel"/>
    <w:tmpl w:val="381866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9E0CD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ECB4220"/>
    <w:multiLevelType w:val="multilevel"/>
    <w:tmpl w:val="214223EA"/>
    <w:lvl w:ilvl="0">
      <w:start w:val="3"/>
      <w:numFmt w:val="decimal"/>
      <w:lvlText w:val="%1."/>
      <w:lvlJc w:val="left"/>
      <w:pPr>
        <w:ind w:left="540" w:hanging="540"/>
      </w:pPr>
      <w:rPr>
        <w:rFonts w:hint="default"/>
      </w:rPr>
    </w:lvl>
    <w:lvl w:ilvl="1">
      <w:start w:val="3"/>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3" w15:restartNumberingAfterBreak="0">
    <w:nsid w:val="3F2B04F7"/>
    <w:multiLevelType w:val="hybridMultilevel"/>
    <w:tmpl w:val="E258C854"/>
    <w:lvl w:ilvl="0" w:tplc="E814E22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112518"/>
    <w:multiLevelType w:val="multilevel"/>
    <w:tmpl w:val="7FA8DBD2"/>
    <w:lvl w:ilvl="0">
      <w:start w:val="3"/>
      <w:numFmt w:val="decimal"/>
      <w:lvlText w:val="%1."/>
      <w:lvlJc w:val="left"/>
      <w:pPr>
        <w:ind w:left="540" w:hanging="540"/>
      </w:pPr>
      <w:rPr>
        <w:rFonts w:hint="default"/>
      </w:rPr>
    </w:lvl>
    <w:lvl w:ilvl="1">
      <w:start w:val="3"/>
      <w:numFmt w:val="decimal"/>
      <w:lvlText w:val="%1.%2."/>
      <w:lvlJc w:val="left"/>
      <w:pPr>
        <w:ind w:left="607" w:hanging="540"/>
      </w:pPr>
      <w:rPr>
        <w:rFonts w:hint="default"/>
      </w:rPr>
    </w:lvl>
    <w:lvl w:ilvl="2">
      <w:start w:val="4"/>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5" w15:restartNumberingAfterBreak="0">
    <w:nsid w:val="464D474C"/>
    <w:multiLevelType w:val="multilevel"/>
    <w:tmpl w:val="D59AF606"/>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27264D44"/>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i w:val="0"/>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7" w15:restartNumberingAfterBreak="0">
    <w:nsid w:val="50D421AD"/>
    <w:multiLevelType w:val="multilevel"/>
    <w:tmpl w:val="390030F2"/>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557F2AAB"/>
    <w:multiLevelType w:val="hybridMultilevel"/>
    <w:tmpl w:val="EB06EE5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560F3848"/>
    <w:multiLevelType w:val="multilevel"/>
    <w:tmpl w:val="9F146FAE"/>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6326E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851"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8416C70"/>
    <w:multiLevelType w:val="multilevel"/>
    <w:tmpl w:val="BE5A26A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A864D5"/>
    <w:multiLevelType w:val="multilevel"/>
    <w:tmpl w:val="0419001F"/>
    <w:numStyleLink w:val="111111"/>
  </w:abstractNum>
  <w:abstractNum w:abstractNumId="23" w15:restartNumberingAfterBreak="0">
    <w:nsid w:val="5DD3398B"/>
    <w:multiLevelType w:val="multilevel"/>
    <w:tmpl w:val="9F146FA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6462D2"/>
    <w:multiLevelType w:val="multilevel"/>
    <w:tmpl w:val="78523F04"/>
    <w:lvl w:ilvl="0">
      <w:start w:val="3"/>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672A0FB3"/>
    <w:multiLevelType w:val="multilevel"/>
    <w:tmpl w:val="0FFCA752"/>
    <w:lvl w:ilvl="0">
      <w:start w:val="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547A81"/>
    <w:multiLevelType w:val="multilevel"/>
    <w:tmpl w:val="9EE660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921623"/>
    <w:multiLevelType w:val="multilevel"/>
    <w:tmpl w:val="F0DCE6D6"/>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3A5079"/>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D41CD5"/>
    <w:multiLevelType w:val="multilevel"/>
    <w:tmpl w:val="89A05A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1563BC"/>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C508FC"/>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2"/>
  </w:num>
  <w:num w:numId="3">
    <w:abstractNumId w:val="4"/>
  </w:num>
  <w:num w:numId="4">
    <w:abstractNumId w:val="27"/>
  </w:num>
  <w:num w:numId="5">
    <w:abstractNumId w:val="2"/>
  </w:num>
  <w:num w:numId="6">
    <w:abstractNumId w:val="6"/>
  </w:num>
  <w:num w:numId="7">
    <w:abstractNumId w:val="8"/>
  </w:num>
  <w:num w:numId="8">
    <w:abstractNumId w:val="2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9">
    <w:abstractNumId w:val="23"/>
  </w:num>
  <w:num w:numId="10">
    <w:abstractNumId w:val="19"/>
  </w:num>
  <w:num w:numId="11">
    <w:abstractNumId w:val="28"/>
  </w:num>
  <w:num w:numId="12">
    <w:abstractNumId w:val="15"/>
  </w:num>
  <w:num w:numId="13">
    <w:abstractNumId w:val="22"/>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lvl>
    </w:lvlOverride>
  </w:num>
  <w:num w:numId="14">
    <w:abstractNumId w:val="22"/>
    <w:lvlOverride w:ilvl="0">
      <w:lvl w:ilvl="0">
        <w:numFmt w:val="decimal"/>
        <w:lvlText w:val=""/>
        <w:lvlJc w:val="left"/>
      </w:lvl>
    </w:lvlOverride>
    <w:lvlOverride w:ilvl="1">
      <w:lvl w:ilvl="1">
        <w:start w:val="1"/>
        <w:numFmt w:val="decimal"/>
        <w:lvlText w:val="%1.%2."/>
        <w:lvlJc w:val="left"/>
        <w:pPr>
          <w:tabs>
            <w:tab w:val="num" w:pos="792"/>
          </w:tabs>
          <w:ind w:left="792" w:hanging="432"/>
        </w:pPr>
      </w:lvl>
    </w:lvlOverride>
  </w:num>
  <w:num w:numId="15">
    <w:abstractNumId w:val="1"/>
  </w:num>
  <w:num w:numId="16">
    <w:abstractNumId w:val="18"/>
  </w:num>
  <w:num w:numId="17">
    <w:abstractNumId w:val="0"/>
    <w:lvlOverride w:ilvl="0">
      <w:lvl w:ilvl="0">
        <w:numFmt w:val="bullet"/>
        <w:lvlText w:val=""/>
        <w:legacy w:legacy="1" w:legacySpace="0" w:legacyIndent="360"/>
        <w:lvlJc w:val="left"/>
        <w:pPr>
          <w:ind w:left="360" w:hanging="360"/>
        </w:pPr>
        <w:rPr>
          <w:rFonts w:ascii="Symbol" w:hAnsi="Symbol" w:cs="Times New Roman" w:hint="default"/>
        </w:rPr>
      </w:lvl>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0"/>
  </w:num>
  <w:num w:numId="21">
    <w:abstractNumId w:val="5"/>
  </w:num>
  <w:num w:numId="22">
    <w:abstractNumId w:val="24"/>
  </w:num>
  <w:num w:numId="23">
    <w:abstractNumId w:val="17"/>
  </w:num>
  <w:num w:numId="24">
    <w:abstractNumId w:val="12"/>
  </w:num>
  <w:num w:numId="25">
    <w:abstractNumId w:val="14"/>
  </w:num>
  <w:num w:numId="26">
    <w:abstractNumId w:val="25"/>
  </w:num>
  <w:num w:numId="27">
    <w:abstractNumId w:val="21"/>
  </w:num>
  <w:num w:numId="28">
    <w:abstractNumId w:val="29"/>
  </w:num>
  <w:num w:numId="29">
    <w:abstractNumId w:val="30"/>
  </w:num>
  <w:num w:numId="30">
    <w:abstractNumId w:val="20"/>
  </w:num>
  <w:num w:numId="31">
    <w:abstractNumId w:val="11"/>
  </w:num>
  <w:num w:numId="32">
    <w:abstractNumId w:val="31"/>
  </w:num>
  <w:num w:numId="33">
    <w:abstractNumId w:val="3"/>
  </w:num>
  <w:num w:numId="34">
    <w:abstractNumId w:val="7"/>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34"/>
    <w:rsid w:val="00011BFB"/>
    <w:rsid w:val="00011D2E"/>
    <w:rsid w:val="00023AE6"/>
    <w:rsid w:val="000252D4"/>
    <w:rsid w:val="00042641"/>
    <w:rsid w:val="00042F4E"/>
    <w:rsid w:val="00044C6E"/>
    <w:rsid w:val="00045459"/>
    <w:rsid w:val="000462DC"/>
    <w:rsid w:val="00055EFC"/>
    <w:rsid w:val="00057E15"/>
    <w:rsid w:val="00071C07"/>
    <w:rsid w:val="00074A68"/>
    <w:rsid w:val="00082F01"/>
    <w:rsid w:val="00084D94"/>
    <w:rsid w:val="0009254A"/>
    <w:rsid w:val="000A3EF8"/>
    <w:rsid w:val="000B6A80"/>
    <w:rsid w:val="000C341A"/>
    <w:rsid w:val="000F3FDF"/>
    <w:rsid w:val="000F43AC"/>
    <w:rsid w:val="001032D3"/>
    <w:rsid w:val="00112AB4"/>
    <w:rsid w:val="001157D8"/>
    <w:rsid w:val="00125431"/>
    <w:rsid w:val="00130B9F"/>
    <w:rsid w:val="00131BC5"/>
    <w:rsid w:val="00134428"/>
    <w:rsid w:val="001355C1"/>
    <w:rsid w:val="001369E8"/>
    <w:rsid w:val="00142642"/>
    <w:rsid w:val="00143AE8"/>
    <w:rsid w:val="0015272D"/>
    <w:rsid w:val="00164B06"/>
    <w:rsid w:val="00165966"/>
    <w:rsid w:val="00171EE0"/>
    <w:rsid w:val="00174100"/>
    <w:rsid w:val="00183167"/>
    <w:rsid w:val="001A5E33"/>
    <w:rsid w:val="001C1B71"/>
    <w:rsid w:val="001C2AD9"/>
    <w:rsid w:val="001C3F42"/>
    <w:rsid w:val="001C69C2"/>
    <w:rsid w:val="001D4CAD"/>
    <w:rsid w:val="001E1E76"/>
    <w:rsid w:val="001F68AB"/>
    <w:rsid w:val="00201164"/>
    <w:rsid w:val="00203048"/>
    <w:rsid w:val="0020525C"/>
    <w:rsid w:val="002151E0"/>
    <w:rsid w:val="00221B52"/>
    <w:rsid w:val="00223AE4"/>
    <w:rsid w:val="00232C63"/>
    <w:rsid w:val="00233483"/>
    <w:rsid w:val="00233561"/>
    <w:rsid w:val="002358D9"/>
    <w:rsid w:val="00237920"/>
    <w:rsid w:val="00241E40"/>
    <w:rsid w:val="00243140"/>
    <w:rsid w:val="00252B82"/>
    <w:rsid w:val="00253492"/>
    <w:rsid w:val="00262BA8"/>
    <w:rsid w:val="00263DDE"/>
    <w:rsid w:val="00264448"/>
    <w:rsid w:val="00264ECA"/>
    <w:rsid w:val="0027496A"/>
    <w:rsid w:val="00286CBF"/>
    <w:rsid w:val="002974D1"/>
    <w:rsid w:val="002A4CE8"/>
    <w:rsid w:val="002A65FC"/>
    <w:rsid w:val="002A7111"/>
    <w:rsid w:val="002B2287"/>
    <w:rsid w:val="002C048A"/>
    <w:rsid w:val="002C5471"/>
    <w:rsid w:val="002D01AE"/>
    <w:rsid w:val="002E2DAD"/>
    <w:rsid w:val="002E6F1E"/>
    <w:rsid w:val="002E7384"/>
    <w:rsid w:val="00302B1C"/>
    <w:rsid w:val="00306F7C"/>
    <w:rsid w:val="00323ECB"/>
    <w:rsid w:val="0032447A"/>
    <w:rsid w:val="00330051"/>
    <w:rsid w:val="00333875"/>
    <w:rsid w:val="00337F5E"/>
    <w:rsid w:val="003412B0"/>
    <w:rsid w:val="003447ED"/>
    <w:rsid w:val="00360F08"/>
    <w:rsid w:val="00364A47"/>
    <w:rsid w:val="003703BC"/>
    <w:rsid w:val="003703F6"/>
    <w:rsid w:val="00374DD4"/>
    <w:rsid w:val="003811A7"/>
    <w:rsid w:val="003C04F2"/>
    <w:rsid w:val="003C3307"/>
    <w:rsid w:val="003E1EDA"/>
    <w:rsid w:val="003E35ED"/>
    <w:rsid w:val="003E5BE2"/>
    <w:rsid w:val="004004C9"/>
    <w:rsid w:val="0042208B"/>
    <w:rsid w:val="004241DF"/>
    <w:rsid w:val="00426D44"/>
    <w:rsid w:val="0044146F"/>
    <w:rsid w:val="00460F18"/>
    <w:rsid w:val="00463DF6"/>
    <w:rsid w:val="00466C5A"/>
    <w:rsid w:val="00467A30"/>
    <w:rsid w:val="00470B0B"/>
    <w:rsid w:val="0048656A"/>
    <w:rsid w:val="00496588"/>
    <w:rsid w:val="004A0448"/>
    <w:rsid w:val="004A1AD8"/>
    <w:rsid w:val="004A4C58"/>
    <w:rsid w:val="004B02EB"/>
    <w:rsid w:val="004B14DB"/>
    <w:rsid w:val="004B47D7"/>
    <w:rsid w:val="004D607B"/>
    <w:rsid w:val="004D61A1"/>
    <w:rsid w:val="004D6677"/>
    <w:rsid w:val="004D7F5E"/>
    <w:rsid w:val="004E17A0"/>
    <w:rsid w:val="005053C7"/>
    <w:rsid w:val="00505E4C"/>
    <w:rsid w:val="00510E20"/>
    <w:rsid w:val="005202AC"/>
    <w:rsid w:val="00525070"/>
    <w:rsid w:val="00525ADA"/>
    <w:rsid w:val="00527488"/>
    <w:rsid w:val="00530329"/>
    <w:rsid w:val="0053455E"/>
    <w:rsid w:val="005439A6"/>
    <w:rsid w:val="00544FF0"/>
    <w:rsid w:val="00545EEE"/>
    <w:rsid w:val="005602FA"/>
    <w:rsid w:val="005637AB"/>
    <w:rsid w:val="005815B3"/>
    <w:rsid w:val="005A7E3F"/>
    <w:rsid w:val="005B234C"/>
    <w:rsid w:val="005B437F"/>
    <w:rsid w:val="005C1251"/>
    <w:rsid w:val="005C16FD"/>
    <w:rsid w:val="005E0D5A"/>
    <w:rsid w:val="006021A1"/>
    <w:rsid w:val="006060FA"/>
    <w:rsid w:val="00622261"/>
    <w:rsid w:val="00627D56"/>
    <w:rsid w:val="00645993"/>
    <w:rsid w:val="0065008F"/>
    <w:rsid w:val="00650F6B"/>
    <w:rsid w:val="0066279A"/>
    <w:rsid w:val="00664418"/>
    <w:rsid w:val="00676C3A"/>
    <w:rsid w:val="0068383F"/>
    <w:rsid w:val="0069364F"/>
    <w:rsid w:val="006A088C"/>
    <w:rsid w:val="006C103A"/>
    <w:rsid w:val="006D53AD"/>
    <w:rsid w:val="006E3799"/>
    <w:rsid w:val="006E3CAE"/>
    <w:rsid w:val="006F47F1"/>
    <w:rsid w:val="0070097C"/>
    <w:rsid w:val="0072342C"/>
    <w:rsid w:val="0072419F"/>
    <w:rsid w:val="00727E50"/>
    <w:rsid w:val="007316D9"/>
    <w:rsid w:val="00746F17"/>
    <w:rsid w:val="00747D98"/>
    <w:rsid w:val="0075308F"/>
    <w:rsid w:val="007555FE"/>
    <w:rsid w:val="00761ACE"/>
    <w:rsid w:val="007655A1"/>
    <w:rsid w:val="007663D0"/>
    <w:rsid w:val="00772CC5"/>
    <w:rsid w:val="00772F4F"/>
    <w:rsid w:val="007870CE"/>
    <w:rsid w:val="007916A0"/>
    <w:rsid w:val="007933C7"/>
    <w:rsid w:val="00793B01"/>
    <w:rsid w:val="007966F4"/>
    <w:rsid w:val="007A11E4"/>
    <w:rsid w:val="007B4803"/>
    <w:rsid w:val="007D18C3"/>
    <w:rsid w:val="007D35B6"/>
    <w:rsid w:val="007D4459"/>
    <w:rsid w:val="007D624A"/>
    <w:rsid w:val="007E104E"/>
    <w:rsid w:val="007E60E2"/>
    <w:rsid w:val="007E6145"/>
    <w:rsid w:val="007E65DB"/>
    <w:rsid w:val="007F278B"/>
    <w:rsid w:val="008037AF"/>
    <w:rsid w:val="008234F4"/>
    <w:rsid w:val="00840B1B"/>
    <w:rsid w:val="008420F9"/>
    <w:rsid w:val="00847153"/>
    <w:rsid w:val="00854BAA"/>
    <w:rsid w:val="00877499"/>
    <w:rsid w:val="008775A1"/>
    <w:rsid w:val="00880015"/>
    <w:rsid w:val="008863AC"/>
    <w:rsid w:val="0089575F"/>
    <w:rsid w:val="00895FD3"/>
    <w:rsid w:val="00896079"/>
    <w:rsid w:val="008B5CDE"/>
    <w:rsid w:val="008B738B"/>
    <w:rsid w:val="008D0260"/>
    <w:rsid w:val="008D3966"/>
    <w:rsid w:val="008D6399"/>
    <w:rsid w:val="008E50FC"/>
    <w:rsid w:val="008E590B"/>
    <w:rsid w:val="008E6B33"/>
    <w:rsid w:val="00903994"/>
    <w:rsid w:val="00905DE0"/>
    <w:rsid w:val="00912784"/>
    <w:rsid w:val="00952505"/>
    <w:rsid w:val="009640D6"/>
    <w:rsid w:val="009928F8"/>
    <w:rsid w:val="0099692C"/>
    <w:rsid w:val="009B7A3C"/>
    <w:rsid w:val="009C0DB4"/>
    <w:rsid w:val="009C462B"/>
    <w:rsid w:val="009C6E0F"/>
    <w:rsid w:val="009D71FD"/>
    <w:rsid w:val="00A12E90"/>
    <w:rsid w:val="00A23218"/>
    <w:rsid w:val="00A241E8"/>
    <w:rsid w:val="00A3302D"/>
    <w:rsid w:val="00A43E4A"/>
    <w:rsid w:val="00A5042C"/>
    <w:rsid w:val="00A52112"/>
    <w:rsid w:val="00A65373"/>
    <w:rsid w:val="00A657EE"/>
    <w:rsid w:val="00A71B67"/>
    <w:rsid w:val="00A8178A"/>
    <w:rsid w:val="00A9329E"/>
    <w:rsid w:val="00AA5BB0"/>
    <w:rsid w:val="00AA64BE"/>
    <w:rsid w:val="00AB244C"/>
    <w:rsid w:val="00AC5910"/>
    <w:rsid w:val="00AE60DD"/>
    <w:rsid w:val="00AF43C4"/>
    <w:rsid w:val="00B00BB7"/>
    <w:rsid w:val="00B01B6B"/>
    <w:rsid w:val="00B1613D"/>
    <w:rsid w:val="00B177A9"/>
    <w:rsid w:val="00B25413"/>
    <w:rsid w:val="00B25578"/>
    <w:rsid w:val="00B3473A"/>
    <w:rsid w:val="00B35146"/>
    <w:rsid w:val="00B37A3B"/>
    <w:rsid w:val="00B47FDE"/>
    <w:rsid w:val="00B54070"/>
    <w:rsid w:val="00B6720E"/>
    <w:rsid w:val="00BA219F"/>
    <w:rsid w:val="00BB1DB4"/>
    <w:rsid w:val="00BB4194"/>
    <w:rsid w:val="00BC7A6C"/>
    <w:rsid w:val="00BD2726"/>
    <w:rsid w:val="00BE053A"/>
    <w:rsid w:val="00BE4209"/>
    <w:rsid w:val="00BE7070"/>
    <w:rsid w:val="00C010FD"/>
    <w:rsid w:val="00C32A09"/>
    <w:rsid w:val="00C34F47"/>
    <w:rsid w:val="00C73046"/>
    <w:rsid w:val="00C848EF"/>
    <w:rsid w:val="00C90D57"/>
    <w:rsid w:val="00C91801"/>
    <w:rsid w:val="00CA0CEA"/>
    <w:rsid w:val="00CA5F01"/>
    <w:rsid w:val="00CC3037"/>
    <w:rsid w:val="00CC367E"/>
    <w:rsid w:val="00CC6792"/>
    <w:rsid w:val="00CD5A58"/>
    <w:rsid w:val="00CF080D"/>
    <w:rsid w:val="00CF2EA5"/>
    <w:rsid w:val="00CF5578"/>
    <w:rsid w:val="00CF571F"/>
    <w:rsid w:val="00D066BB"/>
    <w:rsid w:val="00D11D4A"/>
    <w:rsid w:val="00D12001"/>
    <w:rsid w:val="00D2257F"/>
    <w:rsid w:val="00D27212"/>
    <w:rsid w:val="00D318B5"/>
    <w:rsid w:val="00D42427"/>
    <w:rsid w:val="00D51FE9"/>
    <w:rsid w:val="00D5447B"/>
    <w:rsid w:val="00D55687"/>
    <w:rsid w:val="00D63044"/>
    <w:rsid w:val="00D66581"/>
    <w:rsid w:val="00D72AE2"/>
    <w:rsid w:val="00D740CC"/>
    <w:rsid w:val="00D903F4"/>
    <w:rsid w:val="00D92FD5"/>
    <w:rsid w:val="00D9428E"/>
    <w:rsid w:val="00D96E6B"/>
    <w:rsid w:val="00DB64E0"/>
    <w:rsid w:val="00DB6BE1"/>
    <w:rsid w:val="00DD27B2"/>
    <w:rsid w:val="00DD34FE"/>
    <w:rsid w:val="00DD5A07"/>
    <w:rsid w:val="00DE23AB"/>
    <w:rsid w:val="00DE26AE"/>
    <w:rsid w:val="00DF0087"/>
    <w:rsid w:val="00DF7092"/>
    <w:rsid w:val="00E04375"/>
    <w:rsid w:val="00E06246"/>
    <w:rsid w:val="00E12634"/>
    <w:rsid w:val="00E12FD1"/>
    <w:rsid w:val="00E13950"/>
    <w:rsid w:val="00E3139C"/>
    <w:rsid w:val="00E35C66"/>
    <w:rsid w:val="00E37C20"/>
    <w:rsid w:val="00E4663D"/>
    <w:rsid w:val="00E5031B"/>
    <w:rsid w:val="00E60B2A"/>
    <w:rsid w:val="00E7526B"/>
    <w:rsid w:val="00E82092"/>
    <w:rsid w:val="00EA7708"/>
    <w:rsid w:val="00EB08B6"/>
    <w:rsid w:val="00EB1595"/>
    <w:rsid w:val="00EB303E"/>
    <w:rsid w:val="00EB7BF1"/>
    <w:rsid w:val="00ED0C4D"/>
    <w:rsid w:val="00ED0D99"/>
    <w:rsid w:val="00ED51F6"/>
    <w:rsid w:val="00F014C2"/>
    <w:rsid w:val="00F10B2E"/>
    <w:rsid w:val="00F206F0"/>
    <w:rsid w:val="00F20D90"/>
    <w:rsid w:val="00F24B5D"/>
    <w:rsid w:val="00F26738"/>
    <w:rsid w:val="00F30647"/>
    <w:rsid w:val="00F33004"/>
    <w:rsid w:val="00F37028"/>
    <w:rsid w:val="00F41BBF"/>
    <w:rsid w:val="00F427A5"/>
    <w:rsid w:val="00F45480"/>
    <w:rsid w:val="00F47DF6"/>
    <w:rsid w:val="00F66902"/>
    <w:rsid w:val="00F71D75"/>
    <w:rsid w:val="00F71ECC"/>
    <w:rsid w:val="00F721C9"/>
    <w:rsid w:val="00F73234"/>
    <w:rsid w:val="00FA068C"/>
    <w:rsid w:val="00FA5C21"/>
    <w:rsid w:val="00FA6629"/>
    <w:rsid w:val="00FB3FB9"/>
    <w:rsid w:val="00FC199D"/>
    <w:rsid w:val="00FD6131"/>
    <w:rsid w:val="00FE123A"/>
    <w:rsid w:val="00FF4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1763C35-B811-4067-A932-551716C3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Normal1"/>
    <w:qFormat/>
    <w:rsid w:val="00FB3FB9"/>
    <w:rPr>
      <w:rFonts w:ascii="Times New Roman" w:eastAsia="Times New Roman" w:hAnsi="Times New Roman" w:cs="Times New Roman"/>
      <w:szCs w:val="20"/>
      <w:lang w:val="en-US"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C32A09"/>
    <w:pPr>
      <w:keepNext/>
      <w:jc w:val="center"/>
      <w:outlineLvl w:val="0"/>
    </w:pPr>
    <w:rPr>
      <w:b/>
      <w:sz w:val="24"/>
    </w:rPr>
  </w:style>
  <w:style w:type="paragraph" w:styleId="2">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0"/>
    <w:qFormat/>
    <w:rsid w:val="00C32A09"/>
    <w:pPr>
      <w:keepNext/>
      <w:spacing w:before="200"/>
      <w:ind w:firstLine="709"/>
      <w:outlineLvl w:val="1"/>
    </w:pPr>
    <w:rPr>
      <w:rFonts w:ascii="Arial" w:hAnsi="Arial"/>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L1 Body Text"/>
    <w:basedOn w:val="a"/>
    <w:link w:val="a4"/>
    <w:uiPriority w:val="99"/>
    <w:rsid w:val="00E12634"/>
    <w:rPr>
      <w:lang w:val="ru-RU"/>
    </w:rPr>
  </w:style>
  <w:style w:type="character" w:customStyle="1" w:styleId="a4">
    <w:name w:val="Основной текст Знак"/>
    <w:aliases w:val="L1 Body Text Знак"/>
    <w:basedOn w:val="a0"/>
    <w:link w:val="a3"/>
    <w:uiPriority w:val="99"/>
    <w:rsid w:val="00E12634"/>
    <w:rPr>
      <w:rFonts w:ascii="Times New Roman" w:eastAsia="Times New Roman" w:hAnsi="Times New Roman" w:cs="Times New Roman"/>
      <w:szCs w:val="20"/>
      <w:lang w:eastAsia="ru-RU"/>
    </w:rPr>
  </w:style>
  <w:style w:type="paragraph" w:styleId="3">
    <w:name w:val="Body Text 3"/>
    <w:basedOn w:val="a"/>
    <w:link w:val="30"/>
    <w:uiPriority w:val="99"/>
    <w:rsid w:val="00E12634"/>
    <w:pPr>
      <w:tabs>
        <w:tab w:val="left" w:pos="284"/>
        <w:tab w:val="left" w:pos="567"/>
        <w:tab w:val="left" w:pos="851"/>
        <w:tab w:val="left" w:pos="1134"/>
        <w:tab w:val="left" w:pos="1418"/>
        <w:tab w:val="left" w:pos="1701"/>
        <w:tab w:val="left" w:pos="1985"/>
        <w:tab w:val="left" w:pos="2268"/>
      </w:tabs>
    </w:pPr>
    <w:rPr>
      <w:rFonts w:ascii="Minion Cyr Regular" w:hAnsi="Minion Cyr Regular"/>
      <w:u w:val="single"/>
      <w:lang w:val="ru-RU"/>
    </w:rPr>
  </w:style>
  <w:style w:type="character" w:customStyle="1" w:styleId="30">
    <w:name w:val="Основной текст 3 Знак"/>
    <w:basedOn w:val="a0"/>
    <w:link w:val="3"/>
    <w:uiPriority w:val="99"/>
    <w:rsid w:val="00E12634"/>
    <w:rPr>
      <w:rFonts w:ascii="Minion Cyr Regular" w:eastAsia="Times New Roman" w:hAnsi="Minion Cyr Regular" w:cs="Times New Roman"/>
      <w:szCs w:val="20"/>
      <w:u w:val="single"/>
      <w:lang w:eastAsia="ru-RU"/>
    </w:rPr>
  </w:style>
  <w:style w:type="paragraph" w:customStyle="1" w:styleId="Normal2">
    <w:name w:val="Normal2"/>
    <w:rsid w:val="00E12634"/>
    <w:pPr>
      <w:widowControl w:val="0"/>
      <w:spacing w:line="300" w:lineRule="auto"/>
    </w:pPr>
    <w:rPr>
      <w:rFonts w:ascii="Times New Roman" w:eastAsia="Times New Roman" w:hAnsi="Times New Roman" w:cs="Times New Roman"/>
      <w:snapToGrid w:val="0"/>
      <w:szCs w:val="20"/>
      <w:lang w:eastAsia="ru-RU"/>
    </w:rPr>
  </w:style>
  <w:style w:type="paragraph" w:customStyle="1" w:styleId="ListAlpha1">
    <w:name w:val="List Alpha 1"/>
    <w:basedOn w:val="a"/>
    <w:next w:val="a3"/>
    <w:rsid w:val="00E12634"/>
    <w:pPr>
      <w:tabs>
        <w:tab w:val="left" w:pos="22"/>
      </w:tabs>
      <w:spacing w:after="200" w:line="288" w:lineRule="auto"/>
    </w:pPr>
    <w:rPr>
      <w:lang w:val="en-GB" w:eastAsia="zh-CN"/>
    </w:rPr>
  </w:style>
  <w:style w:type="paragraph" w:styleId="a5">
    <w:name w:val="Title"/>
    <w:basedOn w:val="a"/>
    <w:link w:val="a6"/>
    <w:qFormat/>
    <w:rsid w:val="00E12634"/>
    <w:pPr>
      <w:spacing w:line="312" w:lineRule="auto"/>
      <w:jc w:val="center"/>
    </w:pPr>
    <w:rPr>
      <w:sz w:val="24"/>
      <w:lang w:val="ru-RU" w:eastAsia="zh-CN"/>
    </w:rPr>
  </w:style>
  <w:style w:type="character" w:customStyle="1" w:styleId="a6">
    <w:name w:val="Название Знак"/>
    <w:basedOn w:val="a0"/>
    <w:link w:val="a5"/>
    <w:rsid w:val="00E12634"/>
    <w:rPr>
      <w:rFonts w:ascii="Times New Roman" w:eastAsia="Times New Roman" w:hAnsi="Times New Roman" w:cs="Times New Roman"/>
      <w:sz w:val="24"/>
      <w:szCs w:val="20"/>
      <w:lang w:eastAsia="zh-CN"/>
    </w:rPr>
  </w:style>
  <w:style w:type="paragraph" w:styleId="a7">
    <w:name w:val="Normal (Web)"/>
    <w:aliases w:val="Обычный (Web),Обычный (веб) Знак Знак,Обычный (Web) Знак Знак Знак"/>
    <w:basedOn w:val="a"/>
    <w:link w:val="a8"/>
    <w:rsid w:val="00E12634"/>
    <w:pPr>
      <w:spacing w:before="100" w:after="100"/>
    </w:pPr>
    <w:rPr>
      <w:rFonts w:ascii="Arial Unicode MS" w:eastAsia="Arial Unicode MS" w:hAnsi="Arial Unicode MS"/>
      <w:sz w:val="24"/>
      <w:lang w:val="ru-RU" w:eastAsia="ja-JP"/>
    </w:rPr>
  </w:style>
  <w:style w:type="character" w:styleId="a9">
    <w:name w:val="annotation reference"/>
    <w:uiPriority w:val="99"/>
    <w:rsid w:val="00E12634"/>
    <w:rPr>
      <w:sz w:val="16"/>
      <w:szCs w:val="16"/>
    </w:rPr>
  </w:style>
  <w:style w:type="paragraph" w:styleId="aa">
    <w:name w:val="caption"/>
    <w:basedOn w:val="a"/>
    <w:qFormat/>
    <w:rsid w:val="00E12634"/>
    <w:pPr>
      <w:widowControl w:val="0"/>
      <w:overflowPunct w:val="0"/>
      <w:autoSpaceDE w:val="0"/>
      <w:autoSpaceDN w:val="0"/>
      <w:adjustRightInd w:val="0"/>
      <w:spacing w:line="312" w:lineRule="atLeast"/>
      <w:jc w:val="center"/>
      <w:textAlignment w:val="baseline"/>
    </w:pPr>
    <w:rPr>
      <w:rFonts w:eastAsia="SimSun"/>
      <w:noProof/>
      <w:sz w:val="28"/>
      <w:lang w:val="ru-RU" w:eastAsia="zh-CN"/>
    </w:rPr>
  </w:style>
  <w:style w:type="paragraph" w:customStyle="1" w:styleId="CCLegal1">
    <w:name w:val="CC Legal 1"/>
    <w:rsid w:val="00E12634"/>
    <w:pPr>
      <w:tabs>
        <w:tab w:val="left" w:pos="-720"/>
      </w:tabs>
      <w:suppressAutoHyphens/>
      <w:overflowPunct w:val="0"/>
      <w:autoSpaceDE w:val="0"/>
      <w:autoSpaceDN w:val="0"/>
      <w:adjustRightInd w:val="0"/>
      <w:textAlignment w:val="baseline"/>
    </w:pPr>
    <w:rPr>
      <w:rFonts w:ascii="Book Antiqua" w:eastAsia="Mincho" w:hAnsi="Book Antiqua" w:cs="Times New Roman"/>
      <w:szCs w:val="20"/>
      <w:lang w:val="en-US" w:eastAsia="ja-JP"/>
    </w:rPr>
  </w:style>
  <w:style w:type="numbering" w:styleId="111111">
    <w:name w:val="Outline List 2"/>
    <w:basedOn w:val="a2"/>
    <w:unhideWhenUsed/>
    <w:rsid w:val="00E12634"/>
    <w:pPr>
      <w:numPr>
        <w:numId w:val="3"/>
      </w:numPr>
    </w:pPr>
  </w:style>
  <w:style w:type="paragraph" w:styleId="ab">
    <w:name w:val="List Paragraph"/>
    <w:basedOn w:val="a"/>
    <w:uiPriority w:val="34"/>
    <w:qFormat/>
    <w:rsid w:val="00E12634"/>
    <w:pPr>
      <w:ind w:left="720"/>
      <w:contextualSpacing/>
    </w:pPr>
  </w:style>
  <w:style w:type="character" w:styleId="ac">
    <w:name w:val="Hyperlink"/>
    <w:basedOn w:val="a0"/>
    <w:uiPriority w:val="99"/>
    <w:unhideWhenUsed/>
    <w:rsid w:val="00E12634"/>
    <w:rPr>
      <w:color w:val="0000FF" w:themeColor="hyperlink"/>
      <w:u w:val="single"/>
    </w:rPr>
  </w:style>
  <w:style w:type="character" w:customStyle="1" w:styleId="a8">
    <w:name w:val="Обычный (веб) Знак"/>
    <w:aliases w:val="Обычный (Web) Знак,Обычный (веб) Знак Знак Знак,Обычный (Web) Знак Знак Знак Знак"/>
    <w:link w:val="a7"/>
    <w:locked/>
    <w:rsid w:val="00E12634"/>
    <w:rPr>
      <w:rFonts w:ascii="Arial Unicode MS" w:eastAsia="Arial Unicode MS" w:hAnsi="Arial Unicode MS" w:cs="Times New Roman"/>
      <w:sz w:val="24"/>
      <w:szCs w:val="20"/>
      <w:lang w:eastAsia="ja-JP"/>
    </w:rPr>
  </w:style>
  <w:style w:type="paragraph" w:styleId="ad">
    <w:name w:val="annotation text"/>
    <w:basedOn w:val="a"/>
    <w:link w:val="ae"/>
    <w:uiPriority w:val="99"/>
    <w:unhideWhenUsed/>
    <w:rsid w:val="00A5042C"/>
    <w:rPr>
      <w:sz w:val="20"/>
    </w:rPr>
  </w:style>
  <w:style w:type="character" w:customStyle="1" w:styleId="ae">
    <w:name w:val="Текст примечания Знак"/>
    <w:basedOn w:val="a0"/>
    <w:link w:val="ad"/>
    <w:uiPriority w:val="99"/>
    <w:rsid w:val="00A5042C"/>
    <w:rPr>
      <w:rFonts w:ascii="Times New Roman" w:eastAsia="Times New Roman" w:hAnsi="Times New Roman" w:cs="Times New Roman"/>
      <w:sz w:val="20"/>
      <w:szCs w:val="20"/>
      <w:lang w:val="en-US" w:eastAsia="ru-RU"/>
    </w:rPr>
  </w:style>
  <w:style w:type="paragraph" w:styleId="af">
    <w:name w:val="annotation subject"/>
    <w:basedOn w:val="ad"/>
    <w:next w:val="ad"/>
    <w:link w:val="af0"/>
    <w:uiPriority w:val="99"/>
    <w:semiHidden/>
    <w:unhideWhenUsed/>
    <w:rsid w:val="00A5042C"/>
    <w:rPr>
      <w:b/>
      <w:bCs/>
    </w:rPr>
  </w:style>
  <w:style w:type="character" w:customStyle="1" w:styleId="af0">
    <w:name w:val="Тема примечания Знак"/>
    <w:basedOn w:val="ae"/>
    <w:link w:val="af"/>
    <w:uiPriority w:val="99"/>
    <w:semiHidden/>
    <w:rsid w:val="00A5042C"/>
    <w:rPr>
      <w:rFonts w:ascii="Times New Roman" w:eastAsia="Times New Roman" w:hAnsi="Times New Roman" w:cs="Times New Roman"/>
      <w:b/>
      <w:bCs/>
      <w:sz w:val="20"/>
      <w:szCs w:val="20"/>
      <w:lang w:val="en-US" w:eastAsia="ru-RU"/>
    </w:rPr>
  </w:style>
  <w:style w:type="paragraph" w:styleId="af1">
    <w:name w:val="Balloon Text"/>
    <w:basedOn w:val="a"/>
    <w:link w:val="af2"/>
    <w:uiPriority w:val="99"/>
    <w:semiHidden/>
    <w:unhideWhenUsed/>
    <w:rsid w:val="00A5042C"/>
    <w:rPr>
      <w:rFonts w:ascii="Tahoma" w:hAnsi="Tahoma" w:cs="Tahoma"/>
      <w:sz w:val="16"/>
      <w:szCs w:val="16"/>
    </w:rPr>
  </w:style>
  <w:style w:type="character" w:customStyle="1" w:styleId="af2">
    <w:name w:val="Текст выноски Знак"/>
    <w:basedOn w:val="a0"/>
    <w:link w:val="af1"/>
    <w:uiPriority w:val="99"/>
    <w:semiHidden/>
    <w:rsid w:val="00A5042C"/>
    <w:rPr>
      <w:rFonts w:ascii="Tahoma" w:eastAsia="Times New Roman" w:hAnsi="Tahoma" w:cs="Tahoma"/>
      <w:sz w:val="16"/>
      <w:szCs w:val="16"/>
      <w:lang w:val="en-US" w:eastAsia="ru-RU"/>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C32A09"/>
    <w:rPr>
      <w:rFonts w:ascii="Times New Roman" w:eastAsia="Times New Roman" w:hAnsi="Times New Roman" w:cs="Times New Roman"/>
      <w:b/>
      <w:sz w:val="24"/>
      <w:szCs w:val="20"/>
      <w:lang w:val="en-US" w:eastAsia="ru-RU"/>
    </w:rPr>
  </w:style>
  <w:style w:type="character" w:customStyle="1" w:styleId="20">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
    <w:rsid w:val="00C32A09"/>
    <w:rPr>
      <w:rFonts w:ascii="Arial" w:eastAsia="Times New Roman" w:hAnsi="Arial" w:cs="Times New Roman"/>
      <w:sz w:val="24"/>
      <w:szCs w:val="20"/>
    </w:rPr>
  </w:style>
  <w:style w:type="character" w:styleId="af3">
    <w:name w:val="page number"/>
    <w:basedOn w:val="a0"/>
    <w:rsid w:val="00C32A09"/>
  </w:style>
  <w:style w:type="paragraph" w:styleId="af4">
    <w:name w:val="footer"/>
    <w:basedOn w:val="a"/>
    <w:link w:val="af5"/>
    <w:uiPriority w:val="99"/>
    <w:rsid w:val="00C32A09"/>
    <w:pPr>
      <w:tabs>
        <w:tab w:val="center" w:pos="4153"/>
        <w:tab w:val="right" w:pos="8306"/>
      </w:tabs>
    </w:pPr>
  </w:style>
  <w:style w:type="character" w:customStyle="1" w:styleId="af5">
    <w:name w:val="Нижний колонтитул Знак"/>
    <w:basedOn w:val="a0"/>
    <w:link w:val="af4"/>
    <w:uiPriority w:val="99"/>
    <w:rsid w:val="00C32A09"/>
    <w:rPr>
      <w:rFonts w:ascii="Times New Roman" w:eastAsia="Times New Roman" w:hAnsi="Times New Roman" w:cs="Times New Roman"/>
      <w:szCs w:val="20"/>
      <w:lang w:val="en-US" w:eastAsia="ru-RU"/>
    </w:rPr>
  </w:style>
  <w:style w:type="paragraph" w:styleId="af6">
    <w:name w:val="Plain Text"/>
    <w:aliases w:val="Знак, Знак"/>
    <w:basedOn w:val="a"/>
    <w:link w:val="af7"/>
    <w:rsid w:val="005B234C"/>
    <w:pPr>
      <w:ind w:firstLine="567"/>
    </w:pPr>
    <w:rPr>
      <w:sz w:val="26"/>
      <w:szCs w:val="26"/>
      <w:lang w:val="ru-RU"/>
    </w:rPr>
  </w:style>
  <w:style w:type="character" w:customStyle="1" w:styleId="af7">
    <w:name w:val="Текст Знак"/>
    <w:aliases w:val="Знак Знак, Знак Знак"/>
    <w:basedOn w:val="a0"/>
    <w:link w:val="af6"/>
    <w:rsid w:val="005B234C"/>
    <w:rPr>
      <w:rFonts w:ascii="Times New Roman" w:eastAsia="Times New Roman" w:hAnsi="Times New Roman" w:cs="Times New Roman"/>
      <w:sz w:val="26"/>
      <w:szCs w:val="26"/>
      <w:lang w:eastAsia="ru-RU"/>
    </w:rPr>
  </w:style>
  <w:style w:type="paragraph" w:styleId="af8">
    <w:name w:val="macro"/>
    <w:link w:val="af9"/>
    <w:uiPriority w:val="99"/>
    <w:unhideWhenUsed/>
    <w:rsid w:val="00A241E8"/>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Times New Roman" w:hAnsi="SchoolBook" w:cs="Times New Roman"/>
      <w:sz w:val="20"/>
      <w:szCs w:val="20"/>
    </w:rPr>
  </w:style>
  <w:style w:type="character" w:customStyle="1" w:styleId="af9">
    <w:name w:val="Текст макроса Знак"/>
    <w:basedOn w:val="a0"/>
    <w:link w:val="af8"/>
    <w:uiPriority w:val="99"/>
    <w:rsid w:val="00A241E8"/>
    <w:rPr>
      <w:rFonts w:ascii="SchoolBook" w:eastAsia="Times New Roman" w:hAnsi="SchoolBook" w:cs="Times New Roman"/>
      <w:sz w:val="20"/>
      <w:szCs w:val="20"/>
    </w:rPr>
  </w:style>
  <w:style w:type="paragraph" w:styleId="21">
    <w:name w:val="Body Text 2"/>
    <w:basedOn w:val="a"/>
    <w:link w:val="22"/>
    <w:unhideWhenUsed/>
    <w:rsid w:val="00A241E8"/>
    <w:pPr>
      <w:spacing w:after="120" w:line="480" w:lineRule="auto"/>
    </w:pPr>
    <w:rPr>
      <w:sz w:val="24"/>
      <w:szCs w:val="24"/>
      <w:lang w:val="ru-RU"/>
    </w:rPr>
  </w:style>
  <w:style w:type="character" w:customStyle="1" w:styleId="22">
    <w:name w:val="Основной текст 2 Знак"/>
    <w:basedOn w:val="a0"/>
    <w:link w:val="21"/>
    <w:rsid w:val="00A241E8"/>
    <w:rPr>
      <w:rFonts w:ascii="Times New Roman" w:eastAsia="Times New Roman" w:hAnsi="Times New Roman" w:cs="Times New Roman"/>
      <w:sz w:val="24"/>
      <w:szCs w:val="24"/>
      <w:lang w:eastAsia="ru-RU"/>
    </w:rPr>
  </w:style>
  <w:style w:type="table" w:styleId="afa">
    <w:name w:val="Table Grid"/>
    <w:basedOn w:val="a1"/>
    <w:uiPriority w:val="59"/>
    <w:rsid w:val="00A24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TableText">
    <w:name w:val="EY:TableText"/>
    <w:basedOn w:val="a"/>
    <w:rsid w:val="00A241E8"/>
    <w:pPr>
      <w:widowControl w:val="0"/>
      <w:suppressAutoHyphens/>
      <w:spacing w:after="120" w:line="280" w:lineRule="atLeast"/>
    </w:pPr>
    <w:rPr>
      <w:rFonts w:ascii="Arial" w:hAnsi="Arial" w:cs="Arial"/>
      <w:szCs w:val="22"/>
      <w:lang w:val="en-GB" w:eastAsia="ar-SA"/>
    </w:rPr>
  </w:style>
  <w:style w:type="paragraph" w:customStyle="1" w:styleId="Default">
    <w:name w:val="Default"/>
    <w:rsid w:val="005C16FD"/>
    <w:pPr>
      <w:autoSpaceDE w:val="0"/>
      <w:autoSpaceDN w:val="0"/>
      <w:adjustRightInd w:val="0"/>
      <w:jc w:val="left"/>
    </w:pPr>
    <w:rPr>
      <w:rFonts w:ascii="Times New Roman" w:eastAsia="Calibri" w:hAnsi="Times New Roman" w:cs="Times New Roman"/>
      <w:color w:val="000000"/>
      <w:sz w:val="24"/>
      <w:szCs w:val="24"/>
    </w:rPr>
  </w:style>
  <w:style w:type="paragraph" w:styleId="afb">
    <w:name w:val="Revision"/>
    <w:hidden/>
    <w:uiPriority w:val="99"/>
    <w:semiHidden/>
    <w:rsid w:val="00F73234"/>
    <w:pPr>
      <w:jc w:val="left"/>
    </w:pPr>
    <w:rPr>
      <w:rFonts w:ascii="Times New Roman" w:eastAsia="Times New Roman" w:hAnsi="Times New Roman" w:cs="Times New Roman"/>
      <w:szCs w:val="20"/>
      <w:lang w:val="en-US" w:eastAsia="ru-RU"/>
    </w:rPr>
  </w:style>
  <w:style w:type="paragraph" w:styleId="afc">
    <w:name w:val="header"/>
    <w:basedOn w:val="a"/>
    <w:link w:val="afd"/>
    <w:uiPriority w:val="99"/>
    <w:unhideWhenUsed/>
    <w:rsid w:val="00DD5A07"/>
    <w:pPr>
      <w:tabs>
        <w:tab w:val="center" w:pos="4677"/>
        <w:tab w:val="right" w:pos="9355"/>
      </w:tabs>
    </w:pPr>
  </w:style>
  <w:style w:type="character" w:customStyle="1" w:styleId="afd">
    <w:name w:val="Верхний колонтитул Знак"/>
    <w:basedOn w:val="a0"/>
    <w:link w:val="afc"/>
    <w:uiPriority w:val="99"/>
    <w:rsid w:val="00DD5A07"/>
    <w:rPr>
      <w:rFonts w:ascii="Times New Roman" w:eastAsia="Times New Roman" w:hAnsi="Times New Roman" w:cs="Times New Roman"/>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820811">
      <w:bodyDiv w:val="1"/>
      <w:marLeft w:val="0"/>
      <w:marRight w:val="0"/>
      <w:marTop w:val="0"/>
      <w:marBottom w:val="0"/>
      <w:divBdr>
        <w:top w:val="none" w:sz="0" w:space="0" w:color="auto"/>
        <w:left w:val="none" w:sz="0" w:space="0" w:color="auto"/>
        <w:bottom w:val="none" w:sz="0" w:space="0" w:color="auto"/>
        <w:right w:val="none" w:sz="0" w:space="0" w:color="auto"/>
      </w:divBdr>
    </w:div>
    <w:div w:id="1556894780">
      <w:bodyDiv w:val="1"/>
      <w:marLeft w:val="0"/>
      <w:marRight w:val="0"/>
      <w:marTop w:val="0"/>
      <w:marBottom w:val="0"/>
      <w:divBdr>
        <w:top w:val="none" w:sz="0" w:space="0" w:color="auto"/>
        <w:left w:val="none" w:sz="0" w:space="0" w:color="auto"/>
        <w:bottom w:val="none" w:sz="0" w:space="0" w:color="auto"/>
        <w:right w:val="none" w:sz="0" w:space="0" w:color="auto"/>
      </w:divBdr>
    </w:div>
    <w:div w:id="167734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ABA57-A1BE-4541-9656-95B64B7B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13655</Words>
  <Characters>77834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Курдченко Наталия Витальевна</dc:creator>
  <cp:lastModifiedBy>Резяпова Адэля Геннадьевна</cp:lastModifiedBy>
  <cp:revision>4</cp:revision>
  <cp:lastPrinted>2017-05-24T13:16:00Z</cp:lastPrinted>
  <dcterms:created xsi:type="dcterms:W3CDTF">2017-11-01T14:34:00Z</dcterms:created>
  <dcterms:modified xsi:type="dcterms:W3CDTF">2017-11-02T06:53:00Z</dcterms:modified>
</cp:coreProperties>
</file>